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C78" w:rsidRPr="00DB6140" w:rsidRDefault="00447FC4" w:rsidP="00C52B8D">
      <w:pPr>
        <w:spacing w:line="240" w:lineRule="auto"/>
        <w:ind w:left="-142" w:right="-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</w:t>
      </w:r>
      <w:r w:rsidR="00EB40EE">
        <w:rPr>
          <w:rFonts w:ascii="Times New Roman" w:hAnsi="Times New Roman" w:cs="Times New Roman"/>
          <w:b/>
        </w:rPr>
        <w:t xml:space="preserve">                       </w:t>
      </w:r>
      <w:r w:rsidR="006656C3">
        <w:rPr>
          <w:rFonts w:ascii="Times New Roman" w:hAnsi="Times New Roman" w:cs="Times New Roman"/>
          <w:b/>
        </w:rPr>
        <w:t xml:space="preserve">    </w:t>
      </w:r>
      <w:r w:rsidR="00EB40EE">
        <w:rPr>
          <w:rFonts w:ascii="Times New Roman" w:hAnsi="Times New Roman" w:cs="Times New Roman"/>
          <w:b/>
        </w:rPr>
        <w:t xml:space="preserve">  </w:t>
      </w:r>
      <w:r w:rsidR="00C52B8D">
        <w:rPr>
          <w:rFonts w:ascii="Times New Roman" w:hAnsi="Times New Roman" w:cs="Times New Roman"/>
          <w:b/>
        </w:rPr>
        <w:t xml:space="preserve">                                         </w:t>
      </w:r>
    </w:p>
    <w:p w:rsidR="002D3C78" w:rsidRPr="00C52B8D" w:rsidRDefault="002D3C78" w:rsidP="002D3C78">
      <w:pPr>
        <w:spacing w:line="240" w:lineRule="auto"/>
        <w:ind w:left="-142" w:right="-567"/>
        <w:rPr>
          <w:rFonts w:ascii="Times New Roman" w:hAnsi="Times New Roman" w:cs="Times New Roman"/>
          <w:color w:val="FF0000"/>
        </w:rPr>
      </w:pPr>
      <w:r w:rsidRPr="00DB6140">
        <w:rPr>
          <w:rFonts w:ascii="Times New Roman" w:hAnsi="Times New Roman" w:cs="Times New Roman"/>
        </w:rPr>
        <w:t>RAG.271.1.</w:t>
      </w:r>
      <w:r w:rsidR="008B37B5">
        <w:rPr>
          <w:rFonts w:ascii="Times New Roman" w:hAnsi="Times New Roman" w:cs="Times New Roman"/>
        </w:rPr>
        <w:t>6.2023.BM</w:t>
      </w:r>
    </w:p>
    <w:p w:rsidR="00EF34A2" w:rsidRPr="00DB6140" w:rsidRDefault="00B70A88" w:rsidP="002D3C78">
      <w:pPr>
        <w:spacing w:line="240" w:lineRule="auto"/>
        <w:ind w:left="-142" w:right="-567"/>
        <w:jc w:val="center"/>
        <w:rPr>
          <w:rFonts w:ascii="Times New Roman" w:hAnsi="Times New Roman" w:cs="Times New Roman"/>
          <w:b/>
        </w:rPr>
      </w:pPr>
      <w:r w:rsidRPr="00DB6140">
        <w:rPr>
          <w:rFonts w:ascii="Times New Roman" w:hAnsi="Times New Roman" w:cs="Times New Roman"/>
          <w:b/>
        </w:rPr>
        <w:t>UMOW</w:t>
      </w:r>
      <w:r w:rsidR="00767293" w:rsidRPr="00DB6140">
        <w:rPr>
          <w:rFonts w:ascii="Times New Roman" w:hAnsi="Times New Roman" w:cs="Times New Roman"/>
          <w:b/>
        </w:rPr>
        <w:t>A</w:t>
      </w:r>
      <w:r w:rsidR="001537D2" w:rsidRPr="00DB6140">
        <w:rPr>
          <w:rFonts w:ascii="Times New Roman" w:hAnsi="Times New Roman" w:cs="Times New Roman"/>
          <w:b/>
        </w:rPr>
        <w:t xml:space="preserve"> </w:t>
      </w:r>
      <w:r w:rsidR="00CF58E5" w:rsidRPr="00DB6140">
        <w:rPr>
          <w:rFonts w:ascii="Times New Roman" w:hAnsi="Times New Roman" w:cs="Times New Roman"/>
          <w:b/>
        </w:rPr>
        <w:t>WZÓR</w:t>
      </w:r>
      <w:bookmarkStart w:id="0" w:name="_GoBack"/>
      <w:bookmarkEnd w:id="0"/>
    </w:p>
    <w:p w:rsidR="00B70A88" w:rsidRPr="00DB6140" w:rsidRDefault="00B70A88" w:rsidP="002A5154">
      <w:pPr>
        <w:pStyle w:val="Standard"/>
        <w:spacing w:after="0" w:line="240" w:lineRule="auto"/>
        <w:ind w:left="-142" w:right="-567"/>
        <w:jc w:val="both"/>
        <w:rPr>
          <w:sz w:val="22"/>
          <w:szCs w:val="22"/>
        </w:rPr>
      </w:pPr>
      <w:r w:rsidRPr="00DB6140">
        <w:rPr>
          <w:sz w:val="22"/>
          <w:szCs w:val="22"/>
        </w:rPr>
        <w:t>zawarta w dniu</w:t>
      </w:r>
      <w:r w:rsidRPr="00DB6140">
        <w:rPr>
          <w:b/>
          <w:sz w:val="22"/>
          <w:szCs w:val="22"/>
        </w:rPr>
        <w:t xml:space="preserve"> </w:t>
      </w:r>
      <w:r w:rsidR="00A643D6" w:rsidRPr="00DB6140">
        <w:rPr>
          <w:b/>
          <w:sz w:val="22"/>
          <w:szCs w:val="22"/>
        </w:rPr>
        <w:t xml:space="preserve"> </w:t>
      </w:r>
      <w:r w:rsidR="00CF58E5" w:rsidRPr="00DB6140">
        <w:rPr>
          <w:b/>
          <w:sz w:val="22"/>
          <w:szCs w:val="22"/>
        </w:rPr>
        <w:t>……………………..</w:t>
      </w:r>
      <w:r w:rsidRPr="00DB6140">
        <w:rPr>
          <w:sz w:val="22"/>
          <w:szCs w:val="22"/>
        </w:rPr>
        <w:t xml:space="preserve"> w Opolu pomiędzy:</w:t>
      </w:r>
    </w:p>
    <w:p w:rsidR="002A06B5" w:rsidRPr="00DB6140" w:rsidRDefault="000B0E64" w:rsidP="002A5154">
      <w:pPr>
        <w:pStyle w:val="Standard"/>
        <w:spacing w:after="0" w:line="240" w:lineRule="auto"/>
        <w:ind w:left="-142" w:right="-567"/>
        <w:jc w:val="both"/>
        <w:rPr>
          <w:sz w:val="22"/>
          <w:szCs w:val="22"/>
        </w:rPr>
      </w:pPr>
      <w:r w:rsidRPr="00DB6140">
        <w:rPr>
          <w:sz w:val="22"/>
          <w:szCs w:val="22"/>
        </w:rPr>
        <w:t>MIASTEM</w:t>
      </w:r>
      <w:r w:rsidR="00B70A88" w:rsidRPr="00DB6140">
        <w:rPr>
          <w:sz w:val="22"/>
          <w:szCs w:val="22"/>
        </w:rPr>
        <w:t xml:space="preserve"> OPOLE z siedzibą w Opolu, Rynek</w:t>
      </w:r>
      <w:r w:rsidR="006656C3" w:rsidRPr="00DB6140">
        <w:rPr>
          <w:sz w:val="22"/>
          <w:szCs w:val="22"/>
        </w:rPr>
        <w:t xml:space="preserve"> 1A</w:t>
      </w:r>
      <w:r w:rsidR="00B70A88" w:rsidRPr="00DB6140">
        <w:rPr>
          <w:sz w:val="22"/>
          <w:szCs w:val="22"/>
        </w:rPr>
        <w:t>, 45-015 Opole, NIP 7543009977</w:t>
      </w:r>
      <w:r w:rsidR="00B70A88" w:rsidRPr="00DB6140">
        <w:rPr>
          <w:b/>
          <w:sz w:val="22"/>
          <w:szCs w:val="22"/>
        </w:rPr>
        <w:t xml:space="preserve"> </w:t>
      </w:r>
      <w:r w:rsidR="00B70A88" w:rsidRPr="00DB6140">
        <w:rPr>
          <w:sz w:val="22"/>
          <w:szCs w:val="22"/>
        </w:rPr>
        <w:t>reprezentowan</w:t>
      </w:r>
      <w:r w:rsidR="00ED5FAD" w:rsidRPr="00DB6140">
        <w:rPr>
          <w:sz w:val="22"/>
          <w:szCs w:val="22"/>
        </w:rPr>
        <w:t>ym</w:t>
      </w:r>
      <w:r w:rsidR="00B70A88" w:rsidRPr="00DB6140">
        <w:rPr>
          <w:sz w:val="22"/>
          <w:szCs w:val="22"/>
        </w:rPr>
        <w:t xml:space="preserve"> przez</w:t>
      </w:r>
      <w:r w:rsidR="002A06B5" w:rsidRPr="00DB6140">
        <w:rPr>
          <w:sz w:val="22"/>
          <w:szCs w:val="22"/>
        </w:rPr>
        <w:t>:</w:t>
      </w:r>
    </w:p>
    <w:p w:rsidR="00B70A88" w:rsidRPr="00DB6140" w:rsidRDefault="00767293" w:rsidP="002A5154">
      <w:pPr>
        <w:pStyle w:val="Standard"/>
        <w:spacing w:after="0" w:line="240" w:lineRule="auto"/>
        <w:ind w:left="-142" w:right="-567"/>
        <w:jc w:val="both"/>
        <w:rPr>
          <w:sz w:val="22"/>
          <w:szCs w:val="22"/>
        </w:rPr>
      </w:pPr>
      <w:r w:rsidRPr="00DB6140">
        <w:rPr>
          <w:sz w:val="22"/>
          <w:szCs w:val="22"/>
        </w:rPr>
        <w:t>Pana Zdzisława Markiewicza</w:t>
      </w:r>
      <w:r w:rsidR="00B70A88" w:rsidRPr="00DB6140">
        <w:rPr>
          <w:sz w:val="22"/>
          <w:szCs w:val="22"/>
        </w:rPr>
        <w:t xml:space="preserve">– Dyrektora Miejskiego Ośrodka Pomocy Rodzinie w Opolu ul. Armii Krajowej 36, 45-071 Opole, </w:t>
      </w:r>
      <w:r w:rsidR="00B70A88" w:rsidRPr="00DB6140">
        <w:rPr>
          <w:b/>
          <w:sz w:val="22"/>
          <w:szCs w:val="22"/>
        </w:rPr>
        <w:t xml:space="preserve"> </w:t>
      </w:r>
      <w:r w:rsidR="00B70A88" w:rsidRPr="00DB6140">
        <w:rPr>
          <w:sz w:val="22"/>
          <w:szCs w:val="22"/>
        </w:rPr>
        <w:t>działającego na podstawie właściwego pełnomocnictwa udzieloneg</w:t>
      </w:r>
      <w:r w:rsidR="00A73731" w:rsidRPr="00DB6140">
        <w:rPr>
          <w:sz w:val="22"/>
          <w:szCs w:val="22"/>
        </w:rPr>
        <w:t>o przez Prezydenta Miasta Opola,</w:t>
      </w:r>
    </w:p>
    <w:p w:rsidR="00B70A88" w:rsidRPr="00DB6140" w:rsidRDefault="00B70A88" w:rsidP="002A5154">
      <w:pPr>
        <w:pStyle w:val="Standard"/>
        <w:spacing w:after="0" w:line="240" w:lineRule="auto"/>
        <w:ind w:left="-142" w:right="-567"/>
        <w:jc w:val="both"/>
        <w:rPr>
          <w:sz w:val="22"/>
          <w:szCs w:val="22"/>
        </w:rPr>
      </w:pPr>
      <w:r w:rsidRPr="00DB6140">
        <w:rPr>
          <w:sz w:val="22"/>
          <w:szCs w:val="22"/>
        </w:rPr>
        <w:t xml:space="preserve">zwanym dalej </w:t>
      </w:r>
      <w:r w:rsidRPr="00DB6140">
        <w:rPr>
          <w:b/>
          <w:sz w:val="22"/>
          <w:szCs w:val="22"/>
        </w:rPr>
        <w:t>„Zamawiającym”</w:t>
      </w:r>
      <w:r w:rsidRPr="00DB6140">
        <w:rPr>
          <w:sz w:val="22"/>
          <w:szCs w:val="22"/>
        </w:rPr>
        <w:t>,</w:t>
      </w:r>
    </w:p>
    <w:p w:rsidR="00767293" w:rsidRPr="00DB6140" w:rsidRDefault="00B70A88" w:rsidP="002A5154">
      <w:pPr>
        <w:pStyle w:val="Standard"/>
        <w:spacing w:after="0" w:line="240" w:lineRule="auto"/>
        <w:ind w:left="-142" w:right="-567"/>
        <w:jc w:val="both"/>
        <w:rPr>
          <w:b/>
          <w:sz w:val="22"/>
          <w:szCs w:val="22"/>
        </w:rPr>
      </w:pPr>
      <w:r w:rsidRPr="00DB6140">
        <w:rPr>
          <w:sz w:val="22"/>
          <w:szCs w:val="22"/>
        </w:rPr>
        <w:t xml:space="preserve">a  </w:t>
      </w:r>
      <w:r w:rsidRPr="00DB6140">
        <w:rPr>
          <w:b/>
          <w:sz w:val="22"/>
          <w:szCs w:val="22"/>
        </w:rPr>
        <w:t xml:space="preserve">  </w:t>
      </w:r>
    </w:p>
    <w:p w:rsidR="001D251D" w:rsidRPr="00DB6140" w:rsidRDefault="006D4349" w:rsidP="002A5154">
      <w:pPr>
        <w:spacing w:after="0" w:line="240" w:lineRule="auto"/>
        <w:ind w:left="-142" w:right="-567"/>
        <w:jc w:val="both"/>
        <w:rPr>
          <w:rFonts w:ascii="Times New Roman" w:hAnsi="Times New Roman"/>
        </w:rPr>
      </w:pPr>
      <w:r w:rsidRPr="00DB6140">
        <w:rPr>
          <w:rFonts w:ascii="Times New Roman" w:hAnsi="Times New Roman"/>
        </w:rPr>
        <w:t>………………………………………</w:t>
      </w:r>
      <w:r w:rsidR="0030185D" w:rsidRPr="00DB6140">
        <w:rPr>
          <w:rFonts w:ascii="Times New Roman" w:hAnsi="Times New Roman"/>
        </w:rPr>
        <w:t xml:space="preserve"> z siedzibą w </w:t>
      </w:r>
      <w:r w:rsidR="0009538E" w:rsidRPr="00DB6140">
        <w:rPr>
          <w:rFonts w:ascii="Times New Roman" w:hAnsi="Times New Roman"/>
        </w:rPr>
        <w:t>……………………………..</w:t>
      </w:r>
      <w:r w:rsidR="0030185D" w:rsidRPr="00DB6140">
        <w:rPr>
          <w:rFonts w:ascii="Times New Roman" w:hAnsi="Times New Roman"/>
        </w:rPr>
        <w:t xml:space="preserve"> </w:t>
      </w:r>
      <w:r w:rsidR="001D251D" w:rsidRPr="00DB6140">
        <w:rPr>
          <w:rFonts w:ascii="Times New Roman" w:hAnsi="Times New Roman"/>
        </w:rPr>
        <w:t>prowadząc</w:t>
      </w:r>
      <w:r w:rsidR="0030185D" w:rsidRPr="00DB6140">
        <w:rPr>
          <w:rFonts w:ascii="Times New Roman" w:hAnsi="Times New Roman"/>
        </w:rPr>
        <w:t>ą</w:t>
      </w:r>
      <w:r w:rsidR="001D251D" w:rsidRPr="00DB6140">
        <w:rPr>
          <w:rFonts w:ascii="Times New Roman" w:hAnsi="Times New Roman"/>
        </w:rPr>
        <w:t xml:space="preserve"> działalność gospodarczą na podstawie </w:t>
      </w:r>
      <w:r w:rsidRPr="00DB6140">
        <w:rPr>
          <w:rFonts w:ascii="Times New Roman" w:hAnsi="Times New Roman"/>
        </w:rPr>
        <w:t>…………………………………….</w:t>
      </w:r>
      <w:r w:rsidR="0030185D" w:rsidRPr="00DB6140">
        <w:rPr>
          <w:rFonts w:ascii="Times New Roman" w:hAnsi="Times New Roman"/>
        </w:rPr>
        <w:t xml:space="preserve">, </w:t>
      </w:r>
      <w:r w:rsidR="001D251D" w:rsidRPr="00DB6140">
        <w:rPr>
          <w:rFonts w:ascii="Times New Roman" w:hAnsi="Times New Roman"/>
        </w:rPr>
        <w:t xml:space="preserve"> NIP: </w:t>
      </w:r>
      <w:r w:rsidR="0030185D" w:rsidRPr="00DB6140">
        <w:rPr>
          <w:rFonts w:ascii="Times New Roman" w:hAnsi="Times New Roman"/>
        </w:rPr>
        <w:t>………………</w:t>
      </w:r>
      <w:r w:rsidR="001D251D" w:rsidRPr="00DB6140">
        <w:rPr>
          <w:rFonts w:ascii="Times New Roman" w:hAnsi="Times New Roman"/>
        </w:rPr>
        <w:t xml:space="preserve">, </w:t>
      </w:r>
    </w:p>
    <w:p w:rsidR="001D251D" w:rsidRPr="00DB6140" w:rsidRDefault="001D251D" w:rsidP="002A5154">
      <w:pPr>
        <w:spacing w:after="0" w:line="240" w:lineRule="auto"/>
        <w:ind w:left="-142" w:right="-567"/>
        <w:jc w:val="both"/>
        <w:rPr>
          <w:rFonts w:ascii="Times New Roman" w:hAnsi="Times New Roman"/>
        </w:rPr>
      </w:pPr>
      <w:r w:rsidRPr="00DB6140">
        <w:rPr>
          <w:rFonts w:ascii="Times New Roman" w:hAnsi="Times New Roman"/>
        </w:rPr>
        <w:t xml:space="preserve">zwanym dalej </w:t>
      </w:r>
      <w:r w:rsidRPr="00DB6140">
        <w:rPr>
          <w:rFonts w:ascii="Times New Roman" w:hAnsi="Times New Roman"/>
          <w:b/>
        </w:rPr>
        <w:t>„Wykonawcą”</w:t>
      </w:r>
    </w:p>
    <w:p w:rsidR="00A73731" w:rsidRPr="00DB6140" w:rsidRDefault="00A73731" w:rsidP="002A5154">
      <w:pPr>
        <w:spacing w:after="0" w:line="240" w:lineRule="auto"/>
        <w:ind w:left="-142" w:right="-567"/>
        <w:jc w:val="both"/>
        <w:rPr>
          <w:rFonts w:ascii="Times New Roman" w:hAnsi="Times New Roman"/>
          <w:color w:val="000000"/>
        </w:rPr>
      </w:pPr>
    </w:p>
    <w:p w:rsidR="00842AA2" w:rsidRPr="00DB6140" w:rsidRDefault="006B731A" w:rsidP="002A5154">
      <w:pPr>
        <w:spacing w:line="240" w:lineRule="auto"/>
        <w:ind w:left="-142" w:right="-567"/>
        <w:jc w:val="both"/>
        <w:rPr>
          <w:rFonts w:ascii="Times New Roman" w:hAnsi="Times New Roman" w:cs="Times New Roman"/>
        </w:rPr>
      </w:pPr>
      <w:r w:rsidRPr="00DB6140">
        <w:rPr>
          <w:rFonts w:ascii="Times New Roman" w:hAnsi="Times New Roman" w:cs="Times New Roman"/>
        </w:rPr>
        <w:t xml:space="preserve">Niniejszą umowę zawarto na podstawie art. 2 ust. 1 pkt 1 ustawy z dnia </w:t>
      </w:r>
      <w:r w:rsidR="00634BBC" w:rsidRPr="00DB6140">
        <w:rPr>
          <w:rFonts w:ascii="Times New Roman" w:hAnsi="Times New Roman" w:cs="Times New Roman"/>
        </w:rPr>
        <w:t xml:space="preserve">11 września 2019 r.  – Prawo zamówień publicznych </w:t>
      </w:r>
      <w:r w:rsidR="00634BBC" w:rsidRPr="00DB6140">
        <w:rPr>
          <w:rFonts w:ascii="Times New Roman" w:eastAsia="Calibri" w:hAnsi="Times New Roman" w:cs="Times New Roman"/>
        </w:rPr>
        <w:t>(</w:t>
      </w:r>
      <w:proofErr w:type="spellStart"/>
      <w:r w:rsidR="00634BBC" w:rsidRPr="00DB6140">
        <w:rPr>
          <w:rFonts w:ascii="Times New Roman" w:eastAsia="Calibri" w:hAnsi="Times New Roman" w:cs="Times New Roman"/>
        </w:rPr>
        <w:t>t.j</w:t>
      </w:r>
      <w:proofErr w:type="spellEnd"/>
      <w:r w:rsidR="00634BBC" w:rsidRPr="00DB6140">
        <w:rPr>
          <w:rFonts w:ascii="Times New Roman" w:eastAsia="Calibri" w:hAnsi="Times New Roman" w:cs="Times New Roman"/>
        </w:rPr>
        <w:t>. Dz.U. z 202</w:t>
      </w:r>
      <w:r w:rsidR="00377B7C" w:rsidRPr="00DB6140">
        <w:rPr>
          <w:rFonts w:ascii="Times New Roman" w:eastAsia="Calibri" w:hAnsi="Times New Roman" w:cs="Times New Roman"/>
        </w:rPr>
        <w:t>2 r. poz. 1710</w:t>
      </w:r>
      <w:r w:rsidR="00C52B8D">
        <w:rPr>
          <w:rFonts w:ascii="Times New Roman" w:eastAsia="Calibri" w:hAnsi="Times New Roman" w:cs="Times New Roman"/>
        </w:rPr>
        <w:t xml:space="preserve"> ze zm.</w:t>
      </w:r>
      <w:r w:rsidR="00634BBC" w:rsidRPr="00DB6140">
        <w:rPr>
          <w:rFonts w:ascii="Times New Roman" w:eastAsia="Calibri" w:hAnsi="Times New Roman" w:cs="Times New Roman"/>
        </w:rPr>
        <w:t xml:space="preserve"> </w:t>
      </w:r>
      <w:r w:rsidR="00634BBC" w:rsidRPr="00DB6140">
        <w:rPr>
          <w:rFonts w:ascii="Times New Roman" w:hAnsi="Times New Roman" w:cs="Times New Roman"/>
        </w:rPr>
        <w:t>)</w:t>
      </w:r>
      <w:r w:rsidRPr="00DB6140">
        <w:rPr>
          <w:rFonts w:ascii="Times New Roman" w:hAnsi="Times New Roman" w:cs="Times New Roman"/>
        </w:rPr>
        <w:t xml:space="preserve">, na podstawie </w:t>
      </w:r>
      <w:r w:rsidR="00C52B8D">
        <w:rPr>
          <w:rFonts w:ascii="Times New Roman" w:hAnsi="Times New Roman" w:cs="Times New Roman"/>
        </w:rPr>
        <w:t>Wytycznych Ministra</w:t>
      </w:r>
      <w:r w:rsidR="008B37B5">
        <w:rPr>
          <w:rFonts w:ascii="Times New Roman" w:hAnsi="Times New Roman" w:cs="Times New Roman"/>
        </w:rPr>
        <w:t xml:space="preserve"> Finansów,</w:t>
      </w:r>
      <w:r w:rsidR="00C52B8D">
        <w:rPr>
          <w:rFonts w:ascii="Times New Roman" w:hAnsi="Times New Roman" w:cs="Times New Roman"/>
        </w:rPr>
        <w:t xml:space="preserve"> Funduszy i Polityki Regionalnej dotyczących kwalifikowalności wydatków na lata 20</w:t>
      </w:r>
      <w:r w:rsidR="008B37B5">
        <w:rPr>
          <w:rFonts w:ascii="Times New Roman" w:hAnsi="Times New Roman" w:cs="Times New Roman"/>
        </w:rPr>
        <w:t>14</w:t>
      </w:r>
      <w:r w:rsidR="00C52B8D">
        <w:rPr>
          <w:rFonts w:ascii="Times New Roman" w:hAnsi="Times New Roman" w:cs="Times New Roman"/>
        </w:rPr>
        <w:t>-202</w:t>
      </w:r>
      <w:r w:rsidR="008B37B5">
        <w:rPr>
          <w:rFonts w:ascii="Times New Roman" w:hAnsi="Times New Roman" w:cs="Times New Roman"/>
        </w:rPr>
        <w:t>0</w:t>
      </w:r>
      <w:r w:rsidRPr="00DB6140">
        <w:rPr>
          <w:rFonts w:ascii="Times New Roman" w:hAnsi="Times New Roman" w:cs="Times New Roman"/>
        </w:rPr>
        <w:t xml:space="preserve"> – z uwagi na fakt, że wartość zamówienia jest mniejsza od 130 tys. zł netto.</w:t>
      </w:r>
    </w:p>
    <w:p w:rsidR="00B70A88" w:rsidRPr="00DB6140" w:rsidRDefault="00B70A88" w:rsidP="002A5154">
      <w:pPr>
        <w:pStyle w:val="Standard"/>
        <w:spacing w:after="0" w:line="240" w:lineRule="auto"/>
        <w:ind w:left="-142" w:right="-567"/>
        <w:jc w:val="center"/>
        <w:rPr>
          <w:sz w:val="22"/>
          <w:szCs w:val="22"/>
        </w:rPr>
      </w:pPr>
      <w:r w:rsidRPr="00DB6140">
        <w:rPr>
          <w:b/>
          <w:sz w:val="22"/>
          <w:szCs w:val="22"/>
        </w:rPr>
        <w:t>§ 1</w:t>
      </w:r>
    </w:p>
    <w:p w:rsidR="00B70A88" w:rsidRPr="00DB6140" w:rsidRDefault="00B70A88" w:rsidP="002A5154">
      <w:pPr>
        <w:pStyle w:val="Standard"/>
        <w:spacing w:after="0" w:line="240" w:lineRule="auto"/>
        <w:ind w:left="-142" w:right="-567"/>
        <w:jc w:val="center"/>
        <w:rPr>
          <w:sz w:val="22"/>
          <w:szCs w:val="22"/>
        </w:rPr>
      </w:pPr>
      <w:r w:rsidRPr="00DB6140">
        <w:rPr>
          <w:b/>
          <w:sz w:val="22"/>
          <w:szCs w:val="22"/>
        </w:rPr>
        <w:t>Postanowienia ogólne</w:t>
      </w:r>
    </w:p>
    <w:p w:rsidR="000B5101" w:rsidRDefault="00EA3F80" w:rsidP="002A5154">
      <w:pPr>
        <w:spacing w:after="0" w:line="240" w:lineRule="auto"/>
        <w:ind w:left="-142" w:right="-567"/>
        <w:jc w:val="both"/>
        <w:rPr>
          <w:rFonts w:ascii="Times New Roman" w:hAnsi="Times New Roman"/>
        </w:rPr>
      </w:pPr>
      <w:r w:rsidRPr="00DB6140">
        <w:rPr>
          <w:rFonts w:ascii="Times New Roman" w:hAnsi="Times New Roman"/>
        </w:rPr>
        <w:t xml:space="preserve">1. </w:t>
      </w:r>
      <w:r w:rsidR="00B70A88" w:rsidRPr="00DB6140">
        <w:rPr>
          <w:rFonts w:ascii="Times New Roman" w:hAnsi="Times New Roman"/>
        </w:rPr>
        <w:t xml:space="preserve">Zamawiający zleca, a Wykonawca zobowiązuje się do wykonania  </w:t>
      </w:r>
      <w:r w:rsidR="00201ED3" w:rsidRPr="00DB6140">
        <w:rPr>
          <w:rFonts w:ascii="Times New Roman" w:hAnsi="Times New Roman"/>
        </w:rPr>
        <w:t xml:space="preserve">wszystkich niezbędnych </w:t>
      </w:r>
      <w:r w:rsidR="000B0E64" w:rsidRPr="00DB6140">
        <w:rPr>
          <w:rFonts w:ascii="Times New Roman" w:hAnsi="Times New Roman"/>
        </w:rPr>
        <w:t>prac</w:t>
      </w:r>
      <w:r w:rsidR="00B70A88" w:rsidRPr="00DB6140">
        <w:rPr>
          <w:rFonts w:ascii="Times New Roman" w:hAnsi="Times New Roman"/>
        </w:rPr>
        <w:t xml:space="preserve"> </w:t>
      </w:r>
      <w:r w:rsidR="006B731A" w:rsidRPr="00DB6140">
        <w:rPr>
          <w:rFonts w:ascii="Times New Roman" w:hAnsi="Times New Roman"/>
        </w:rPr>
        <w:t>w</w:t>
      </w:r>
      <w:r w:rsidR="0030185D" w:rsidRPr="00DB6140">
        <w:rPr>
          <w:rFonts w:ascii="Times New Roman" w:hAnsi="Times New Roman"/>
        </w:rPr>
        <w:t xml:space="preserve"> </w:t>
      </w:r>
      <w:r w:rsidR="00C52B8D">
        <w:rPr>
          <w:rFonts w:ascii="Times New Roman" w:hAnsi="Times New Roman"/>
        </w:rPr>
        <w:t xml:space="preserve"> mieszkaniu d</w:t>
      </w:r>
      <w:r w:rsidR="00DF248A">
        <w:rPr>
          <w:rFonts w:ascii="Times New Roman" w:hAnsi="Times New Roman"/>
        </w:rPr>
        <w:t>la rodziny zawodowej z pieczy zastępczej w Opolu p</w:t>
      </w:r>
      <w:r w:rsidR="00020AE9">
        <w:rPr>
          <w:rFonts w:ascii="Times New Roman" w:hAnsi="Times New Roman"/>
        </w:rPr>
        <w:t>rzy ul. Jagiellonów 45</w:t>
      </w:r>
      <w:r w:rsidR="000B5101" w:rsidRPr="00DB6140">
        <w:rPr>
          <w:rFonts w:ascii="Times New Roman" w:hAnsi="Times New Roman"/>
        </w:rPr>
        <w:t xml:space="preserve">, </w:t>
      </w:r>
      <w:r w:rsidR="005C566F" w:rsidRPr="00DB6140">
        <w:rPr>
          <w:rFonts w:ascii="Times New Roman" w:hAnsi="Times New Roman"/>
        </w:rPr>
        <w:t>polegających na</w:t>
      </w:r>
      <w:r w:rsidR="00DF248A">
        <w:rPr>
          <w:rFonts w:ascii="Times New Roman" w:hAnsi="Times New Roman"/>
        </w:rPr>
        <w:t>:</w:t>
      </w:r>
      <w:r w:rsidR="003A21CC" w:rsidRPr="00DB6140">
        <w:rPr>
          <w:rFonts w:ascii="Times New Roman" w:hAnsi="Times New Roman"/>
        </w:rPr>
        <w:t xml:space="preserve"> </w:t>
      </w:r>
      <w:r w:rsidR="00DF248A">
        <w:rPr>
          <w:rFonts w:ascii="Times New Roman" w:hAnsi="Times New Roman"/>
        </w:rPr>
        <w:t>……………………………………………………………………………………………………………………….</w:t>
      </w:r>
      <w:r w:rsidR="00020AE9">
        <w:rPr>
          <w:rFonts w:ascii="Times New Roman" w:hAnsi="Times New Roman"/>
        </w:rPr>
        <w:t>,</w:t>
      </w:r>
    </w:p>
    <w:p w:rsidR="00DF248A" w:rsidRPr="00DF248A" w:rsidRDefault="00020AE9" w:rsidP="00DF248A">
      <w:pPr>
        <w:pStyle w:val="Standard"/>
        <w:spacing w:after="0" w:line="240" w:lineRule="auto"/>
        <w:ind w:left="-142" w:right="-568"/>
        <w:jc w:val="both"/>
      </w:pPr>
      <w:r>
        <w:rPr>
          <w:sz w:val="22"/>
          <w:szCs w:val="22"/>
        </w:rPr>
        <w:t>w</w:t>
      </w:r>
      <w:r w:rsidR="00DF248A">
        <w:rPr>
          <w:sz w:val="22"/>
          <w:szCs w:val="22"/>
        </w:rPr>
        <w:t xml:space="preserve"> ramach </w:t>
      </w:r>
      <w:r w:rsidR="00DF248A" w:rsidRPr="00DF248A">
        <w:rPr>
          <w:sz w:val="22"/>
          <w:szCs w:val="22"/>
        </w:rPr>
        <w:t xml:space="preserve">projektu pt. </w:t>
      </w:r>
      <w:r w:rsidR="00DF248A" w:rsidRPr="00DF248A">
        <w:rPr>
          <w:rFonts w:eastAsia="Calibri"/>
          <w:b/>
          <w:sz w:val="22"/>
          <w:szCs w:val="22"/>
        </w:rPr>
        <w:t>"Wsparcie Miasta Opola na rzecz obywateli z Ukrainy w</w:t>
      </w:r>
      <w:r w:rsidR="00DF248A">
        <w:rPr>
          <w:rFonts w:eastAsia="Calibri"/>
          <w:b/>
          <w:sz w:val="22"/>
          <w:szCs w:val="22"/>
        </w:rPr>
        <w:t xml:space="preserve"> </w:t>
      </w:r>
      <w:r w:rsidR="00DF248A" w:rsidRPr="00DF248A">
        <w:rPr>
          <w:rFonts w:eastAsia="Calibri"/>
          <w:b/>
          <w:sz w:val="22"/>
          <w:szCs w:val="22"/>
        </w:rPr>
        <w:t xml:space="preserve"> związku z konfliktem zbrojnym", nr projektu RPOP.14.01.00-16-0001/22 </w:t>
      </w:r>
      <w:r w:rsidR="00DF248A" w:rsidRPr="00DF248A">
        <w:rPr>
          <w:sz w:val="22"/>
          <w:szCs w:val="22"/>
        </w:rPr>
        <w:t>realizowanym przez Miasto Opole  z OP XIV. WSPARCIE OSÓB UCIEKAJĄCYCH Z UKRAINY W WYNIKU DZIAŁAŃ ZBROJNYCH PROWADZONYCH NA TERENIE TEGO KRAJU dofinansowanego przez Unię Europejską ze środków Europejskiego Funduszu Rozwoju Regionalnego w ramach Regionalnego Programu Operacyjnego Województwa Opolskiego na lata 2014–2020.</w:t>
      </w:r>
    </w:p>
    <w:p w:rsidR="00752F65" w:rsidRPr="00DB6140" w:rsidRDefault="00B70A88" w:rsidP="002A5154">
      <w:pPr>
        <w:spacing w:after="0" w:line="240" w:lineRule="auto"/>
        <w:ind w:left="-142" w:right="-567"/>
        <w:jc w:val="both"/>
        <w:rPr>
          <w:rFonts w:ascii="Times New Roman" w:hAnsi="Times New Roman" w:cs="Times New Roman"/>
        </w:rPr>
      </w:pPr>
      <w:r w:rsidRPr="00DB6140">
        <w:rPr>
          <w:rFonts w:ascii="Times New Roman" w:hAnsi="Times New Roman" w:cs="Times New Roman"/>
        </w:rPr>
        <w:t>2. Szczegółowy zakres rzeczowy objęty umową określa</w:t>
      </w:r>
      <w:r w:rsidR="00680E84" w:rsidRPr="00DB6140">
        <w:rPr>
          <w:rFonts w:ascii="Times New Roman" w:hAnsi="Times New Roman" w:cs="Times New Roman"/>
        </w:rPr>
        <w:t xml:space="preserve"> przedmiar prac oraz o</w:t>
      </w:r>
      <w:r w:rsidR="00342689" w:rsidRPr="00DB6140">
        <w:rPr>
          <w:rFonts w:ascii="Times New Roman" w:hAnsi="Times New Roman" w:cs="Times New Roman"/>
        </w:rPr>
        <w:t>ferta</w:t>
      </w:r>
      <w:r w:rsidR="001D251D" w:rsidRPr="00DB6140">
        <w:rPr>
          <w:rFonts w:ascii="Times New Roman" w:hAnsi="Times New Roman" w:cs="Times New Roman"/>
        </w:rPr>
        <w:t xml:space="preserve"> </w:t>
      </w:r>
      <w:r w:rsidR="002A06B5" w:rsidRPr="00DB6140">
        <w:rPr>
          <w:rFonts w:ascii="Times New Roman" w:hAnsi="Times New Roman" w:cs="Times New Roman"/>
        </w:rPr>
        <w:t xml:space="preserve">Wykonawcy </w:t>
      </w:r>
      <w:r w:rsidR="00EA3F80" w:rsidRPr="00DB6140">
        <w:rPr>
          <w:rFonts w:ascii="Times New Roman" w:hAnsi="Times New Roman" w:cs="Times New Roman"/>
        </w:rPr>
        <w:t>stanowiąc</w:t>
      </w:r>
      <w:r w:rsidR="0009538E" w:rsidRPr="00DB6140">
        <w:rPr>
          <w:rFonts w:ascii="Times New Roman" w:hAnsi="Times New Roman" w:cs="Times New Roman"/>
        </w:rPr>
        <w:t>e</w:t>
      </w:r>
      <w:r w:rsidR="00EA3F80" w:rsidRPr="00DB6140">
        <w:rPr>
          <w:rFonts w:ascii="Times New Roman" w:hAnsi="Times New Roman" w:cs="Times New Roman"/>
        </w:rPr>
        <w:t xml:space="preserve"> integraln</w:t>
      </w:r>
      <w:r w:rsidR="0009538E" w:rsidRPr="00DB6140">
        <w:rPr>
          <w:rFonts w:ascii="Times New Roman" w:hAnsi="Times New Roman" w:cs="Times New Roman"/>
        </w:rPr>
        <w:t>e</w:t>
      </w:r>
      <w:r w:rsidR="00EA3F80" w:rsidRPr="00DB6140">
        <w:rPr>
          <w:rFonts w:ascii="Times New Roman" w:hAnsi="Times New Roman" w:cs="Times New Roman"/>
        </w:rPr>
        <w:t xml:space="preserve"> część umowy.</w:t>
      </w:r>
    </w:p>
    <w:p w:rsidR="00342689" w:rsidRPr="00DB6140" w:rsidRDefault="00752F65" w:rsidP="002A5154">
      <w:pPr>
        <w:pStyle w:val="Akapitzlist"/>
        <w:tabs>
          <w:tab w:val="left" w:pos="-284"/>
          <w:tab w:val="left" w:pos="0"/>
          <w:tab w:val="left" w:pos="567"/>
          <w:tab w:val="left" w:pos="8080"/>
        </w:tabs>
        <w:spacing w:after="0" w:line="240" w:lineRule="auto"/>
        <w:ind w:left="-142" w:right="-567"/>
        <w:jc w:val="both"/>
        <w:rPr>
          <w:sz w:val="22"/>
          <w:szCs w:val="22"/>
        </w:rPr>
      </w:pPr>
      <w:r w:rsidRPr="00DB6140">
        <w:rPr>
          <w:sz w:val="22"/>
          <w:szCs w:val="22"/>
        </w:rPr>
        <w:t xml:space="preserve">3. </w:t>
      </w:r>
      <w:r w:rsidR="00B70A88" w:rsidRPr="00DB6140">
        <w:rPr>
          <w:sz w:val="22"/>
          <w:szCs w:val="22"/>
        </w:rPr>
        <w:t xml:space="preserve">Przedmiot umowy wykonany zostanie w całości z materiałów i za pomocą sprzętu </w:t>
      </w:r>
      <w:r w:rsidR="00C561A2" w:rsidRPr="00DB6140">
        <w:rPr>
          <w:sz w:val="22"/>
          <w:szCs w:val="22"/>
        </w:rPr>
        <w:t xml:space="preserve">i osób </w:t>
      </w:r>
      <w:r w:rsidR="00B70A88" w:rsidRPr="00DB6140">
        <w:rPr>
          <w:sz w:val="22"/>
          <w:szCs w:val="22"/>
        </w:rPr>
        <w:t>dostarczonych przez Wykonawcę.</w:t>
      </w:r>
    </w:p>
    <w:p w:rsidR="00EF34A2" w:rsidRPr="00DB6140" w:rsidRDefault="00EF34A2" w:rsidP="002A5154">
      <w:pPr>
        <w:widowControl w:val="0"/>
        <w:suppressAutoHyphens/>
        <w:autoSpaceDN w:val="0"/>
        <w:spacing w:after="0" w:line="240" w:lineRule="auto"/>
        <w:ind w:left="-142" w:right="-568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DB6140">
        <w:rPr>
          <w:rFonts w:ascii="Times New Roman" w:hAnsi="Times New Roman" w:cs="Times New Roman"/>
        </w:rPr>
        <w:t xml:space="preserve">4. Najpóźniej w dniu podpisania </w:t>
      </w:r>
      <w:r w:rsidRPr="00DB6140">
        <w:rPr>
          <w:rFonts w:ascii="Times New Roman" w:eastAsia="Times New Roman" w:hAnsi="Times New Roman" w:cs="Times New Roman"/>
          <w:color w:val="000000"/>
        </w:rPr>
        <w:t xml:space="preserve">Umowy, Wykonawca przedłoży </w:t>
      </w:r>
      <w:r w:rsidRPr="00DB6140">
        <w:rPr>
          <w:rFonts w:ascii="Times New Roman" w:hAnsi="Times New Roman" w:cs="Times New Roman"/>
          <w:color w:val="000000"/>
        </w:rPr>
        <w:t>Inspektorowi nadzoru Zamawiającego</w:t>
      </w:r>
      <w:r w:rsidRPr="00DB6140">
        <w:rPr>
          <w:rFonts w:ascii="Times New Roman" w:eastAsia="Times New Roman" w:hAnsi="Times New Roman" w:cs="Times New Roman"/>
          <w:color w:val="000000"/>
        </w:rPr>
        <w:t xml:space="preserve"> oraz Zamawiającemu do akceptacji Kosztorys </w:t>
      </w:r>
      <w:r w:rsidRPr="00DB6140">
        <w:rPr>
          <w:rFonts w:ascii="Times New Roman" w:eastAsia="Times New Roman" w:hAnsi="Times New Roman" w:cs="Times New Roman"/>
          <w:iCs/>
          <w:color w:val="000000"/>
        </w:rPr>
        <w:t xml:space="preserve">na podstawie, którego wyliczył cenę wskazaną w ofercie </w:t>
      </w:r>
      <w:r w:rsidRPr="00DB6140">
        <w:rPr>
          <w:rFonts w:ascii="Times New Roman" w:eastAsia="Times New Roman" w:hAnsi="Times New Roman" w:cs="Times New Roman"/>
          <w:color w:val="000000"/>
        </w:rPr>
        <w:t xml:space="preserve">sporządzony metodą szczegółową </w:t>
      </w:r>
      <w:r w:rsidRPr="00DB6140">
        <w:rPr>
          <w:rFonts w:ascii="Times New Roman" w:eastAsia="Times New Roman" w:hAnsi="Times New Roman" w:cs="Times New Roman"/>
          <w:iCs/>
          <w:color w:val="000000"/>
        </w:rPr>
        <w:t xml:space="preserve">zgodnie z powszechnie obowiązującymi zasadami kosztorysowania robót budowlanych oraz </w:t>
      </w:r>
      <w:r w:rsidRPr="00DB6140">
        <w:rPr>
          <w:rFonts w:ascii="Times New Roman" w:eastAsia="Times New Roman" w:hAnsi="Times New Roman" w:cs="Times New Roman"/>
          <w:color w:val="000000"/>
        </w:rPr>
        <w:t xml:space="preserve">zgodnie ze stosownymi zapisami </w:t>
      </w:r>
      <w:r w:rsidR="00DF248A">
        <w:rPr>
          <w:rFonts w:ascii="Times New Roman" w:eastAsia="Times New Roman" w:hAnsi="Times New Roman" w:cs="Times New Roman"/>
          <w:color w:val="000000"/>
        </w:rPr>
        <w:t>zaproszenia do składania ofert</w:t>
      </w:r>
      <w:r w:rsidRPr="00DB6140">
        <w:rPr>
          <w:rFonts w:ascii="Times New Roman" w:eastAsia="Times New Roman" w:hAnsi="Times New Roman" w:cs="Times New Roman"/>
          <w:iCs/>
          <w:color w:val="000000"/>
        </w:rPr>
        <w:t xml:space="preserve">, </w:t>
      </w:r>
      <w:r w:rsidRPr="00DB6140">
        <w:rPr>
          <w:rFonts w:ascii="Times New Roman" w:eastAsia="Times New Roman" w:hAnsi="Times New Roman" w:cs="Times New Roman"/>
          <w:color w:val="000000"/>
        </w:rPr>
        <w:t xml:space="preserve">w układzie udostępnionych przedmiarów robót wraz z możliwością dopisania brakujących pozycji oraz </w:t>
      </w:r>
      <w:r w:rsidRPr="00DB6140">
        <w:rPr>
          <w:rFonts w:ascii="Times New Roman" w:eastAsia="Times New Roman" w:hAnsi="Times New Roman" w:cs="Times New Roman"/>
          <w:iCs/>
          <w:color w:val="000000"/>
        </w:rPr>
        <w:t>z uwzględnieniem czynników cenotwórczych dla każdej branży</w:t>
      </w:r>
      <w:r w:rsidRPr="00DB6140">
        <w:rPr>
          <w:rFonts w:ascii="Times New Roman" w:eastAsia="Times New Roman" w:hAnsi="Times New Roman" w:cs="Times New Roman"/>
          <w:color w:val="000000"/>
        </w:rPr>
        <w:t>, zwany dalej w treści Umowy „Kosztorysem Szczegółowym”.</w:t>
      </w:r>
    </w:p>
    <w:p w:rsidR="00EF34A2" w:rsidRPr="00DB6140" w:rsidRDefault="00EF34A2" w:rsidP="002A5154">
      <w:pPr>
        <w:pStyle w:val="Akapitzlist"/>
        <w:tabs>
          <w:tab w:val="left" w:pos="-284"/>
          <w:tab w:val="left" w:pos="0"/>
          <w:tab w:val="left" w:pos="567"/>
          <w:tab w:val="left" w:pos="8080"/>
        </w:tabs>
        <w:spacing w:after="0" w:line="240" w:lineRule="auto"/>
        <w:ind w:left="-142" w:right="-567"/>
        <w:jc w:val="both"/>
        <w:rPr>
          <w:sz w:val="22"/>
          <w:szCs w:val="22"/>
        </w:rPr>
      </w:pPr>
    </w:p>
    <w:p w:rsidR="00B70A88" w:rsidRPr="00DB6140" w:rsidRDefault="00B70A88" w:rsidP="002A5154">
      <w:pPr>
        <w:pStyle w:val="Standard"/>
        <w:spacing w:after="0" w:line="240" w:lineRule="auto"/>
        <w:ind w:left="-142" w:right="-567"/>
        <w:jc w:val="center"/>
        <w:rPr>
          <w:sz w:val="22"/>
          <w:szCs w:val="22"/>
        </w:rPr>
      </w:pPr>
      <w:r w:rsidRPr="00DB6140">
        <w:rPr>
          <w:b/>
          <w:sz w:val="22"/>
          <w:szCs w:val="22"/>
        </w:rPr>
        <w:t>§ 2</w:t>
      </w:r>
    </w:p>
    <w:p w:rsidR="00B70A88" w:rsidRPr="00DB6140" w:rsidRDefault="00B70A88" w:rsidP="002A5154">
      <w:pPr>
        <w:pStyle w:val="Standard"/>
        <w:spacing w:after="0" w:line="240" w:lineRule="auto"/>
        <w:ind w:left="-142" w:right="-567"/>
        <w:jc w:val="center"/>
        <w:rPr>
          <w:sz w:val="22"/>
          <w:szCs w:val="22"/>
        </w:rPr>
      </w:pPr>
      <w:r w:rsidRPr="00DB6140">
        <w:rPr>
          <w:b/>
          <w:sz w:val="22"/>
          <w:szCs w:val="22"/>
        </w:rPr>
        <w:t>Terminy realizacji umowy</w:t>
      </w:r>
    </w:p>
    <w:p w:rsidR="00B70A88" w:rsidRPr="00DB6140" w:rsidRDefault="00752F65" w:rsidP="002A5154">
      <w:pPr>
        <w:pStyle w:val="Akapitzlist"/>
        <w:suppressAutoHyphens w:val="0"/>
        <w:spacing w:after="0" w:line="240" w:lineRule="auto"/>
        <w:ind w:left="-142" w:right="-567"/>
        <w:jc w:val="both"/>
        <w:rPr>
          <w:sz w:val="22"/>
          <w:szCs w:val="22"/>
        </w:rPr>
      </w:pPr>
      <w:r w:rsidRPr="00DB6140">
        <w:rPr>
          <w:sz w:val="22"/>
          <w:szCs w:val="22"/>
        </w:rPr>
        <w:t xml:space="preserve">1. </w:t>
      </w:r>
      <w:r w:rsidR="00B70A88" w:rsidRPr="00DB6140">
        <w:rPr>
          <w:sz w:val="22"/>
          <w:szCs w:val="22"/>
        </w:rPr>
        <w:t>Termin rozpoczęcia wykonania przedmiotu umowy ustala się na dzień podpisania Umowy.</w:t>
      </w:r>
    </w:p>
    <w:p w:rsidR="00B70A88" w:rsidRPr="00DB6140" w:rsidRDefault="00752F65" w:rsidP="00DB6140">
      <w:pPr>
        <w:pStyle w:val="Akapitzlist"/>
        <w:suppressAutoHyphens w:val="0"/>
        <w:spacing w:after="0" w:line="240" w:lineRule="auto"/>
        <w:ind w:left="-142" w:right="-567"/>
        <w:jc w:val="both"/>
        <w:rPr>
          <w:sz w:val="22"/>
          <w:szCs w:val="22"/>
        </w:rPr>
      </w:pPr>
      <w:r w:rsidRPr="00DB6140">
        <w:rPr>
          <w:sz w:val="22"/>
          <w:szCs w:val="22"/>
        </w:rPr>
        <w:t xml:space="preserve">2. </w:t>
      </w:r>
      <w:r w:rsidR="00B70A88" w:rsidRPr="00DB6140">
        <w:rPr>
          <w:sz w:val="22"/>
          <w:szCs w:val="22"/>
        </w:rPr>
        <w:t>Termin zakończ</w:t>
      </w:r>
      <w:r w:rsidR="00DB6140">
        <w:rPr>
          <w:sz w:val="22"/>
          <w:szCs w:val="22"/>
        </w:rPr>
        <w:t xml:space="preserve">enia wykonania przedmiotu umowy </w:t>
      </w:r>
      <w:r w:rsidR="00DB6140" w:rsidRPr="00DF248A">
        <w:rPr>
          <w:b/>
          <w:sz w:val="22"/>
          <w:szCs w:val="22"/>
        </w:rPr>
        <w:t xml:space="preserve">– </w:t>
      </w:r>
      <w:r w:rsidR="00B70A88" w:rsidRPr="00DF248A">
        <w:rPr>
          <w:b/>
          <w:sz w:val="22"/>
          <w:szCs w:val="22"/>
        </w:rPr>
        <w:t xml:space="preserve"> </w:t>
      </w:r>
      <w:r w:rsidR="00DB6140" w:rsidRPr="00DF248A">
        <w:rPr>
          <w:b/>
          <w:sz w:val="22"/>
          <w:szCs w:val="22"/>
        </w:rPr>
        <w:t xml:space="preserve"> </w:t>
      </w:r>
      <w:r w:rsidR="001709B0">
        <w:rPr>
          <w:b/>
          <w:sz w:val="22"/>
          <w:szCs w:val="22"/>
        </w:rPr>
        <w:t>……….</w:t>
      </w:r>
      <w:r w:rsidR="00DB6140" w:rsidRPr="00DB6140">
        <w:rPr>
          <w:b/>
          <w:sz w:val="22"/>
          <w:szCs w:val="22"/>
        </w:rPr>
        <w:t xml:space="preserve"> dni od dnia zawarcia umowy</w:t>
      </w:r>
      <w:r w:rsidR="009C1F9E" w:rsidRPr="00DB6140">
        <w:rPr>
          <w:b/>
          <w:sz w:val="22"/>
          <w:szCs w:val="22"/>
        </w:rPr>
        <w:t>.</w:t>
      </w:r>
    </w:p>
    <w:p w:rsidR="00951065" w:rsidRPr="00DB6140" w:rsidRDefault="00951065" w:rsidP="002A5154">
      <w:pPr>
        <w:spacing w:after="0" w:line="240" w:lineRule="auto"/>
        <w:ind w:left="-142" w:right="-567"/>
        <w:jc w:val="both"/>
      </w:pPr>
    </w:p>
    <w:p w:rsidR="00B70A88" w:rsidRPr="00DB6140" w:rsidRDefault="00B70A88" w:rsidP="002A5154">
      <w:pPr>
        <w:pStyle w:val="Standard"/>
        <w:suppressAutoHyphens w:val="0"/>
        <w:spacing w:after="0" w:line="240" w:lineRule="auto"/>
        <w:ind w:left="-142" w:right="-567"/>
        <w:jc w:val="center"/>
        <w:rPr>
          <w:sz w:val="22"/>
          <w:szCs w:val="22"/>
        </w:rPr>
      </w:pPr>
      <w:r w:rsidRPr="00DB6140">
        <w:rPr>
          <w:b/>
          <w:sz w:val="22"/>
          <w:szCs w:val="22"/>
        </w:rPr>
        <w:t>§ 3</w:t>
      </w:r>
    </w:p>
    <w:p w:rsidR="00B70A88" w:rsidRPr="00DB6140" w:rsidRDefault="00B70A88" w:rsidP="002A5154">
      <w:pPr>
        <w:pStyle w:val="Standard"/>
        <w:spacing w:after="0" w:line="240" w:lineRule="auto"/>
        <w:ind w:left="-142" w:right="-567"/>
        <w:jc w:val="center"/>
        <w:rPr>
          <w:sz w:val="22"/>
          <w:szCs w:val="22"/>
        </w:rPr>
      </w:pPr>
      <w:r w:rsidRPr="00DB6140">
        <w:rPr>
          <w:b/>
          <w:sz w:val="22"/>
          <w:szCs w:val="22"/>
        </w:rPr>
        <w:t>Wynagrodzenie</w:t>
      </w:r>
    </w:p>
    <w:p w:rsidR="00752F65" w:rsidRPr="00DB6140" w:rsidRDefault="00752F65" w:rsidP="002A5154">
      <w:pPr>
        <w:pStyle w:val="Tekstpodstawowy1"/>
        <w:suppressAutoHyphens w:val="0"/>
        <w:spacing w:after="0" w:line="240" w:lineRule="auto"/>
        <w:ind w:left="-142" w:right="-567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DB6140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1. </w:t>
      </w:r>
      <w:r w:rsidR="00B70A88" w:rsidRPr="00DB6140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Całkowite wynagrodzenie </w:t>
      </w:r>
      <w:r w:rsidR="000711F5" w:rsidRPr="00DB6140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należne Wykonawcy </w:t>
      </w:r>
      <w:r w:rsidR="00B70A88" w:rsidRPr="00DB6140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ustalone w przyjętej ofercie za wykonanie przedmiotu umowy określonego w § 1 umowy wynosi </w:t>
      </w:r>
      <w:r w:rsidR="006D4349" w:rsidRPr="00DB6140">
        <w:rPr>
          <w:rFonts w:ascii="Times New Roman" w:hAnsi="Times New Roman" w:cs="Times New Roman"/>
          <w:i w:val="0"/>
          <w:sz w:val="22"/>
          <w:szCs w:val="22"/>
        </w:rPr>
        <w:t>……………..</w:t>
      </w:r>
      <w:r w:rsidR="00A643D6" w:rsidRPr="00DB6140">
        <w:rPr>
          <w:rFonts w:ascii="Times New Roman" w:hAnsi="Times New Roman" w:cs="Times New Roman"/>
          <w:i w:val="0"/>
          <w:sz w:val="22"/>
          <w:szCs w:val="22"/>
        </w:rPr>
        <w:t xml:space="preserve"> </w:t>
      </w:r>
      <w:r w:rsidR="00A73731" w:rsidRPr="00DB6140">
        <w:rPr>
          <w:rFonts w:ascii="Times New Roman" w:hAnsi="Times New Roman" w:cs="Times New Roman"/>
          <w:i w:val="0"/>
          <w:sz w:val="22"/>
          <w:szCs w:val="22"/>
        </w:rPr>
        <w:t xml:space="preserve">zł </w:t>
      </w:r>
      <w:r w:rsidR="00B70A88" w:rsidRPr="00DB6140">
        <w:rPr>
          <w:rFonts w:ascii="Times New Roman" w:hAnsi="Times New Roman" w:cs="Times New Roman"/>
          <w:i w:val="0"/>
          <w:sz w:val="22"/>
          <w:szCs w:val="22"/>
        </w:rPr>
        <w:t>brutto</w:t>
      </w:r>
      <w:r w:rsidR="00B70A88" w:rsidRPr="00DB6140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 (słownie:</w:t>
      </w:r>
      <w:r w:rsidR="00A73731" w:rsidRPr="00DB6140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 </w:t>
      </w:r>
      <w:r w:rsidR="006D4349" w:rsidRPr="00DB6140">
        <w:rPr>
          <w:rFonts w:ascii="Times New Roman" w:hAnsi="Times New Roman" w:cs="Times New Roman"/>
          <w:b w:val="0"/>
          <w:i w:val="0"/>
          <w:sz w:val="22"/>
          <w:szCs w:val="22"/>
        </w:rPr>
        <w:t>……………</w:t>
      </w:r>
      <w:r w:rsidR="00B70A88" w:rsidRPr="00DB6140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), </w:t>
      </w:r>
      <w:r w:rsidR="00B70A88" w:rsidRPr="0069340A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w tym podatek VAT </w:t>
      </w:r>
      <w:r w:rsidR="00360416" w:rsidRPr="0069340A">
        <w:rPr>
          <w:rFonts w:ascii="Times New Roman" w:hAnsi="Times New Roman" w:cs="Times New Roman"/>
          <w:b w:val="0"/>
          <w:i w:val="0"/>
          <w:sz w:val="22"/>
          <w:szCs w:val="22"/>
        </w:rPr>
        <w:t>8%</w:t>
      </w:r>
      <w:r w:rsidR="00931AA5" w:rsidRPr="0069340A">
        <w:rPr>
          <w:rFonts w:ascii="Times New Roman" w:hAnsi="Times New Roman" w:cs="Times New Roman"/>
          <w:b w:val="0"/>
          <w:i w:val="0"/>
          <w:sz w:val="22"/>
          <w:szCs w:val="22"/>
        </w:rPr>
        <w:t>.</w:t>
      </w:r>
    </w:p>
    <w:p w:rsidR="00342689" w:rsidRPr="00DB6140" w:rsidRDefault="0047774E" w:rsidP="002A5154">
      <w:pPr>
        <w:pStyle w:val="Tekstpodstawowy1"/>
        <w:spacing w:after="0" w:line="240" w:lineRule="auto"/>
        <w:ind w:left="-142" w:right="-567"/>
        <w:rPr>
          <w:sz w:val="22"/>
          <w:szCs w:val="22"/>
        </w:rPr>
      </w:pPr>
      <w:r w:rsidRPr="00DB6140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2. </w:t>
      </w:r>
      <w:r w:rsidR="00B70A88" w:rsidRPr="00DB6140">
        <w:rPr>
          <w:rFonts w:ascii="Times New Roman" w:hAnsi="Times New Roman" w:cs="Times New Roman"/>
          <w:b w:val="0"/>
          <w:i w:val="0"/>
          <w:sz w:val="22"/>
          <w:szCs w:val="22"/>
        </w:rPr>
        <w:t>Wykonawca określając wynagrodzenie oświadcza, że na etapie przygotowania oferty miał możliwość zapoznania się z terenem robót i zakresem prac objętych niniejszą umową  oraz wykorzystał wszelkie środki mające na celu ustalenie wynagrodzenia obejmującego wszystkie koszty związane z realizacją przedmiotu umowy niezbędne do jej wykonania, z uwzględnieniem wszystkich opłat i wydatków.</w:t>
      </w:r>
    </w:p>
    <w:p w:rsidR="00360416" w:rsidRDefault="00360416" w:rsidP="002A5154">
      <w:pPr>
        <w:pStyle w:val="Tekstpodstawowy1"/>
        <w:spacing w:after="0" w:line="240" w:lineRule="auto"/>
        <w:ind w:left="-142" w:right="-567"/>
        <w:rPr>
          <w:sz w:val="22"/>
          <w:szCs w:val="22"/>
        </w:rPr>
      </w:pPr>
    </w:p>
    <w:p w:rsidR="00DF248A" w:rsidRDefault="00DF248A" w:rsidP="002A5154">
      <w:pPr>
        <w:pStyle w:val="Tekstpodstawowy1"/>
        <w:spacing w:after="0" w:line="240" w:lineRule="auto"/>
        <w:ind w:left="-142" w:right="-567"/>
        <w:rPr>
          <w:sz w:val="22"/>
          <w:szCs w:val="22"/>
        </w:rPr>
      </w:pPr>
    </w:p>
    <w:p w:rsidR="00DF248A" w:rsidRDefault="00DF248A" w:rsidP="002A5154">
      <w:pPr>
        <w:pStyle w:val="Tekstpodstawowy1"/>
        <w:spacing w:after="0" w:line="240" w:lineRule="auto"/>
        <w:ind w:left="-142" w:right="-567"/>
        <w:rPr>
          <w:sz w:val="22"/>
          <w:szCs w:val="22"/>
        </w:rPr>
      </w:pPr>
    </w:p>
    <w:p w:rsidR="00DF248A" w:rsidRPr="00DB6140" w:rsidRDefault="00DF248A" w:rsidP="002A5154">
      <w:pPr>
        <w:pStyle w:val="Tekstpodstawowy1"/>
        <w:spacing w:after="0" w:line="240" w:lineRule="auto"/>
        <w:ind w:left="-142" w:right="-567"/>
        <w:rPr>
          <w:sz w:val="22"/>
          <w:szCs w:val="22"/>
        </w:rPr>
      </w:pPr>
    </w:p>
    <w:p w:rsidR="006914C5" w:rsidRPr="00DB6140" w:rsidRDefault="006914C5" w:rsidP="002A5154">
      <w:pPr>
        <w:pStyle w:val="Standard"/>
        <w:spacing w:after="0" w:line="240" w:lineRule="auto"/>
        <w:ind w:left="-142" w:right="-567"/>
        <w:rPr>
          <w:b/>
          <w:sz w:val="22"/>
          <w:szCs w:val="22"/>
        </w:rPr>
      </w:pPr>
      <w:r w:rsidRPr="00DB6140">
        <w:rPr>
          <w:b/>
          <w:sz w:val="22"/>
          <w:szCs w:val="22"/>
        </w:rPr>
        <w:t xml:space="preserve">                                                             </w:t>
      </w:r>
      <w:r w:rsidR="0047774E" w:rsidRPr="00DB6140">
        <w:rPr>
          <w:b/>
          <w:sz w:val="22"/>
          <w:szCs w:val="22"/>
        </w:rPr>
        <w:t xml:space="preserve">                       </w:t>
      </w:r>
      <w:r w:rsidRPr="00DB6140">
        <w:rPr>
          <w:b/>
          <w:sz w:val="22"/>
          <w:szCs w:val="22"/>
        </w:rPr>
        <w:t xml:space="preserve">  § </w:t>
      </w:r>
      <w:r w:rsidR="00A73731" w:rsidRPr="00DB6140">
        <w:rPr>
          <w:b/>
          <w:sz w:val="22"/>
          <w:szCs w:val="22"/>
        </w:rPr>
        <w:t>4</w:t>
      </w:r>
    </w:p>
    <w:p w:rsidR="00B70A88" w:rsidRPr="00DB6140" w:rsidRDefault="00B70A88" w:rsidP="002A5154">
      <w:pPr>
        <w:pStyle w:val="Standard"/>
        <w:spacing w:after="0" w:line="240" w:lineRule="auto"/>
        <w:ind w:left="-142" w:right="-567"/>
        <w:jc w:val="center"/>
        <w:rPr>
          <w:sz w:val="22"/>
          <w:szCs w:val="22"/>
        </w:rPr>
      </w:pPr>
      <w:r w:rsidRPr="00DB6140">
        <w:rPr>
          <w:b/>
          <w:sz w:val="22"/>
          <w:szCs w:val="22"/>
        </w:rPr>
        <w:t>Obowiązki Zamawiającego</w:t>
      </w:r>
    </w:p>
    <w:p w:rsidR="00ED36D3" w:rsidRPr="00DB6140" w:rsidRDefault="0047774E" w:rsidP="002A5154">
      <w:pPr>
        <w:pStyle w:val="Bezodstpw"/>
        <w:spacing w:after="0"/>
        <w:ind w:left="-142" w:right="-567"/>
        <w:jc w:val="both"/>
        <w:rPr>
          <w:sz w:val="22"/>
        </w:rPr>
      </w:pPr>
      <w:r w:rsidRPr="00DB6140">
        <w:rPr>
          <w:rFonts w:ascii="Times New Roman" w:hAnsi="Times New Roman"/>
          <w:sz w:val="22"/>
        </w:rPr>
        <w:t xml:space="preserve">1. </w:t>
      </w:r>
      <w:r w:rsidR="00B70A88" w:rsidRPr="00DB6140">
        <w:rPr>
          <w:rFonts w:ascii="Times New Roman" w:hAnsi="Times New Roman"/>
          <w:sz w:val="22"/>
        </w:rPr>
        <w:t>Zamawiający zobowiązuje się wobec Wykonawcy do</w:t>
      </w:r>
      <w:r w:rsidR="00ED36D3" w:rsidRPr="00DB6140">
        <w:rPr>
          <w:rFonts w:ascii="Times New Roman" w:hAnsi="Times New Roman"/>
          <w:sz w:val="22"/>
        </w:rPr>
        <w:t>:</w:t>
      </w:r>
    </w:p>
    <w:p w:rsidR="00B70A88" w:rsidRPr="00DB6140" w:rsidRDefault="00ED36D3" w:rsidP="002A5154">
      <w:pPr>
        <w:pStyle w:val="Bezodstpw"/>
        <w:spacing w:after="0"/>
        <w:ind w:left="-142" w:right="-567"/>
        <w:jc w:val="both"/>
        <w:rPr>
          <w:sz w:val="22"/>
        </w:rPr>
      </w:pPr>
      <w:r w:rsidRPr="00DB6140">
        <w:rPr>
          <w:rFonts w:ascii="Times New Roman" w:hAnsi="Times New Roman"/>
          <w:sz w:val="22"/>
        </w:rPr>
        <w:t>1) przekazani</w:t>
      </w:r>
      <w:r w:rsidR="00FD528C" w:rsidRPr="00DB6140">
        <w:rPr>
          <w:rFonts w:ascii="Times New Roman" w:hAnsi="Times New Roman"/>
          <w:sz w:val="22"/>
        </w:rPr>
        <w:t>a</w:t>
      </w:r>
      <w:r w:rsidRPr="00DB6140">
        <w:rPr>
          <w:rFonts w:ascii="Times New Roman" w:hAnsi="Times New Roman"/>
          <w:sz w:val="22"/>
        </w:rPr>
        <w:t xml:space="preserve"> terenu </w:t>
      </w:r>
      <w:r w:rsidR="00405E50" w:rsidRPr="00DB6140">
        <w:rPr>
          <w:rFonts w:ascii="Times New Roman" w:hAnsi="Times New Roman"/>
          <w:sz w:val="22"/>
        </w:rPr>
        <w:t>prac w dniu podpisania umowy</w:t>
      </w:r>
      <w:r w:rsidR="00EE6137" w:rsidRPr="00DB6140">
        <w:rPr>
          <w:rFonts w:ascii="Times New Roman" w:hAnsi="Times New Roman"/>
          <w:sz w:val="22"/>
        </w:rPr>
        <w:t>,</w:t>
      </w:r>
    </w:p>
    <w:p w:rsidR="00B70A88" w:rsidRPr="00DB6140" w:rsidRDefault="007E04A6" w:rsidP="002A5154">
      <w:pPr>
        <w:pStyle w:val="Standard"/>
        <w:tabs>
          <w:tab w:val="left" w:pos="993"/>
        </w:tabs>
        <w:spacing w:after="0" w:line="240" w:lineRule="auto"/>
        <w:ind w:left="-142" w:right="-567"/>
        <w:jc w:val="both"/>
        <w:rPr>
          <w:sz w:val="22"/>
          <w:szCs w:val="22"/>
        </w:rPr>
      </w:pPr>
      <w:r w:rsidRPr="00DB6140">
        <w:rPr>
          <w:sz w:val="22"/>
          <w:szCs w:val="22"/>
        </w:rPr>
        <w:t xml:space="preserve">2) </w:t>
      </w:r>
      <w:r w:rsidR="00FD528C" w:rsidRPr="00DB6140">
        <w:rPr>
          <w:sz w:val="22"/>
          <w:szCs w:val="22"/>
        </w:rPr>
        <w:t>dokon</w:t>
      </w:r>
      <w:r w:rsidR="00EE6137" w:rsidRPr="00DB6140">
        <w:rPr>
          <w:sz w:val="22"/>
          <w:szCs w:val="22"/>
        </w:rPr>
        <w:t>ania</w:t>
      </w:r>
      <w:r w:rsidR="00B70A88" w:rsidRPr="00DB6140">
        <w:rPr>
          <w:sz w:val="22"/>
          <w:szCs w:val="22"/>
        </w:rPr>
        <w:t xml:space="preserve"> odbior</w:t>
      </w:r>
      <w:r w:rsidR="00EE6137" w:rsidRPr="00DB6140">
        <w:rPr>
          <w:sz w:val="22"/>
          <w:szCs w:val="22"/>
        </w:rPr>
        <w:t>u</w:t>
      </w:r>
      <w:r w:rsidR="00B70A88" w:rsidRPr="00DB6140">
        <w:rPr>
          <w:sz w:val="22"/>
          <w:szCs w:val="22"/>
        </w:rPr>
        <w:t xml:space="preserve"> robót;</w:t>
      </w:r>
    </w:p>
    <w:p w:rsidR="00447FC4" w:rsidRPr="00DB6140" w:rsidRDefault="007E04A6" w:rsidP="002A5154">
      <w:pPr>
        <w:pStyle w:val="Standard"/>
        <w:tabs>
          <w:tab w:val="left" w:pos="993"/>
        </w:tabs>
        <w:spacing w:after="0" w:line="240" w:lineRule="auto"/>
        <w:ind w:left="-142" w:right="-567"/>
        <w:jc w:val="both"/>
        <w:rPr>
          <w:sz w:val="22"/>
          <w:szCs w:val="22"/>
        </w:rPr>
      </w:pPr>
      <w:r w:rsidRPr="00DB6140">
        <w:rPr>
          <w:sz w:val="22"/>
          <w:szCs w:val="22"/>
        </w:rPr>
        <w:t xml:space="preserve">3) </w:t>
      </w:r>
      <w:r w:rsidR="00FD528C" w:rsidRPr="00DB6140">
        <w:rPr>
          <w:sz w:val="22"/>
          <w:szCs w:val="22"/>
        </w:rPr>
        <w:t>zapłaty</w:t>
      </w:r>
      <w:r w:rsidR="00B70A88" w:rsidRPr="00DB6140">
        <w:rPr>
          <w:sz w:val="22"/>
          <w:szCs w:val="22"/>
        </w:rPr>
        <w:t xml:space="preserve"> Wykonawcy umówionego wynagrodzenia.</w:t>
      </w:r>
    </w:p>
    <w:p w:rsidR="00342689" w:rsidRPr="00DB6140" w:rsidRDefault="0047774E" w:rsidP="002A5154">
      <w:pPr>
        <w:pStyle w:val="Standard"/>
        <w:spacing w:after="0" w:line="240" w:lineRule="auto"/>
        <w:ind w:left="-142" w:right="-567"/>
        <w:jc w:val="both"/>
        <w:rPr>
          <w:sz w:val="22"/>
          <w:szCs w:val="22"/>
        </w:rPr>
      </w:pPr>
      <w:r w:rsidRPr="00DB6140">
        <w:rPr>
          <w:sz w:val="22"/>
          <w:szCs w:val="22"/>
        </w:rPr>
        <w:t xml:space="preserve">2. </w:t>
      </w:r>
      <w:r w:rsidR="00B70A88" w:rsidRPr="00DB6140">
        <w:rPr>
          <w:sz w:val="22"/>
          <w:szCs w:val="22"/>
        </w:rPr>
        <w:t>Osoba</w:t>
      </w:r>
      <w:r w:rsidR="00342689" w:rsidRPr="00DB6140">
        <w:rPr>
          <w:sz w:val="22"/>
          <w:szCs w:val="22"/>
        </w:rPr>
        <w:t>mi</w:t>
      </w:r>
      <w:r w:rsidR="00B70A88" w:rsidRPr="00DB6140">
        <w:rPr>
          <w:sz w:val="22"/>
          <w:szCs w:val="22"/>
        </w:rPr>
        <w:t xml:space="preserve"> odpowiedzialn</w:t>
      </w:r>
      <w:r w:rsidR="00342689" w:rsidRPr="00DB6140">
        <w:rPr>
          <w:sz w:val="22"/>
          <w:szCs w:val="22"/>
        </w:rPr>
        <w:t>ymi</w:t>
      </w:r>
      <w:r w:rsidR="00B70A88" w:rsidRPr="00DB6140">
        <w:rPr>
          <w:sz w:val="22"/>
          <w:szCs w:val="22"/>
        </w:rPr>
        <w:t xml:space="preserve"> za kontakt z Wykonawcą ze strony Zamawiającego</w:t>
      </w:r>
      <w:r w:rsidR="00342689" w:rsidRPr="00DB6140">
        <w:rPr>
          <w:sz w:val="22"/>
          <w:szCs w:val="22"/>
        </w:rPr>
        <w:t>, są</w:t>
      </w:r>
      <w:r w:rsidR="00B70A88" w:rsidRPr="00DB6140">
        <w:rPr>
          <w:sz w:val="22"/>
          <w:szCs w:val="22"/>
        </w:rPr>
        <w:t xml:space="preserve">: </w:t>
      </w:r>
    </w:p>
    <w:p w:rsidR="00342689" w:rsidRPr="00DB6140" w:rsidRDefault="00342689" w:rsidP="002A5154">
      <w:pPr>
        <w:pStyle w:val="Standard"/>
        <w:spacing w:after="0" w:line="240" w:lineRule="auto"/>
        <w:ind w:left="-142" w:right="-567"/>
        <w:jc w:val="both"/>
        <w:rPr>
          <w:sz w:val="22"/>
          <w:szCs w:val="22"/>
        </w:rPr>
      </w:pPr>
      <w:r w:rsidRPr="00DB6140">
        <w:rPr>
          <w:sz w:val="22"/>
          <w:szCs w:val="22"/>
        </w:rPr>
        <w:t xml:space="preserve">- </w:t>
      </w:r>
      <w:r w:rsidR="000D1528">
        <w:rPr>
          <w:sz w:val="22"/>
          <w:szCs w:val="22"/>
        </w:rPr>
        <w:t xml:space="preserve">Pani </w:t>
      </w:r>
      <w:r w:rsidR="00842AA2" w:rsidRPr="00DB6140">
        <w:rPr>
          <w:sz w:val="22"/>
          <w:szCs w:val="22"/>
        </w:rPr>
        <w:t>Bogumiła Mucha</w:t>
      </w:r>
      <w:r w:rsidRPr="00DB6140">
        <w:rPr>
          <w:sz w:val="22"/>
          <w:szCs w:val="22"/>
        </w:rPr>
        <w:t xml:space="preserve"> – </w:t>
      </w:r>
      <w:r w:rsidR="000D1528">
        <w:rPr>
          <w:sz w:val="22"/>
          <w:szCs w:val="22"/>
        </w:rPr>
        <w:t xml:space="preserve"> kierownik </w:t>
      </w:r>
      <w:r w:rsidRPr="00DB6140">
        <w:rPr>
          <w:sz w:val="22"/>
          <w:szCs w:val="22"/>
        </w:rPr>
        <w:t>Referat</w:t>
      </w:r>
      <w:r w:rsidR="000D1528">
        <w:rPr>
          <w:sz w:val="22"/>
          <w:szCs w:val="22"/>
        </w:rPr>
        <w:t>u</w:t>
      </w:r>
      <w:r w:rsidRPr="00DB6140">
        <w:rPr>
          <w:sz w:val="22"/>
          <w:szCs w:val="22"/>
        </w:rPr>
        <w:t xml:space="preserve"> </w:t>
      </w:r>
      <w:proofErr w:type="spellStart"/>
      <w:r w:rsidRPr="00DB6140">
        <w:rPr>
          <w:sz w:val="22"/>
          <w:szCs w:val="22"/>
        </w:rPr>
        <w:t>Administracyjno</w:t>
      </w:r>
      <w:proofErr w:type="spellEnd"/>
      <w:r w:rsidRPr="00DB6140">
        <w:rPr>
          <w:sz w:val="22"/>
          <w:szCs w:val="22"/>
        </w:rPr>
        <w:t xml:space="preserve"> – Gospodarczeg</w:t>
      </w:r>
      <w:r w:rsidR="00837033" w:rsidRPr="00DB6140">
        <w:rPr>
          <w:sz w:val="22"/>
          <w:szCs w:val="22"/>
        </w:rPr>
        <w:t>o</w:t>
      </w:r>
      <w:r w:rsidR="00770915" w:rsidRPr="00DB6140">
        <w:rPr>
          <w:sz w:val="22"/>
          <w:szCs w:val="22"/>
        </w:rPr>
        <w:t xml:space="preserve"> MOPR </w:t>
      </w:r>
      <w:r w:rsidRPr="00DB6140">
        <w:rPr>
          <w:sz w:val="22"/>
          <w:szCs w:val="22"/>
        </w:rPr>
        <w:t>- tel.: 77 4005965.</w:t>
      </w:r>
    </w:p>
    <w:p w:rsidR="00B70A88" w:rsidRPr="00DB6140" w:rsidRDefault="00342689" w:rsidP="002A5154">
      <w:pPr>
        <w:pStyle w:val="Standard"/>
        <w:spacing w:after="0" w:line="240" w:lineRule="auto"/>
        <w:ind w:left="-142" w:right="-567"/>
        <w:jc w:val="both"/>
        <w:rPr>
          <w:sz w:val="22"/>
          <w:szCs w:val="22"/>
        </w:rPr>
      </w:pPr>
      <w:r w:rsidRPr="00DB6140">
        <w:rPr>
          <w:sz w:val="22"/>
          <w:szCs w:val="22"/>
        </w:rPr>
        <w:t xml:space="preserve">- </w:t>
      </w:r>
      <w:r w:rsidR="000D1528">
        <w:rPr>
          <w:sz w:val="22"/>
          <w:szCs w:val="22"/>
        </w:rPr>
        <w:t>Pan Adrian Surowiec kierownik Działu Opieki nad Rodziną i Dzieckiem</w:t>
      </w:r>
      <w:r w:rsidRPr="00DB6140">
        <w:rPr>
          <w:sz w:val="22"/>
          <w:szCs w:val="22"/>
        </w:rPr>
        <w:t xml:space="preserve"> – tel.: 77 4</w:t>
      </w:r>
      <w:r w:rsidR="000D1528">
        <w:rPr>
          <w:sz w:val="22"/>
          <w:szCs w:val="22"/>
        </w:rPr>
        <w:t>232701</w:t>
      </w:r>
      <w:r w:rsidRPr="00DB6140">
        <w:rPr>
          <w:sz w:val="22"/>
          <w:szCs w:val="22"/>
        </w:rPr>
        <w:t>.</w:t>
      </w:r>
    </w:p>
    <w:p w:rsidR="002A5154" w:rsidRPr="00DB6140" w:rsidRDefault="002A5154" w:rsidP="002A5154">
      <w:pPr>
        <w:pStyle w:val="Standard"/>
        <w:spacing w:after="0" w:line="240" w:lineRule="auto"/>
        <w:ind w:right="-567"/>
        <w:rPr>
          <w:b/>
          <w:sz w:val="22"/>
          <w:szCs w:val="22"/>
        </w:rPr>
      </w:pPr>
    </w:p>
    <w:p w:rsidR="00B70A88" w:rsidRPr="00DB6140" w:rsidRDefault="00B70A88" w:rsidP="002A5154">
      <w:pPr>
        <w:pStyle w:val="Standard"/>
        <w:spacing w:after="0" w:line="240" w:lineRule="auto"/>
        <w:ind w:left="-142" w:right="-567"/>
        <w:jc w:val="center"/>
        <w:rPr>
          <w:sz w:val="22"/>
          <w:szCs w:val="22"/>
        </w:rPr>
      </w:pPr>
      <w:r w:rsidRPr="00DB6140">
        <w:rPr>
          <w:b/>
          <w:sz w:val="22"/>
          <w:szCs w:val="22"/>
        </w:rPr>
        <w:t xml:space="preserve">§ </w:t>
      </w:r>
      <w:r w:rsidR="00A73731" w:rsidRPr="00DB6140">
        <w:rPr>
          <w:b/>
          <w:sz w:val="22"/>
          <w:szCs w:val="22"/>
        </w:rPr>
        <w:t>5</w:t>
      </w:r>
    </w:p>
    <w:p w:rsidR="00B70A88" w:rsidRPr="00DB6140" w:rsidRDefault="00B70A88" w:rsidP="002A5154">
      <w:pPr>
        <w:pStyle w:val="Standard"/>
        <w:spacing w:after="0" w:line="240" w:lineRule="auto"/>
        <w:ind w:left="-142" w:right="-567"/>
        <w:jc w:val="center"/>
        <w:rPr>
          <w:sz w:val="22"/>
          <w:szCs w:val="22"/>
        </w:rPr>
      </w:pPr>
      <w:r w:rsidRPr="00DB6140">
        <w:rPr>
          <w:b/>
          <w:sz w:val="22"/>
          <w:szCs w:val="22"/>
        </w:rPr>
        <w:t>Obowiązki Wykonawcy</w:t>
      </w:r>
    </w:p>
    <w:p w:rsidR="00B70A88" w:rsidRPr="00DB6140" w:rsidRDefault="0047774E" w:rsidP="002A5154">
      <w:pPr>
        <w:pStyle w:val="Bezodstpw"/>
        <w:spacing w:after="0"/>
        <w:ind w:left="-142" w:right="-567"/>
        <w:jc w:val="both"/>
        <w:rPr>
          <w:sz w:val="22"/>
        </w:rPr>
      </w:pPr>
      <w:r w:rsidRPr="00DB6140">
        <w:rPr>
          <w:rFonts w:ascii="Times New Roman" w:hAnsi="Times New Roman"/>
          <w:sz w:val="22"/>
        </w:rPr>
        <w:t xml:space="preserve">1. </w:t>
      </w:r>
      <w:r w:rsidR="00B70A88" w:rsidRPr="00DB6140">
        <w:rPr>
          <w:rFonts w:ascii="Times New Roman" w:hAnsi="Times New Roman"/>
          <w:sz w:val="22"/>
        </w:rPr>
        <w:t>W ramach wynagrodzenia określonego w umowie Wykonawca zobowiązuje się wobec Zamawiającego do wykonania przedmiotu Umowy</w:t>
      </w:r>
      <w:r w:rsidR="00FD528C" w:rsidRPr="00DB6140">
        <w:rPr>
          <w:rFonts w:ascii="Times New Roman" w:hAnsi="Times New Roman"/>
          <w:sz w:val="22"/>
        </w:rPr>
        <w:t>,</w:t>
      </w:r>
      <w:r w:rsidR="00B70A88" w:rsidRPr="00DB6140">
        <w:rPr>
          <w:rFonts w:ascii="Times New Roman" w:hAnsi="Times New Roman"/>
          <w:sz w:val="22"/>
        </w:rPr>
        <w:t xml:space="preserve"> a w szczególności do realizacji następujących obowiązków:</w:t>
      </w:r>
    </w:p>
    <w:p w:rsidR="00B70A88" w:rsidRPr="00DB6140" w:rsidRDefault="00B70A88" w:rsidP="002A5154">
      <w:pPr>
        <w:pStyle w:val="Bezodstpw"/>
        <w:numPr>
          <w:ilvl w:val="2"/>
          <w:numId w:val="13"/>
        </w:numPr>
        <w:tabs>
          <w:tab w:val="left" w:pos="142"/>
        </w:tabs>
        <w:spacing w:after="0"/>
        <w:ind w:left="-142" w:right="-567"/>
        <w:jc w:val="both"/>
        <w:rPr>
          <w:sz w:val="22"/>
        </w:rPr>
      </w:pPr>
      <w:r w:rsidRPr="00DB6140">
        <w:rPr>
          <w:rFonts w:ascii="Times New Roman" w:hAnsi="Times New Roman"/>
          <w:sz w:val="22"/>
        </w:rPr>
        <w:t xml:space="preserve">wykonania przedmiotu umowy w zakresie i w sposób zgodny z postanowieniami umowy, </w:t>
      </w:r>
      <w:r w:rsidR="00CB6872" w:rsidRPr="00DB6140">
        <w:rPr>
          <w:rFonts w:ascii="Times New Roman" w:hAnsi="Times New Roman"/>
          <w:sz w:val="22"/>
        </w:rPr>
        <w:t>o</w:t>
      </w:r>
      <w:r w:rsidRPr="00DB6140">
        <w:rPr>
          <w:rFonts w:ascii="Times New Roman" w:hAnsi="Times New Roman"/>
          <w:sz w:val="22"/>
        </w:rPr>
        <w:t>fertą</w:t>
      </w:r>
      <w:r w:rsidR="000711F5" w:rsidRPr="00DB6140">
        <w:rPr>
          <w:rFonts w:ascii="Times New Roman" w:hAnsi="Times New Roman"/>
          <w:sz w:val="22"/>
        </w:rPr>
        <w:t xml:space="preserve"> Wykonawcy</w:t>
      </w:r>
      <w:r w:rsidRPr="00DB6140">
        <w:rPr>
          <w:rFonts w:ascii="Times New Roman" w:hAnsi="Times New Roman"/>
          <w:sz w:val="22"/>
        </w:rPr>
        <w:t>, obowiązującymi warunkami technicznymi, obowiązującymi normami państwowymi i branżowymi</w:t>
      </w:r>
      <w:r w:rsidR="00B87D15" w:rsidRPr="00DB6140">
        <w:rPr>
          <w:rFonts w:ascii="Times New Roman" w:hAnsi="Times New Roman"/>
          <w:sz w:val="22"/>
        </w:rPr>
        <w:t xml:space="preserve"> oraz sztuką budowlaną</w:t>
      </w:r>
      <w:r w:rsidRPr="00DB6140">
        <w:rPr>
          <w:rFonts w:ascii="Times New Roman" w:hAnsi="Times New Roman"/>
          <w:sz w:val="22"/>
        </w:rPr>
        <w:t>;</w:t>
      </w:r>
    </w:p>
    <w:p w:rsidR="00EF34A2" w:rsidRPr="00DB6140" w:rsidRDefault="00B70A88" w:rsidP="002A5154">
      <w:pPr>
        <w:pStyle w:val="Bezodstpw"/>
        <w:numPr>
          <w:ilvl w:val="2"/>
          <w:numId w:val="13"/>
        </w:numPr>
        <w:tabs>
          <w:tab w:val="left" w:pos="142"/>
        </w:tabs>
        <w:spacing w:after="0"/>
        <w:ind w:left="-142" w:right="-567"/>
        <w:jc w:val="both"/>
        <w:rPr>
          <w:sz w:val="22"/>
        </w:rPr>
      </w:pPr>
      <w:r w:rsidRPr="00DB6140">
        <w:rPr>
          <w:rFonts w:ascii="Times New Roman" w:hAnsi="Times New Roman"/>
          <w:sz w:val="22"/>
        </w:rPr>
        <w:t xml:space="preserve">zabezpieczenia pod względem BHP wszystkich miejsc wykonywania robót oraz miejsc składowania materiałów, zgodnie z </w:t>
      </w:r>
      <w:r w:rsidR="0062791D" w:rsidRPr="00DB6140">
        <w:rPr>
          <w:rFonts w:ascii="Times New Roman" w:hAnsi="Times New Roman"/>
          <w:sz w:val="22"/>
        </w:rPr>
        <w:t>właściwymi przepisami</w:t>
      </w:r>
      <w:r w:rsidRPr="00DB6140">
        <w:rPr>
          <w:rFonts w:ascii="Times New Roman" w:hAnsi="Times New Roman"/>
          <w:sz w:val="22"/>
        </w:rPr>
        <w:t>;</w:t>
      </w:r>
    </w:p>
    <w:p w:rsidR="00B70A88" w:rsidRPr="00DB6140" w:rsidRDefault="00B70A88" w:rsidP="002A5154">
      <w:pPr>
        <w:pStyle w:val="Bezodstpw"/>
        <w:numPr>
          <w:ilvl w:val="2"/>
          <w:numId w:val="13"/>
        </w:numPr>
        <w:tabs>
          <w:tab w:val="left" w:pos="142"/>
        </w:tabs>
        <w:spacing w:after="0"/>
        <w:ind w:left="-142" w:right="-567"/>
        <w:jc w:val="both"/>
        <w:rPr>
          <w:sz w:val="22"/>
        </w:rPr>
      </w:pPr>
      <w:r w:rsidRPr="00DB6140">
        <w:rPr>
          <w:rFonts w:ascii="Times New Roman" w:hAnsi="Times New Roman"/>
          <w:sz w:val="22"/>
        </w:rPr>
        <w:t>usunięcia kolizji i ochrony przed uszkodzeniem istniejących sieci, instalacji znajdujących się w zasięgu oddziaływania Wykonawcy;</w:t>
      </w:r>
    </w:p>
    <w:p w:rsidR="00B70A88" w:rsidRPr="00DB6140" w:rsidRDefault="00B70A88" w:rsidP="002A5154">
      <w:pPr>
        <w:pStyle w:val="Bezodstpw"/>
        <w:numPr>
          <w:ilvl w:val="2"/>
          <w:numId w:val="13"/>
        </w:numPr>
        <w:tabs>
          <w:tab w:val="left" w:pos="142"/>
        </w:tabs>
        <w:spacing w:after="0"/>
        <w:ind w:left="-142" w:right="-567"/>
        <w:jc w:val="both"/>
        <w:rPr>
          <w:color w:val="auto"/>
          <w:sz w:val="22"/>
        </w:rPr>
      </w:pPr>
      <w:r w:rsidRPr="00DB6140">
        <w:rPr>
          <w:rFonts w:ascii="Times New Roman" w:hAnsi="Times New Roman"/>
          <w:color w:val="auto"/>
          <w:sz w:val="22"/>
        </w:rPr>
        <w:t>usuwanie nieczystości  powstałych na skutek działalności Wykonawcy związanej z realizacją niniejszej Umowy;</w:t>
      </w:r>
    </w:p>
    <w:p w:rsidR="00B70A88" w:rsidRPr="00DB6140" w:rsidRDefault="00B70A88" w:rsidP="002A5154">
      <w:pPr>
        <w:pStyle w:val="Bezodstpw"/>
        <w:numPr>
          <w:ilvl w:val="2"/>
          <w:numId w:val="13"/>
        </w:numPr>
        <w:tabs>
          <w:tab w:val="left" w:pos="142"/>
        </w:tabs>
        <w:spacing w:after="0"/>
        <w:ind w:left="-142" w:right="-567"/>
        <w:jc w:val="both"/>
        <w:rPr>
          <w:sz w:val="22"/>
        </w:rPr>
      </w:pPr>
      <w:r w:rsidRPr="00DB6140">
        <w:rPr>
          <w:rFonts w:ascii="Times New Roman" w:hAnsi="Times New Roman"/>
          <w:sz w:val="22"/>
        </w:rPr>
        <w:t>przestrzegania wymagań dotyczących robót</w:t>
      </w:r>
      <w:r w:rsidR="00FD528C" w:rsidRPr="00DB6140">
        <w:rPr>
          <w:rFonts w:ascii="Times New Roman" w:hAnsi="Times New Roman"/>
          <w:sz w:val="22"/>
        </w:rPr>
        <w:t xml:space="preserve"> oraz</w:t>
      </w:r>
      <w:r w:rsidRPr="00DB6140">
        <w:rPr>
          <w:rFonts w:ascii="Times New Roman" w:hAnsi="Times New Roman"/>
          <w:sz w:val="22"/>
        </w:rPr>
        <w:t xml:space="preserve"> kont</w:t>
      </w:r>
      <w:r w:rsidR="00FD528C" w:rsidRPr="00DB6140">
        <w:rPr>
          <w:rFonts w:ascii="Times New Roman" w:hAnsi="Times New Roman"/>
          <w:sz w:val="22"/>
        </w:rPr>
        <w:t>roli jakości materiałów i robót</w:t>
      </w:r>
      <w:r w:rsidRPr="00DB6140">
        <w:rPr>
          <w:rFonts w:ascii="Times New Roman" w:hAnsi="Times New Roman"/>
          <w:sz w:val="22"/>
        </w:rPr>
        <w:t>;</w:t>
      </w:r>
    </w:p>
    <w:p w:rsidR="00B70A88" w:rsidRPr="00DB6140" w:rsidRDefault="00B70A88" w:rsidP="002A5154">
      <w:pPr>
        <w:pStyle w:val="Bezodstpw"/>
        <w:numPr>
          <w:ilvl w:val="2"/>
          <w:numId w:val="13"/>
        </w:numPr>
        <w:tabs>
          <w:tab w:val="left" w:pos="142"/>
        </w:tabs>
        <w:spacing w:after="0"/>
        <w:ind w:left="-142" w:right="-567"/>
        <w:jc w:val="both"/>
        <w:rPr>
          <w:sz w:val="22"/>
        </w:rPr>
      </w:pPr>
      <w:r w:rsidRPr="00DB6140">
        <w:rPr>
          <w:rFonts w:ascii="Times New Roman" w:hAnsi="Times New Roman"/>
          <w:sz w:val="22"/>
        </w:rPr>
        <w:t xml:space="preserve">utrzymania ładu i porządku na terenie </w:t>
      </w:r>
      <w:r w:rsidR="00B87D15" w:rsidRPr="00DB6140">
        <w:rPr>
          <w:rFonts w:ascii="Times New Roman" w:hAnsi="Times New Roman"/>
          <w:sz w:val="22"/>
        </w:rPr>
        <w:t>wykonywania prac</w:t>
      </w:r>
      <w:r w:rsidRPr="00DB6140">
        <w:rPr>
          <w:rFonts w:ascii="Times New Roman" w:hAnsi="Times New Roman"/>
          <w:sz w:val="22"/>
        </w:rPr>
        <w:t xml:space="preserve">, a </w:t>
      </w:r>
      <w:r w:rsidR="00C561A2" w:rsidRPr="00DB6140">
        <w:rPr>
          <w:rFonts w:ascii="Times New Roman" w:hAnsi="Times New Roman"/>
          <w:sz w:val="22"/>
        </w:rPr>
        <w:t xml:space="preserve">w terminie do 2 dni </w:t>
      </w:r>
      <w:r w:rsidRPr="00DB6140">
        <w:rPr>
          <w:rFonts w:ascii="Times New Roman" w:hAnsi="Times New Roman"/>
          <w:sz w:val="22"/>
        </w:rPr>
        <w:t xml:space="preserve">po </w:t>
      </w:r>
      <w:r w:rsidR="00B87D15" w:rsidRPr="00DB6140">
        <w:rPr>
          <w:rFonts w:ascii="Times New Roman" w:hAnsi="Times New Roman"/>
          <w:sz w:val="22"/>
        </w:rPr>
        <w:t xml:space="preserve">ich </w:t>
      </w:r>
      <w:r w:rsidR="00C561A2" w:rsidRPr="00DB6140">
        <w:rPr>
          <w:rFonts w:ascii="Times New Roman" w:hAnsi="Times New Roman"/>
          <w:sz w:val="22"/>
        </w:rPr>
        <w:t xml:space="preserve">zakończeniu </w:t>
      </w:r>
      <w:r w:rsidRPr="00DB6140">
        <w:rPr>
          <w:rFonts w:ascii="Times New Roman" w:hAnsi="Times New Roman"/>
          <w:sz w:val="22"/>
        </w:rPr>
        <w:t xml:space="preserve">usunięcie poza teren </w:t>
      </w:r>
      <w:r w:rsidR="00B87D15" w:rsidRPr="00DB6140">
        <w:rPr>
          <w:rFonts w:ascii="Times New Roman" w:hAnsi="Times New Roman"/>
          <w:sz w:val="22"/>
        </w:rPr>
        <w:t>prac</w:t>
      </w:r>
      <w:r w:rsidRPr="00DB6140">
        <w:rPr>
          <w:rFonts w:ascii="Times New Roman" w:hAnsi="Times New Roman"/>
          <w:sz w:val="22"/>
        </w:rPr>
        <w:t xml:space="preserve"> wszelkich urządzeń tymczasowego zaplecza oraz pozostawienie całego terenu </w:t>
      </w:r>
      <w:r w:rsidR="00B87D15" w:rsidRPr="00DB6140">
        <w:rPr>
          <w:rFonts w:ascii="Times New Roman" w:hAnsi="Times New Roman"/>
          <w:sz w:val="22"/>
        </w:rPr>
        <w:t xml:space="preserve">prac </w:t>
      </w:r>
      <w:r w:rsidRPr="00DB6140">
        <w:rPr>
          <w:rFonts w:ascii="Times New Roman" w:hAnsi="Times New Roman"/>
          <w:sz w:val="22"/>
        </w:rPr>
        <w:t>czystego i nadającego się do użytkowania;</w:t>
      </w:r>
    </w:p>
    <w:p w:rsidR="00B70A88" w:rsidRPr="00DB6140" w:rsidRDefault="00B70A88" w:rsidP="002A5154">
      <w:pPr>
        <w:pStyle w:val="Bezodstpw"/>
        <w:numPr>
          <w:ilvl w:val="2"/>
          <w:numId w:val="13"/>
        </w:numPr>
        <w:tabs>
          <w:tab w:val="left" w:pos="142"/>
        </w:tabs>
        <w:spacing w:after="0"/>
        <w:ind w:left="-142" w:right="-567"/>
        <w:jc w:val="both"/>
        <w:rPr>
          <w:sz w:val="22"/>
        </w:rPr>
      </w:pPr>
      <w:r w:rsidRPr="00DB6140">
        <w:rPr>
          <w:rFonts w:ascii="Times New Roman" w:hAnsi="Times New Roman"/>
          <w:sz w:val="22"/>
        </w:rPr>
        <w:t>w razie powstania jakichkolwiek szkód na terenach przyległych  i drogach dojazdowych w związku z realizacją niniejszej umowy – naprawienia szkody w sposób uzgodniony z władającymi tymi terenami, w szczególności przez przywrócenie do stanu poprzedniego bądź zapłatę odszkodowania;</w:t>
      </w:r>
    </w:p>
    <w:p w:rsidR="00B70A88" w:rsidRPr="00DB6140" w:rsidRDefault="00B70A88" w:rsidP="002A5154">
      <w:pPr>
        <w:pStyle w:val="Bezodstpw"/>
        <w:numPr>
          <w:ilvl w:val="2"/>
          <w:numId w:val="13"/>
        </w:numPr>
        <w:tabs>
          <w:tab w:val="left" w:pos="142"/>
        </w:tabs>
        <w:spacing w:after="0"/>
        <w:ind w:left="-142" w:right="-567"/>
        <w:jc w:val="both"/>
        <w:rPr>
          <w:sz w:val="22"/>
        </w:rPr>
      </w:pPr>
      <w:r w:rsidRPr="00DB6140">
        <w:rPr>
          <w:rFonts w:ascii="Times New Roman" w:hAnsi="Times New Roman"/>
          <w:sz w:val="22"/>
        </w:rPr>
        <w:t xml:space="preserve">skompletowania i przedłożenia </w:t>
      </w:r>
      <w:r w:rsidR="009F4C31" w:rsidRPr="00DB6140">
        <w:rPr>
          <w:rFonts w:ascii="Times New Roman" w:hAnsi="Times New Roman"/>
          <w:sz w:val="22"/>
        </w:rPr>
        <w:t>Zamawiającemu</w:t>
      </w:r>
      <w:r w:rsidRPr="00DB6140">
        <w:rPr>
          <w:rFonts w:ascii="Times New Roman" w:hAnsi="Times New Roman"/>
          <w:sz w:val="22"/>
        </w:rPr>
        <w:t xml:space="preserve"> dokumentów pozwalających na ocenę prawidłowego wykonania </w:t>
      </w:r>
      <w:r w:rsidR="00B87D15" w:rsidRPr="00DB6140">
        <w:rPr>
          <w:rFonts w:ascii="Times New Roman" w:hAnsi="Times New Roman"/>
          <w:sz w:val="22"/>
        </w:rPr>
        <w:t>prac</w:t>
      </w:r>
      <w:r w:rsidRPr="00DB6140">
        <w:rPr>
          <w:rFonts w:ascii="Times New Roman" w:hAnsi="Times New Roman"/>
          <w:sz w:val="22"/>
        </w:rPr>
        <w:t xml:space="preserve"> i ich odbiór</w:t>
      </w:r>
      <w:r w:rsidR="00C32023" w:rsidRPr="00DB6140">
        <w:rPr>
          <w:rFonts w:ascii="Times New Roman" w:hAnsi="Times New Roman"/>
          <w:sz w:val="22"/>
        </w:rPr>
        <w:t>;</w:t>
      </w:r>
    </w:p>
    <w:p w:rsidR="00B70A88" w:rsidRPr="00DB6140" w:rsidRDefault="00B70A88" w:rsidP="002A5154">
      <w:pPr>
        <w:pStyle w:val="Bezodstpw"/>
        <w:numPr>
          <w:ilvl w:val="2"/>
          <w:numId w:val="13"/>
        </w:numPr>
        <w:tabs>
          <w:tab w:val="left" w:pos="142"/>
        </w:tabs>
        <w:spacing w:after="0"/>
        <w:ind w:left="-142" w:right="-567"/>
        <w:jc w:val="both"/>
        <w:rPr>
          <w:sz w:val="22"/>
        </w:rPr>
      </w:pPr>
      <w:r w:rsidRPr="00DB6140">
        <w:rPr>
          <w:rFonts w:ascii="Times New Roman" w:hAnsi="Times New Roman"/>
          <w:sz w:val="22"/>
        </w:rPr>
        <w:t xml:space="preserve">informowania  Zamawiającego o problemach lub okolicznościach mogących wpłynąć na jakość </w:t>
      </w:r>
      <w:r w:rsidR="00B87D15" w:rsidRPr="00DB6140">
        <w:rPr>
          <w:rFonts w:ascii="Times New Roman" w:hAnsi="Times New Roman"/>
          <w:sz w:val="22"/>
        </w:rPr>
        <w:t>prac</w:t>
      </w:r>
      <w:r w:rsidRPr="00DB6140">
        <w:rPr>
          <w:rFonts w:ascii="Times New Roman" w:hAnsi="Times New Roman"/>
          <w:sz w:val="22"/>
        </w:rPr>
        <w:t xml:space="preserve"> lub termin </w:t>
      </w:r>
      <w:r w:rsidR="00B87D15" w:rsidRPr="00DB6140">
        <w:rPr>
          <w:rFonts w:ascii="Times New Roman" w:hAnsi="Times New Roman"/>
          <w:sz w:val="22"/>
        </w:rPr>
        <w:t xml:space="preserve">ich </w:t>
      </w:r>
      <w:r w:rsidRPr="00DB6140">
        <w:rPr>
          <w:rFonts w:ascii="Times New Roman" w:hAnsi="Times New Roman"/>
          <w:sz w:val="22"/>
        </w:rPr>
        <w:t xml:space="preserve">zakończenia; w przypadku wystąpienia takich okoliczności Wykonawca opracuje i przedstawi Zamawiającemu do akceptacji propozycje dotyczące uniknięcia lub zmniejszenia wpływu takiego wydarzenia lub okoliczności na realizację </w:t>
      </w:r>
      <w:r w:rsidR="00B87D15" w:rsidRPr="00DB6140">
        <w:rPr>
          <w:rFonts w:ascii="Times New Roman" w:hAnsi="Times New Roman"/>
          <w:sz w:val="22"/>
        </w:rPr>
        <w:t>prac</w:t>
      </w:r>
      <w:r w:rsidRPr="00DB6140">
        <w:rPr>
          <w:rFonts w:ascii="Times New Roman" w:hAnsi="Times New Roman"/>
          <w:sz w:val="22"/>
        </w:rPr>
        <w:t xml:space="preserve">, jak też będzie współpracował przy wykonywaniu poleceń </w:t>
      </w:r>
      <w:r w:rsidR="00B87D15" w:rsidRPr="00DB6140">
        <w:rPr>
          <w:rFonts w:ascii="Times New Roman" w:hAnsi="Times New Roman"/>
          <w:sz w:val="22"/>
        </w:rPr>
        <w:t>Zamawiającego</w:t>
      </w:r>
      <w:r w:rsidRPr="00DB6140">
        <w:rPr>
          <w:rFonts w:ascii="Times New Roman" w:hAnsi="Times New Roman"/>
          <w:sz w:val="22"/>
        </w:rPr>
        <w:t>;</w:t>
      </w:r>
    </w:p>
    <w:p w:rsidR="00842AA2" w:rsidRPr="00DB6140" w:rsidRDefault="00B70A88" w:rsidP="002A5154">
      <w:pPr>
        <w:pStyle w:val="Bezodstpw"/>
        <w:numPr>
          <w:ilvl w:val="2"/>
          <w:numId w:val="13"/>
        </w:numPr>
        <w:tabs>
          <w:tab w:val="left" w:pos="142"/>
          <w:tab w:val="left" w:pos="284"/>
        </w:tabs>
        <w:spacing w:after="0"/>
        <w:ind w:left="-142" w:right="-567"/>
        <w:jc w:val="both"/>
        <w:rPr>
          <w:sz w:val="22"/>
        </w:rPr>
      </w:pPr>
      <w:r w:rsidRPr="00DB6140">
        <w:rPr>
          <w:rFonts w:ascii="Times New Roman" w:hAnsi="Times New Roman"/>
          <w:sz w:val="22"/>
        </w:rPr>
        <w:t>niezwłocznego informowania Zamawiającego o zaistniałych kontrolach i wypadkach;</w:t>
      </w:r>
    </w:p>
    <w:p w:rsidR="00B70A88" w:rsidRPr="00DB6140" w:rsidRDefault="00B70A88" w:rsidP="002A5154">
      <w:pPr>
        <w:pStyle w:val="Bezodstpw"/>
        <w:numPr>
          <w:ilvl w:val="2"/>
          <w:numId w:val="13"/>
        </w:numPr>
        <w:tabs>
          <w:tab w:val="left" w:pos="142"/>
          <w:tab w:val="left" w:pos="284"/>
        </w:tabs>
        <w:spacing w:after="0"/>
        <w:ind w:left="-142" w:right="-567"/>
        <w:jc w:val="both"/>
        <w:rPr>
          <w:sz w:val="22"/>
        </w:rPr>
      </w:pPr>
      <w:r w:rsidRPr="00DB6140">
        <w:rPr>
          <w:rFonts w:ascii="Times New Roman" w:hAnsi="Times New Roman"/>
          <w:sz w:val="22"/>
        </w:rPr>
        <w:t xml:space="preserve">ponoszenia wyłącznej odpowiedzialności za wszelkie szkody będące następstwem niewykonania lub nienależytego wykonania przedmiotu umowy, w tym także będące następstwem nienależytego zabezpieczenia </w:t>
      </w:r>
      <w:r w:rsidR="00B87D15" w:rsidRPr="00DB6140">
        <w:rPr>
          <w:rFonts w:ascii="Times New Roman" w:hAnsi="Times New Roman"/>
          <w:sz w:val="22"/>
        </w:rPr>
        <w:t>frontu robót</w:t>
      </w:r>
      <w:r w:rsidRPr="00DB6140">
        <w:rPr>
          <w:rFonts w:ascii="Times New Roman" w:hAnsi="Times New Roman"/>
          <w:sz w:val="22"/>
        </w:rPr>
        <w:t>, które to szkody Wykonawca zobowiązuje się pokryć w pełnej wysokości;</w:t>
      </w:r>
    </w:p>
    <w:p w:rsidR="00B70A88" w:rsidRPr="00DB6140" w:rsidRDefault="009F4C31" w:rsidP="002A5154">
      <w:pPr>
        <w:pStyle w:val="Bezodstpw"/>
        <w:tabs>
          <w:tab w:val="left" w:pos="-142"/>
          <w:tab w:val="left" w:pos="0"/>
          <w:tab w:val="left" w:pos="284"/>
        </w:tabs>
        <w:spacing w:after="0"/>
        <w:ind w:left="-142" w:right="-567"/>
        <w:jc w:val="both"/>
        <w:rPr>
          <w:rFonts w:ascii="Times New Roman" w:hAnsi="Times New Roman"/>
          <w:sz w:val="22"/>
        </w:rPr>
      </w:pPr>
      <w:r w:rsidRPr="00DB6140">
        <w:rPr>
          <w:rFonts w:ascii="Times New Roman" w:hAnsi="Times New Roman"/>
          <w:sz w:val="22"/>
        </w:rPr>
        <w:t>1</w:t>
      </w:r>
      <w:r w:rsidR="007C3F35" w:rsidRPr="00DB6140">
        <w:rPr>
          <w:rFonts w:ascii="Times New Roman" w:hAnsi="Times New Roman"/>
          <w:sz w:val="22"/>
        </w:rPr>
        <w:t>2</w:t>
      </w:r>
      <w:r w:rsidRPr="00DB6140">
        <w:rPr>
          <w:rFonts w:ascii="Times New Roman" w:hAnsi="Times New Roman"/>
          <w:sz w:val="22"/>
        </w:rPr>
        <w:t xml:space="preserve">) </w:t>
      </w:r>
      <w:r w:rsidR="00B70A88" w:rsidRPr="00DB6140">
        <w:rPr>
          <w:rFonts w:ascii="Times New Roman" w:hAnsi="Times New Roman"/>
          <w:sz w:val="22"/>
        </w:rPr>
        <w:t>Wykonawca ma obowiązek zapewnienia wszystkim osobom upoważnionym przez Zamawiającego</w:t>
      </w:r>
      <w:r w:rsidR="00B87D15" w:rsidRPr="00DB6140">
        <w:rPr>
          <w:rFonts w:ascii="Times New Roman" w:hAnsi="Times New Roman"/>
          <w:sz w:val="22"/>
        </w:rPr>
        <w:t xml:space="preserve"> </w:t>
      </w:r>
      <w:r w:rsidR="00B70A88" w:rsidRPr="00DB6140">
        <w:rPr>
          <w:rFonts w:ascii="Times New Roman" w:hAnsi="Times New Roman"/>
          <w:sz w:val="22"/>
        </w:rPr>
        <w:t xml:space="preserve">dostępu do terenu </w:t>
      </w:r>
      <w:r w:rsidR="00B87D15" w:rsidRPr="00DB6140">
        <w:rPr>
          <w:rFonts w:ascii="Times New Roman" w:hAnsi="Times New Roman"/>
          <w:sz w:val="22"/>
        </w:rPr>
        <w:t>wykonywani prac</w:t>
      </w:r>
      <w:r w:rsidR="00B70A88" w:rsidRPr="00DB6140">
        <w:rPr>
          <w:rFonts w:ascii="Times New Roman" w:hAnsi="Times New Roman"/>
          <w:sz w:val="22"/>
        </w:rPr>
        <w:t xml:space="preserve"> i </w:t>
      </w:r>
      <w:r w:rsidR="00B87D15" w:rsidRPr="00DB6140">
        <w:rPr>
          <w:rFonts w:ascii="Times New Roman" w:hAnsi="Times New Roman"/>
          <w:sz w:val="22"/>
        </w:rPr>
        <w:t>do każdego miejsca, gdzie</w:t>
      </w:r>
      <w:r w:rsidR="00360416" w:rsidRPr="00DB6140">
        <w:rPr>
          <w:rFonts w:ascii="Times New Roman" w:hAnsi="Times New Roman"/>
          <w:sz w:val="22"/>
        </w:rPr>
        <w:t xml:space="preserve"> </w:t>
      </w:r>
      <w:r w:rsidR="00B87D15" w:rsidRPr="00DB6140">
        <w:rPr>
          <w:rFonts w:ascii="Times New Roman" w:hAnsi="Times New Roman"/>
          <w:sz w:val="22"/>
        </w:rPr>
        <w:t>prace</w:t>
      </w:r>
      <w:r w:rsidR="00B70A88" w:rsidRPr="00DB6140">
        <w:rPr>
          <w:rFonts w:ascii="Times New Roman" w:hAnsi="Times New Roman"/>
          <w:sz w:val="22"/>
        </w:rPr>
        <w:t xml:space="preserve"> w</w:t>
      </w:r>
      <w:r w:rsidR="0047774E" w:rsidRPr="00DB6140">
        <w:rPr>
          <w:rFonts w:ascii="Times New Roman" w:hAnsi="Times New Roman"/>
          <w:sz w:val="22"/>
        </w:rPr>
        <w:t xml:space="preserve"> </w:t>
      </w:r>
      <w:r w:rsidR="00B70A88" w:rsidRPr="00DB6140">
        <w:rPr>
          <w:rFonts w:ascii="Times New Roman" w:hAnsi="Times New Roman"/>
          <w:sz w:val="22"/>
        </w:rPr>
        <w:t>związku z</w:t>
      </w:r>
      <w:r w:rsidR="00B87D15" w:rsidRPr="00DB6140">
        <w:rPr>
          <w:rFonts w:ascii="Times New Roman" w:hAnsi="Times New Roman"/>
          <w:sz w:val="22"/>
        </w:rPr>
        <w:t xml:space="preserve"> </w:t>
      </w:r>
      <w:r w:rsidR="00B70A88" w:rsidRPr="00DB6140">
        <w:rPr>
          <w:rFonts w:ascii="Times New Roman" w:hAnsi="Times New Roman"/>
          <w:sz w:val="22"/>
        </w:rPr>
        <w:t>Umową będą wykonywane.</w:t>
      </w:r>
    </w:p>
    <w:p w:rsidR="00770915" w:rsidRPr="00DB6140" w:rsidRDefault="00770915" w:rsidP="002A5154">
      <w:pPr>
        <w:pStyle w:val="Standard"/>
        <w:spacing w:after="0" w:line="240" w:lineRule="auto"/>
        <w:ind w:left="-142" w:right="-567"/>
        <w:jc w:val="center"/>
        <w:rPr>
          <w:b/>
          <w:sz w:val="22"/>
          <w:szCs w:val="22"/>
        </w:rPr>
      </w:pPr>
    </w:p>
    <w:p w:rsidR="005C3A7A" w:rsidRPr="00DB6140" w:rsidRDefault="005C3A7A" w:rsidP="002A5154">
      <w:pPr>
        <w:pStyle w:val="Standard"/>
        <w:spacing w:after="0" w:line="240" w:lineRule="auto"/>
        <w:ind w:left="-142" w:right="-567"/>
        <w:jc w:val="center"/>
        <w:rPr>
          <w:b/>
          <w:sz w:val="22"/>
          <w:szCs w:val="22"/>
        </w:rPr>
      </w:pPr>
      <w:r w:rsidRPr="00DB6140">
        <w:rPr>
          <w:b/>
          <w:sz w:val="22"/>
          <w:szCs w:val="22"/>
        </w:rPr>
        <w:t xml:space="preserve">§ </w:t>
      </w:r>
      <w:r w:rsidR="00466394" w:rsidRPr="00DB6140">
        <w:rPr>
          <w:b/>
          <w:sz w:val="22"/>
          <w:szCs w:val="22"/>
        </w:rPr>
        <w:t>6</w:t>
      </w:r>
    </w:p>
    <w:p w:rsidR="00B70A88" w:rsidRPr="00DB6140" w:rsidRDefault="00B70A88" w:rsidP="002A5154">
      <w:pPr>
        <w:pStyle w:val="Standard"/>
        <w:spacing w:after="0" w:line="240" w:lineRule="auto"/>
        <w:ind w:left="-142" w:right="-567"/>
        <w:jc w:val="center"/>
        <w:rPr>
          <w:sz w:val="22"/>
          <w:szCs w:val="22"/>
        </w:rPr>
      </w:pPr>
      <w:r w:rsidRPr="00DB6140">
        <w:rPr>
          <w:b/>
          <w:sz w:val="22"/>
          <w:szCs w:val="22"/>
        </w:rPr>
        <w:t xml:space="preserve"> Podwykonawcy</w:t>
      </w:r>
    </w:p>
    <w:p w:rsidR="00CF58E5" w:rsidRPr="00DB6140" w:rsidRDefault="00CF58E5" w:rsidP="002A5154">
      <w:pPr>
        <w:pStyle w:val="akapitzlist1"/>
        <w:tabs>
          <w:tab w:val="num" w:pos="720"/>
        </w:tabs>
        <w:spacing w:before="0" w:beforeAutospacing="0" w:after="0" w:afterAutospacing="0"/>
        <w:ind w:left="-142"/>
        <w:contextualSpacing/>
        <w:jc w:val="both"/>
        <w:rPr>
          <w:sz w:val="22"/>
          <w:szCs w:val="22"/>
        </w:rPr>
      </w:pPr>
      <w:r w:rsidRPr="00DB6140">
        <w:rPr>
          <w:rFonts w:eastAsia="Arial"/>
          <w:sz w:val="22"/>
          <w:szCs w:val="22"/>
        </w:rPr>
        <w:t>1. </w:t>
      </w:r>
      <w:r w:rsidRPr="00DB6140">
        <w:rPr>
          <w:sz w:val="22"/>
          <w:szCs w:val="22"/>
        </w:rPr>
        <w:t>Wykonawca – zgodnie z oświadczeniem zawartym w ofercie – zamówienie wykona sam / przy udziale podwykonawcy/ów w zakresie określonym w ofercie.</w:t>
      </w:r>
    </w:p>
    <w:p w:rsidR="00CF58E5" w:rsidRPr="00DB6140" w:rsidRDefault="00CF58E5" w:rsidP="002A5154">
      <w:pPr>
        <w:pStyle w:val="akapitzlist1"/>
        <w:tabs>
          <w:tab w:val="num" w:pos="720"/>
        </w:tabs>
        <w:spacing w:before="0" w:beforeAutospacing="0" w:after="0" w:afterAutospacing="0"/>
        <w:ind w:left="-142"/>
        <w:contextualSpacing/>
        <w:jc w:val="both"/>
        <w:rPr>
          <w:sz w:val="22"/>
          <w:szCs w:val="22"/>
        </w:rPr>
      </w:pPr>
      <w:r w:rsidRPr="00DB6140">
        <w:rPr>
          <w:rFonts w:eastAsia="Arial"/>
          <w:sz w:val="22"/>
          <w:szCs w:val="22"/>
        </w:rPr>
        <w:t xml:space="preserve">2. </w:t>
      </w:r>
      <w:r w:rsidRPr="00DB6140">
        <w:rPr>
          <w:color w:val="000000"/>
          <w:sz w:val="22"/>
          <w:szCs w:val="22"/>
        </w:rPr>
        <w:t>Wykonawca nie ma prawa przekazać wykonania przedmiotu umowy ani jakiejkolwiek jego części stronie trzeciej, bez uprzedniej pisemnej zgody Zamawiającego.</w:t>
      </w:r>
    </w:p>
    <w:p w:rsidR="00CF58E5" w:rsidRPr="00DB6140" w:rsidRDefault="00CF58E5" w:rsidP="002A5154">
      <w:pPr>
        <w:pStyle w:val="akapitzlist1"/>
        <w:tabs>
          <w:tab w:val="num" w:pos="720"/>
        </w:tabs>
        <w:spacing w:before="0" w:beforeAutospacing="0" w:after="0" w:afterAutospacing="0"/>
        <w:ind w:left="-142"/>
        <w:contextualSpacing/>
        <w:jc w:val="both"/>
        <w:rPr>
          <w:sz w:val="22"/>
          <w:szCs w:val="22"/>
        </w:rPr>
      </w:pPr>
      <w:r w:rsidRPr="00DB6140">
        <w:rPr>
          <w:rFonts w:eastAsia="Arial"/>
          <w:sz w:val="22"/>
          <w:szCs w:val="22"/>
        </w:rPr>
        <w:t>3. </w:t>
      </w:r>
      <w:r w:rsidRPr="00DB6140">
        <w:rPr>
          <w:sz w:val="22"/>
          <w:szCs w:val="22"/>
          <w:lang w:bidi="hi-IN"/>
        </w:rPr>
        <w:t xml:space="preserve">Wykonawca ponosi pełną odpowiedzialność za zaniechania lub działania osób trzecich, którymi posługuje się przy wykonaniu przedmiotu umowy, jak za zaniechania i działania własne oraz ponosi pełną odpowiedzialność wobec osób trzecich i Zamawiającego za szkody powstałe w związku z realizacją niniejszej umowy. </w:t>
      </w:r>
    </w:p>
    <w:p w:rsidR="00CF58E5" w:rsidRPr="00DB6140" w:rsidRDefault="00CF58E5" w:rsidP="002A5154">
      <w:pPr>
        <w:pStyle w:val="akapitzlist1"/>
        <w:tabs>
          <w:tab w:val="num" w:pos="720"/>
        </w:tabs>
        <w:spacing w:before="0" w:beforeAutospacing="0" w:after="0" w:afterAutospacing="0"/>
        <w:ind w:left="-142"/>
        <w:contextualSpacing/>
        <w:jc w:val="both"/>
        <w:rPr>
          <w:sz w:val="22"/>
          <w:szCs w:val="22"/>
        </w:rPr>
      </w:pPr>
      <w:r w:rsidRPr="00DB6140">
        <w:rPr>
          <w:rFonts w:eastAsia="Arial"/>
          <w:sz w:val="22"/>
          <w:szCs w:val="22"/>
        </w:rPr>
        <w:t>4. </w:t>
      </w:r>
      <w:r w:rsidRPr="00DB6140">
        <w:rPr>
          <w:sz w:val="22"/>
          <w:szCs w:val="22"/>
        </w:rPr>
        <w:t>Wykonawca jest zobowiązany do dokonania we własnym zakresie zapłaty wynagrodzenia należnego podwykonawcy z zachowaniem terminów płatności określonych w zawartej z nim umowie.</w:t>
      </w:r>
    </w:p>
    <w:p w:rsidR="00B87D15" w:rsidRDefault="00B87D15" w:rsidP="002A5154">
      <w:pPr>
        <w:pStyle w:val="Standard"/>
        <w:spacing w:after="0" w:line="240" w:lineRule="auto"/>
        <w:ind w:left="-142" w:right="-567"/>
        <w:rPr>
          <w:sz w:val="22"/>
          <w:szCs w:val="22"/>
        </w:rPr>
      </w:pPr>
    </w:p>
    <w:p w:rsidR="000D1528" w:rsidRDefault="000D1528" w:rsidP="002A5154">
      <w:pPr>
        <w:pStyle w:val="Standard"/>
        <w:spacing w:after="0" w:line="240" w:lineRule="auto"/>
        <w:ind w:left="-142" w:right="-567"/>
        <w:rPr>
          <w:sz w:val="22"/>
          <w:szCs w:val="22"/>
        </w:rPr>
      </w:pPr>
    </w:p>
    <w:p w:rsidR="000D1528" w:rsidRDefault="000D1528" w:rsidP="002A5154">
      <w:pPr>
        <w:pStyle w:val="Standard"/>
        <w:spacing w:after="0" w:line="240" w:lineRule="auto"/>
        <w:ind w:left="-142" w:right="-567"/>
        <w:rPr>
          <w:sz w:val="22"/>
          <w:szCs w:val="22"/>
        </w:rPr>
      </w:pPr>
    </w:p>
    <w:p w:rsidR="000D1528" w:rsidRPr="00DB6140" w:rsidRDefault="000D1528" w:rsidP="002A5154">
      <w:pPr>
        <w:pStyle w:val="Standard"/>
        <w:spacing w:after="0" w:line="240" w:lineRule="auto"/>
        <w:ind w:left="-142" w:right="-567"/>
        <w:rPr>
          <w:sz w:val="22"/>
          <w:szCs w:val="22"/>
        </w:rPr>
      </w:pPr>
    </w:p>
    <w:p w:rsidR="00B70A88" w:rsidRPr="00DB6140" w:rsidRDefault="00B70A88" w:rsidP="002A5154">
      <w:pPr>
        <w:pStyle w:val="Standard"/>
        <w:spacing w:after="0" w:line="240" w:lineRule="auto"/>
        <w:ind w:left="-142" w:right="-567"/>
        <w:jc w:val="center"/>
        <w:rPr>
          <w:sz w:val="22"/>
          <w:szCs w:val="22"/>
        </w:rPr>
      </w:pPr>
      <w:r w:rsidRPr="00DB6140">
        <w:rPr>
          <w:b/>
          <w:sz w:val="22"/>
          <w:szCs w:val="22"/>
        </w:rPr>
        <w:t xml:space="preserve">§ </w:t>
      </w:r>
      <w:r w:rsidR="00466394" w:rsidRPr="00DB6140">
        <w:rPr>
          <w:b/>
          <w:sz w:val="22"/>
          <w:szCs w:val="22"/>
        </w:rPr>
        <w:t>7</w:t>
      </w:r>
    </w:p>
    <w:p w:rsidR="00527901" w:rsidRPr="00DB6140" w:rsidRDefault="00B70A88" w:rsidP="002A5154">
      <w:pPr>
        <w:pStyle w:val="Standard"/>
        <w:spacing w:after="0" w:line="240" w:lineRule="auto"/>
        <w:ind w:left="-142" w:right="-567"/>
        <w:jc w:val="center"/>
        <w:rPr>
          <w:b/>
          <w:sz w:val="22"/>
          <w:szCs w:val="22"/>
        </w:rPr>
      </w:pPr>
      <w:r w:rsidRPr="00DB6140">
        <w:rPr>
          <w:b/>
          <w:sz w:val="22"/>
          <w:szCs w:val="22"/>
        </w:rPr>
        <w:t>Odbiory robót</w:t>
      </w:r>
    </w:p>
    <w:p w:rsidR="00527901" w:rsidRPr="00DB6140" w:rsidRDefault="00527901" w:rsidP="002A5154">
      <w:pPr>
        <w:tabs>
          <w:tab w:val="left" w:pos="204"/>
        </w:tabs>
        <w:spacing w:after="0" w:line="240" w:lineRule="auto"/>
        <w:ind w:left="-142" w:right="-567"/>
        <w:rPr>
          <w:rFonts w:ascii="Times New Roman" w:hAnsi="Times New Roman" w:cs="Times New Roman"/>
        </w:rPr>
      </w:pPr>
      <w:r w:rsidRPr="00DB6140">
        <w:rPr>
          <w:rFonts w:ascii="Times New Roman" w:hAnsi="Times New Roman" w:cs="Times New Roman"/>
        </w:rPr>
        <w:t>Czynności związane z odbiorem przedmiotu umowy realizowane będą w następujący sposób:</w:t>
      </w:r>
    </w:p>
    <w:p w:rsidR="000179E0" w:rsidRPr="00DB6140" w:rsidRDefault="00527901" w:rsidP="002A5154">
      <w:pPr>
        <w:tabs>
          <w:tab w:val="left" w:pos="419"/>
        </w:tabs>
        <w:spacing w:after="0" w:line="240" w:lineRule="auto"/>
        <w:ind w:left="-142" w:right="-567"/>
        <w:rPr>
          <w:rFonts w:ascii="Times New Roman" w:hAnsi="Times New Roman" w:cs="Times New Roman"/>
        </w:rPr>
      </w:pPr>
      <w:r w:rsidRPr="00DB6140">
        <w:rPr>
          <w:rFonts w:ascii="Times New Roman" w:hAnsi="Times New Roman" w:cs="Times New Roman"/>
        </w:rPr>
        <w:t>1.</w:t>
      </w:r>
      <w:r w:rsidR="000179E0" w:rsidRPr="00DB6140">
        <w:rPr>
          <w:rFonts w:ascii="Times New Roman" w:hAnsi="Times New Roman" w:cs="Times New Roman"/>
        </w:rPr>
        <w:t xml:space="preserve"> </w:t>
      </w:r>
      <w:r w:rsidRPr="00DB6140">
        <w:rPr>
          <w:rFonts w:ascii="Times New Roman" w:hAnsi="Times New Roman" w:cs="Times New Roman"/>
        </w:rPr>
        <w:t xml:space="preserve"> Odbiór końcowy nastąpi jednorazowo po zakończeniu całości usługi objętej umową na podstawie</w:t>
      </w:r>
    </w:p>
    <w:p w:rsidR="00527901" w:rsidRPr="00DB6140" w:rsidRDefault="000179E0" w:rsidP="002A5154">
      <w:pPr>
        <w:tabs>
          <w:tab w:val="left" w:pos="419"/>
        </w:tabs>
        <w:spacing w:after="0" w:line="240" w:lineRule="auto"/>
        <w:ind w:left="-142" w:right="-567"/>
        <w:rPr>
          <w:rFonts w:ascii="Times New Roman" w:hAnsi="Times New Roman" w:cs="Times New Roman"/>
        </w:rPr>
      </w:pPr>
      <w:r w:rsidRPr="00DB6140">
        <w:rPr>
          <w:rFonts w:ascii="Times New Roman" w:hAnsi="Times New Roman" w:cs="Times New Roman"/>
        </w:rPr>
        <w:t xml:space="preserve">   </w:t>
      </w:r>
      <w:r w:rsidR="00527901" w:rsidRPr="00DB6140">
        <w:rPr>
          <w:rFonts w:ascii="Times New Roman" w:hAnsi="Times New Roman" w:cs="Times New Roman"/>
        </w:rPr>
        <w:t xml:space="preserve"> </w:t>
      </w:r>
      <w:r w:rsidR="00474B66" w:rsidRPr="00DB6140">
        <w:rPr>
          <w:rFonts w:ascii="Times New Roman" w:hAnsi="Times New Roman" w:cs="Times New Roman"/>
        </w:rPr>
        <w:t xml:space="preserve"> </w:t>
      </w:r>
      <w:r w:rsidR="00527901" w:rsidRPr="00DB6140">
        <w:rPr>
          <w:rFonts w:ascii="Times New Roman" w:hAnsi="Times New Roman" w:cs="Times New Roman"/>
        </w:rPr>
        <w:t>protokołu odbioru prac.</w:t>
      </w:r>
    </w:p>
    <w:p w:rsidR="0009538E" w:rsidRPr="00DB6140" w:rsidRDefault="000179E0" w:rsidP="002A5154">
      <w:pPr>
        <w:tabs>
          <w:tab w:val="left" w:pos="419"/>
        </w:tabs>
        <w:spacing w:after="0" w:line="240" w:lineRule="auto"/>
        <w:ind w:left="-142" w:right="-567"/>
        <w:rPr>
          <w:rFonts w:ascii="Times New Roman" w:hAnsi="Times New Roman" w:cs="Times New Roman"/>
        </w:rPr>
      </w:pPr>
      <w:r w:rsidRPr="00DB6140">
        <w:rPr>
          <w:rFonts w:ascii="Times New Roman" w:hAnsi="Times New Roman" w:cs="Times New Roman"/>
        </w:rPr>
        <w:t>2</w:t>
      </w:r>
      <w:r w:rsidR="00527901" w:rsidRPr="00DB6140">
        <w:rPr>
          <w:rFonts w:ascii="Times New Roman" w:hAnsi="Times New Roman" w:cs="Times New Roman"/>
        </w:rPr>
        <w:t xml:space="preserve">. </w:t>
      </w:r>
      <w:r w:rsidR="00474B66" w:rsidRPr="00DB6140">
        <w:rPr>
          <w:rFonts w:ascii="Times New Roman" w:hAnsi="Times New Roman" w:cs="Times New Roman"/>
        </w:rPr>
        <w:t xml:space="preserve"> </w:t>
      </w:r>
      <w:r w:rsidR="00527901" w:rsidRPr="00DB6140">
        <w:rPr>
          <w:rFonts w:ascii="Times New Roman" w:hAnsi="Times New Roman" w:cs="Times New Roman"/>
        </w:rPr>
        <w:t xml:space="preserve">W protokole </w:t>
      </w:r>
      <w:r w:rsidR="0009538E" w:rsidRPr="00DB6140">
        <w:rPr>
          <w:rFonts w:ascii="Times New Roman" w:hAnsi="Times New Roman" w:cs="Times New Roman"/>
        </w:rPr>
        <w:t xml:space="preserve">Inspektor Nadzoru  oraz przedstawiciel Zamawiającego </w:t>
      </w:r>
      <w:r w:rsidR="00527901" w:rsidRPr="00DB6140">
        <w:rPr>
          <w:rFonts w:ascii="Times New Roman" w:hAnsi="Times New Roman" w:cs="Times New Roman"/>
        </w:rPr>
        <w:t xml:space="preserve"> potwierdzi zakończenie wszystkich prac </w:t>
      </w:r>
    </w:p>
    <w:p w:rsidR="00527901" w:rsidRPr="00DB6140" w:rsidRDefault="0009538E" w:rsidP="002A5154">
      <w:pPr>
        <w:tabs>
          <w:tab w:val="left" w:pos="419"/>
        </w:tabs>
        <w:spacing w:after="0" w:line="240" w:lineRule="auto"/>
        <w:ind w:left="-142" w:right="-567"/>
        <w:rPr>
          <w:rFonts w:ascii="Times New Roman" w:hAnsi="Times New Roman" w:cs="Times New Roman"/>
        </w:rPr>
      </w:pPr>
      <w:r w:rsidRPr="00DB6140">
        <w:rPr>
          <w:rFonts w:ascii="Times New Roman" w:hAnsi="Times New Roman" w:cs="Times New Roman"/>
        </w:rPr>
        <w:t xml:space="preserve">    </w:t>
      </w:r>
      <w:r w:rsidR="00527901" w:rsidRPr="00DB6140">
        <w:rPr>
          <w:rFonts w:ascii="Times New Roman" w:hAnsi="Times New Roman" w:cs="Times New Roman"/>
        </w:rPr>
        <w:t xml:space="preserve"> oraz sprawdzenie kompletności </w:t>
      </w:r>
      <w:r w:rsidR="00474B66" w:rsidRPr="00DB6140">
        <w:rPr>
          <w:rFonts w:ascii="Times New Roman" w:hAnsi="Times New Roman" w:cs="Times New Roman"/>
        </w:rPr>
        <w:t xml:space="preserve"> </w:t>
      </w:r>
      <w:r w:rsidR="00527901" w:rsidRPr="00DB6140">
        <w:rPr>
          <w:rFonts w:ascii="Times New Roman" w:hAnsi="Times New Roman" w:cs="Times New Roman"/>
        </w:rPr>
        <w:t>i prawidłowości dokumentów odbioro</w:t>
      </w:r>
      <w:r w:rsidR="000179E0" w:rsidRPr="00DB6140">
        <w:rPr>
          <w:rFonts w:ascii="Times New Roman" w:hAnsi="Times New Roman" w:cs="Times New Roman"/>
        </w:rPr>
        <w:t>wych złożonych przez Wykonawcę.</w:t>
      </w:r>
    </w:p>
    <w:p w:rsidR="000179E0" w:rsidRPr="00DB6140" w:rsidRDefault="000179E0" w:rsidP="002A5154">
      <w:pPr>
        <w:spacing w:after="0" w:line="240" w:lineRule="auto"/>
        <w:ind w:left="-142" w:right="-567"/>
        <w:rPr>
          <w:rFonts w:ascii="Times New Roman" w:hAnsi="Times New Roman" w:cs="Times New Roman"/>
        </w:rPr>
      </w:pPr>
      <w:r w:rsidRPr="00DB6140">
        <w:rPr>
          <w:rFonts w:ascii="Times New Roman" w:hAnsi="Times New Roman" w:cs="Times New Roman"/>
        </w:rPr>
        <w:t xml:space="preserve">3. </w:t>
      </w:r>
      <w:r w:rsidR="00474B66" w:rsidRPr="00DB6140">
        <w:rPr>
          <w:rFonts w:ascii="Times New Roman" w:hAnsi="Times New Roman" w:cs="Times New Roman"/>
        </w:rPr>
        <w:t xml:space="preserve"> </w:t>
      </w:r>
      <w:r w:rsidR="00B70A88" w:rsidRPr="00DB6140">
        <w:rPr>
          <w:rFonts w:ascii="Times New Roman" w:hAnsi="Times New Roman" w:cs="Times New Roman"/>
        </w:rPr>
        <w:t xml:space="preserve">Wykonawca powiadomi Zamawiającego o gotowości wykonanych robót do odbioru końcowego, </w:t>
      </w:r>
    </w:p>
    <w:p w:rsidR="00360416" w:rsidRPr="00DB6140" w:rsidRDefault="000179E0" w:rsidP="002A5154">
      <w:pPr>
        <w:spacing w:after="0" w:line="240" w:lineRule="auto"/>
        <w:ind w:left="-142" w:right="-567"/>
        <w:rPr>
          <w:rFonts w:ascii="Times New Roman" w:hAnsi="Times New Roman" w:cs="Times New Roman"/>
        </w:rPr>
      </w:pPr>
      <w:r w:rsidRPr="00DB6140">
        <w:rPr>
          <w:rFonts w:ascii="Times New Roman" w:hAnsi="Times New Roman" w:cs="Times New Roman"/>
        </w:rPr>
        <w:t xml:space="preserve">    </w:t>
      </w:r>
      <w:r w:rsidR="00474B66" w:rsidRPr="00DB6140">
        <w:rPr>
          <w:rFonts w:ascii="Times New Roman" w:hAnsi="Times New Roman" w:cs="Times New Roman"/>
        </w:rPr>
        <w:t xml:space="preserve"> </w:t>
      </w:r>
      <w:r w:rsidR="00B70A88" w:rsidRPr="00DB6140">
        <w:rPr>
          <w:rFonts w:ascii="Times New Roman" w:hAnsi="Times New Roman" w:cs="Times New Roman"/>
        </w:rPr>
        <w:t>składając jednocześnie wszystkie dokumenty ni</w:t>
      </w:r>
      <w:r w:rsidR="00E61F62" w:rsidRPr="00DB6140">
        <w:rPr>
          <w:rFonts w:ascii="Times New Roman" w:hAnsi="Times New Roman" w:cs="Times New Roman"/>
        </w:rPr>
        <w:t>ezbędne do rozpoczęcia odbioru</w:t>
      </w:r>
      <w:r w:rsidR="000711F5" w:rsidRPr="00DB6140">
        <w:rPr>
          <w:rFonts w:ascii="Times New Roman" w:hAnsi="Times New Roman" w:cs="Times New Roman"/>
        </w:rPr>
        <w:t xml:space="preserve">  (</w:t>
      </w:r>
      <w:r w:rsidR="002C7D25" w:rsidRPr="00DB6140">
        <w:rPr>
          <w:rFonts w:ascii="Times New Roman" w:hAnsi="Times New Roman" w:cs="Times New Roman"/>
        </w:rPr>
        <w:t>atesty</w:t>
      </w:r>
      <w:r w:rsidR="00360416" w:rsidRPr="00DB6140">
        <w:rPr>
          <w:rFonts w:ascii="Times New Roman" w:hAnsi="Times New Roman" w:cs="Times New Roman"/>
        </w:rPr>
        <w:t xml:space="preserve"> </w:t>
      </w:r>
      <w:r w:rsidR="002C7D25" w:rsidRPr="00DB6140">
        <w:rPr>
          <w:rFonts w:ascii="Times New Roman" w:hAnsi="Times New Roman" w:cs="Times New Roman"/>
        </w:rPr>
        <w:t>/certyfikaty</w:t>
      </w:r>
      <w:r w:rsidR="00466394" w:rsidRPr="00DB6140">
        <w:rPr>
          <w:rFonts w:ascii="Times New Roman" w:hAnsi="Times New Roman" w:cs="Times New Roman"/>
        </w:rPr>
        <w:t>).</w:t>
      </w:r>
    </w:p>
    <w:p w:rsidR="000179E0" w:rsidRPr="00DB6140" w:rsidRDefault="00306C22" w:rsidP="002A5154">
      <w:pPr>
        <w:spacing w:after="0" w:line="240" w:lineRule="auto"/>
        <w:ind w:left="-142" w:right="-567"/>
        <w:rPr>
          <w:rFonts w:ascii="Times New Roman" w:hAnsi="Times New Roman" w:cs="Times New Roman"/>
        </w:rPr>
      </w:pPr>
      <w:r w:rsidRPr="00DB6140">
        <w:rPr>
          <w:rFonts w:ascii="Times New Roman" w:hAnsi="Times New Roman" w:cs="Times New Roman"/>
        </w:rPr>
        <w:t>4</w:t>
      </w:r>
      <w:r w:rsidR="000179E0" w:rsidRPr="00DB6140">
        <w:rPr>
          <w:rFonts w:ascii="Times New Roman" w:hAnsi="Times New Roman" w:cs="Times New Roman"/>
        </w:rPr>
        <w:t xml:space="preserve">. </w:t>
      </w:r>
      <w:r w:rsidR="00474B66" w:rsidRPr="00DB6140">
        <w:rPr>
          <w:rFonts w:ascii="Times New Roman" w:hAnsi="Times New Roman" w:cs="Times New Roman"/>
        </w:rPr>
        <w:t xml:space="preserve"> </w:t>
      </w:r>
      <w:r w:rsidR="00B70A88" w:rsidRPr="00DB6140">
        <w:rPr>
          <w:rFonts w:ascii="Times New Roman" w:hAnsi="Times New Roman" w:cs="Times New Roman"/>
        </w:rPr>
        <w:t xml:space="preserve">Zamawiający przystąpi do odbioru końcowego w terminie </w:t>
      </w:r>
      <w:r w:rsidR="00405E50" w:rsidRPr="00DB6140">
        <w:rPr>
          <w:rFonts w:ascii="Times New Roman" w:hAnsi="Times New Roman" w:cs="Times New Roman"/>
          <w:b/>
        </w:rPr>
        <w:t>2</w:t>
      </w:r>
      <w:r w:rsidR="00160A0F" w:rsidRPr="00DB6140">
        <w:rPr>
          <w:rFonts w:ascii="Times New Roman" w:hAnsi="Times New Roman" w:cs="Times New Roman"/>
          <w:b/>
        </w:rPr>
        <w:t xml:space="preserve"> </w:t>
      </w:r>
      <w:r w:rsidR="00B70A88" w:rsidRPr="00DB6140">
        <w:rPr>
          <w:rFonts w:ascii="Times New Roman" w:hAnsi="Times New Roman" w:cs="Times New Roman"/>
          <w:b/>
        </w:rPr>
        <w:t>dni</w:t>
      </w:r>
      <w:r w:rsidR="00B70A88" w:rsidRPr="00DB6140">
        <w:rPr>
          <w:rFonts w:ascii="Times New Roman" w:hAnsi="Times New Roman" w:cs="Times New Roman"/>
        </w:rPr>
        <w:t xml:space="preserve"> roboczych od dnia otrzymania </w:t>
      </w:r>
    </w:p>
    <w:p w:rsidR="00E2352B" w:rsidRPr="00DB6140" w:rsidRDefault="000179E0" w:rsidP="002A5154">
      <w:pPr>
        <w:spacing w:after="0" w:line="240" w:lineRule="auto"/>
        <w:ind w:left="-142" w:right="-567"/>
        <w:rPr>
          <w:rFonts w:ascii="Times New Roman" w:hAnsi="Times New Roman" w:cs="Times New Roman"/>
        </w:rPr>
      </w:pPr>
      <w:r w:rsidRPr="00DB6140">
        <w:rPr>
          <w:rFonts w:ascii="Times New Roman" w:hAnsi="Times New Roman" w:cs="Times New Roman"/>
        </w:rPr>
        <w:t xml:space="preserve">    </w:t>
      </w:r>
      <w:r w:rsidR="00474B66" w:rsidRPr="00DB6140">
        <w:rPr>
          <w:rFonts w:ascii="Times New Roman" w:hAnsi="Times New Roman" w:cs="Times New Roman"/>
        </w:rPr>
        <w:t xml:space="preserve"> </w:t>
      </w:r>
      <w:r w:rsidR="00B70A88" w:rsidRPr="00DB6140">
        <w:rPr>
          <w:rFonts w:ascii="Times New Roman" w:hAnsi="Times New Roman" w:cs="Times New Roman"/>
        </w:rPr>
        <w:t>powiadomienia oraz złożenia wszystkich dokumentów</w:t>
      </w:r>
      <w:r w:rsidR="00306C22" w:rsidRPr="00DB6140">
        <w:rPr>
          <w:rFonts w:ascii="Times New Roman" w:hAnsi="Times New Roman" w:cs="Times New Roman"/>
        </w:rPr>
        <w:t>, o których mowa w ust. 3.</w:t>
      </w:r>
      <w:r w:rsidR="00B70A88" w:rsidRPr="00DB6140">
        <w:rPr>
          <w:rFonts w:ascii="Times New Roman" w:hAnsi="Times New Roman" w:cs="Times New Roman"/>
        </w:rPr>
        <w:t xml:space="preserve"> </w:t>
      </w:r>
    </w:p>
    <w:p w:rsidR="00770915" w:rsidRPr="00DB6140" w:rsidRDefault="00306C22" w:rsidP="002A5154">
      <w:pPr>
        <w:pStyle w:val="Akapitzlist"/>
        <w:suppressAutoHyphens w:val="0"/>
        <w:spacing w:after="0" w:line="240" w:lineRule="auto"/>
        <w:ind w:left="-142" w:right="-567"/>
        <w:rPr>
          <w:sz w:val="22"/>
          <w:szCs w:val="22"/>
        </w:rPr>
      </w:pPr>
      <w:r w:rsidRPr="00DB6140">
        <w:rPr>
          <w:sz w:val="22"/>
          <w:szCs w:val="22"/>
        </w:rPr>
        <w:t xml:space="preserve">5. </w:t>
      </w:r>
      <w:r w:rsidR="00474B66" w:rsidRPr="00DB6140">
        <w:rPr>
          <w:sz w:val="22"/>
          <w:szCs w:val="22"/>
        </w:rPr>
        <w:t xml:space="preserve"> </w:t>
      </w:r>
      <w:r w:rsidR="00B70A88" w:rsidRPr="00DB6140">
        <w:rPr>
          <w:sz w:val="22"/>
          <w:szCs w:val="22"/>
        </w:rPr>
        <w:t xml:space="preserve">Datą zakończenia </w:t>
      </w:r>
      <w:r w:rsidR="00C73AC8" w:rsidRPr="00DB6140">
        <w:rPr>
          <w:sz w:val="22"/>
          <w:szCs w:val="22"/>
        </w:rPr>
        <w:t>realizacji przedmiotu umowy</w:t>
      </w:r>
      <w:r w:rsidR="00B70A88" w:rsidRPr="00DB6140">
        <w:rPr>
          <w:sz w:val="22"/>
          <w:szCs w:val="22"/>
        </w:rPr>
        <w:t xml:space="preserve"> będzie d</w:t>
      </w:r>
      <w:r w:rsidR="00C73AC8" w:rsidRPr="00DB6140">
        <w:rPr>
          <w:sz w:val="22"/>
          <w:szCs w:val="22"/>
        </w:rPr>
        <w:t>zień zgłoszenia przez Wykonawcę   za</w:t>
      </w:r>
      <w:r w:rsidR="00B70A88" w:rsidRPr="00DB6140">
        <w:rPr>
          <w:sz w:val="22"/>
          <w:szCs w:val="22"/>
        </w:rPr>
        <w:t xml:space="preserve">kończenia </w:t>
      </w:r>
    </w:p>
    <w:p w:rsidR="00770915" w:rsidRPr="00DB6140" w:rsidRDefault="00770915" w:rsidP="002A5154">
      <w:pPr>
        <w:pStyle w:val="Akapitzlist"/>
        <w:suppressAutoHyphens w:val="0"/>
        <w:spacing w:after="0" w:line="240" w:lineRule="auto"/>
        <w:ind w:left="-142" w:right="-567"/>
        <w:rPr>
          <w:sz w:val="22"/>
          <w:szCs w:val="22"/>
        </w:rPr>
      </w:pPr>
      <w:r w:rsidRPr="00DB6140">
        <w:rPr>
          <w:sz w:val="22"/>
          <w:szCs w:val="22"/>
        </w:rPr>
        <w:t xml:space="preserve">   </w:t>
      </w:r>
      <w:r w:rsidR="00232FB9" w:rsidRPr="00DB6140">
        <w:rPr>
          <w:sz w:val="22"/>
          <w:szCs w:val="22"/>
        </w:rPr>
        <w:t xml:space="preserve"> </w:t>
      </w:r>
      <w:r w:rsidR="00474B66" w:rsidRPr="00DB6140">
        <w:rPr>
          <w:sz w:val="22"/>
          <w:szCs w:val="22"/>
        </w:rPr>
        <w:t xml:space="preserve"> </w:t>
      </w:r>
      <w:r w:rsidR="00C73AC8" w:rsidRPr="00DB6140">
        <w:rPr>
          <w:sz w:val="22"/>
          <w:szCs w:val="22"/>
        </w:rPr>
        <w:t>prac</w:t>
      </w:r>
      <w:r w:rsidR="00B70A88" w:rsidRPr="00DB6140">
        <w:rPr>
          <w:sz w:val="22"/>
          <w:szCs w:val="22"/>
        </w:rPr>
        <w:t>, jeśli w trakcie odbioru końcowego Zamawiający potwierdzi wykonanie całości przedmiotu zamówienia</w:t>
      </w:r>
    </w:p>
    <w:p w:rsidR="002A5154" w:rsidRPr="000D1528" w:rsidRDefault="00770915" w:rsidP="000D1528">
      <w:pPr>
        <w:pStyle w:val="Akapitzlist"/>
        <w:suppressAutoHyphens w:val="0"/>
        <w:spacing w:after="0" w:line="240" w:lineRule="auto"/>
        <w:ind w:left="-142" w:right="-567"/>
        <w:rPr>
          <w:sz w:val="22"/>
          <w:szCs w:val="22"/>
        </w:rPr>
      </w:pPr>
      <w:r w:rsidRPr="00DB6140">
        <w:rPr>
          <w:sz w:val="22"/>
          <w:szCs w:val="22"/>
        </w:rPr>
        <w:t xml:space="preserve">   </w:t>
      </w:r>
      <w:r w:rsidR="00B70A88" w:rsidRPr="00DB6140">
        <w:rPr>
          <w:sz w:val="22"/>
          <w:szCs w:val="22"/>
        </w:rPr>
        <w:t xml:space="preserve"> </w:t>
      </w:r>
      <w:r w:rsidR="00474B66" w:rsidRPr="00DB6140">
        <w:rPr>
          <w:sz w:val="22"/>
          <w:szCs w:val="22"/>
        </w:rPr>
        <w:t xml:space="preserve"> </w:t>
      </w:r>
      <w:r w:rsidR="00B70A88" w:rsidRPr="00DB6140">
        <w:rPr>
          <w:sz w:val="22"/>
          <w:szCs w:val="22"/>
        </w:rPr>
        <w:t>bez wad.</w:t>
      </w:r>
    </w:p>
    <w:p w:rsidR="00474B66" w:rsidRPr="00DB6140" w:rsidRDefault="00770915" w:rsidP="002A5154">
      <w:pPr>
        <w:pStyle w:val="Akapitzlist"/>
        <w:suppressAutoHyphens w:val="0"/>
        <w:spacing w:after="0" w:line="240" w:lineRule="auto"/>
        <w:ind w:left="142" w:right="-567" w:hanging="284"/>
        <w:rPr>
          <w:sz w:val="22"/>
          <w:szCs w:val="22"/>
        </w:rPr>
      </w:pPr>
      <w:r w:rsidRPr="00DB6140">
        <w:rPr>
          <w:sz w:val="22"/>
          <w:szCs w:val="22"/>
        </w:rPr>
        <w:t xml:space="preserve">6. </w:t>
      </w:r>
      <w:r w:rsidR="00474B66" w:rsidRPr="00DB6140">
        <w:rPr>
          <w:sz w:val="22"/>
          <w:szCs w:val="22"/>
        </w:rPr>
        <w:t xml:space="preserve"> </w:t>
      </w:r>
      <w:r w:rsidR="00B70A88" w:rsidRPr="00DB6140">
        <w:rPr>
          <w:sz w:val="22"/>
          <w:szCs w:val="22"/>
        </w:rPr>
        <w:t xml:space="preserve">Datę odbioru końcowego będzie stanowił dzień zakończenia czynności odbioru i podpisania protokołu odbioru końcowego robót bez wad istotnych. W przypadku stwierdzenia  nieistotnych usterek, Wykonawca usunie je na własny koszt w terminie wyznaczonym przez Zamawiającego. </w:t>
      </w:r>
      <w:r w:rsidR="00A96B33" w:rsidRPr="00DB6140">
        <w:rPr>
          <w:sz w:val="22"/>
          <w:szCs w:val="22"/>
        </w:rPr>
        <w:t xml:space="preserve">      </w:t>
      </w:r>
    </w:p>
    <w:p w:rsidR="00B70A88" w:rsidRPr="00DB6140" w:rsidRDefault="00474B66" w:rsidP="002A5154">
      <w:pPr>
        <w:pStyle w:val="Akapitzlist"/>
        <w:suppressAutoHyphens w:val="0"/>
        <w:spacing w:after="0" w:line="240" w:lineRule="auto"/>
        <w:ind w:left="142" w:right="-567" w:hanging="284"/>
        <w:rPr>
          <w:sz w:val="22"/>
          <w:szCs w:val="22"/>
        </w:rPr>
      </w:pPr>
      <w:r w:rsidRPr="00DB6140">
        <w:rPr>
          <w:sz w:val="22"/>
          <w:szCs w:val="22"/>
        </w:rPr>
        <w:t xml:space="preserve">     </w:t>
      </w:r>
      <w:r w:rsidR="00B70A88" w:rsidRPr="00DB6140">
        <w:rPr>
          <w:sz w:val="22"/>
          <w:szCs w:val="22"/>
        </w:rPr>
        <w:t xml:space="preserve">Postanowienia § </w:t>
      </w:r>
      <w:r w:rsidR="002C7D25" w:rsidRPr="00DB6140">
        <w:rPr>
          <w:sz w:val="22"/>
          <w:szCs w:val="22"/>
        </w:rPr>
        <w:t>9</w:t>
      </w:r>
      <w:r w:rsidR="00B70A88" w:rsidRPr="00DB6140">
        <w:rPr>
          <w:sz w:val="22"/>
          <w:szCs w:val="22"/>
        </w:rPr>
        <w:t xml:space="preserve"> ust. </w:t>
      </w:r>
      <w:r w:rsidR="002508AB" w:rsidRPr="00DB6140">
        <w:rPr>
          <w:sz w:val="22"/>
          <w:szCs w:val="22"/>
        </w:rPr>
        <w:t xml:space="preserve">5 </w:t>
      </w:r>
      <w:r w:rsidR="00B70A88" w:rsidRPr="00DB6140">
        <w:rPr>
          <w:sz w:val="22"/>
          <w:szCs w:val="22"/>
        </w:rPr>
        <w:t>umowy stosuje się odpowiednio.</w:t>
      </w:r>
    </w:p>
    <w:p w:rsidR="00474B66" w:rsidRPr="00DB6140" w:rsidRDefault="004A35EE" w:rsidP="002A5154">
      <w:pPr>
        <w:spacing w:after="0" w:line="240" w:lineRule="auto"/>
        <w:ind w:left="-142" w:right="-567"/>
        <w:jc w:val="both"/>
        <w:rPr>
          <w:rFonts w:ascii="Times New Roman" w:hAnsi="Times New Roman" w:cs="Times New Roman"/>
        </w:rPr>
      </w:pPr>
      <w:r w:rsidRPr="00DB6140">
        <w:rPr>
          <w:rFonts w:ascii="Times New Roman" w:hAnsi="Times New Roman" w:cs="Times New Roman"/>
        </w:rPr>
        <w:t>7</w:t>
      </w:r>
      <w:r w:rsidR="00232FB9" w:rsidRPr="00DB6140">
        <w:rPr>
          <w:rFonts w:ascii="Times New Roman" w:hAnsi="Times New Roman" w:cs="Times New Roman"/>
        </w:rPr>
        <w:t xml:space="preserve">. </w:t>
      </w:r>
      <w:r w:rsidR="00474B66" w:rsidRPr="00DB6140">
        <w:rPr>
          <w:rFonts w:ascii="Times New Roman" w:hAnsi="Times New Roman" w:cs="Times New Roman"/>
        </w:rPr>
        <w:t xml:space="preserve"> </w:t>
      </w:r>
      <w:r w:rsidR="00B70A88" w:rsidRPr="00DB6140">
        <w:rPr>
          <w:rFonts w:ascii="Times New Roman" w:hAnsi="Times New Roman" w:cs="Times New Roman"/>
        </w:rPr>
        <w:t xml:space="preserve">Zamawiający zakończy czynności odbioru końcowego w ciągu </w:t>
      </w:r>
      <w:r w:rsidR="005E2199" w:rsidRPr="005E2199">
        <w:rPr>
          <w:rFonts w:ascii="Times New Roman" w:hAnsi="Times New Roman" w:cs="Times New Roman"/>
          <w:b/>
        </w:rPr>
        <w:t>5</w:t>
      </w:r>
      <w:r w:rsidR="00B70A88" w:rsidRPr="00DB6140">
        <w:rPr>
          <w:rFonts w:ascii="Times New Roman" w:hAnsi="Times New Roman" w:cs="Times New Roman"/>
          <w:b/>
        </w:rPr>
        <w:t xml:space="preserve"> </w:t>
      </w:r>
      <w:r w:rsidR="002508AB" w:rsidRPr="00DB6140">
        <w:rPr>
          <w:rFonts w:ascii="Times New Roman" w:hAnsi="Times New Roman" w:cs="Times New Roman"/>
          <w:b/>
        </w:rPr>
        <w:t>d</w:t>
      </w:r>
      <w:r w:rsidR="00B70A88" w:rsidRPr="00DB6140">
        <w:rPr>
          <w:rFonts w:ascii="Times New Roman" w:hAnsi="Times New Roman" w:cs="Times New Roman"/>
          <w:b/>
        </w:rPr>
        <w:t>ni</w:t>
      </w:r>
      <w:r w:rsidR="00B70A88" w:rsidRPr="00DB6140">
        <w:rPr>
          <w:rFonts w:ascii="Times New Roman" w:hAnsi="Times New Roman" w:cs="Times New Roman"/>
        </w:rPr>
        <w:t xml:space="preserve"> od dnia przystąpienia do odbioru</w:t>
      </w:r>
    </w:p>
    <w:p w:rsidR="00B70A88" w:rsidRPr="00DB6140" w:rsidRDefault="00474B66" w:rsidP="002A5154">
      <w:pPr>
        <w:spacing w:after="0" w:line="240" w:lineRule="auto"/>
        <w:ind w:left="-142" w:right="-567"/>
        <w:jc w:val="both"/>
        <w:rPr>
          <w:rFonts w:ascii="Times New Roman" w:hAnsi="Times New Roman" w:cs="Times New Roman"/>
        </w:rPr>
      </w:pPr>
      <w:r w:rsidRPr="00DB6140">
        <w:rPr>
          <w:rFonts w:ascii="Times New Roman" w:hAnsi="Times New Roman" w:cs="Times New Roman"/>
        </w:rPr>
        <w:t xml:space="preserve">   </w:t>
      </w:r>
      <w:r w:rsidR="00B70A88" w:rsidRPr="00DB6140">
        <w:rPr>
          <w:rFonts w:ascii="Times New Roman" w:hAnsi="Times New Roman" w:cs="Times New Roman"/>
        </w:rPr>
        <w:t xml:space="preserve"> </w:t>
      </w:r>
      <w:r w:rsidRPr="00DB6140">
        <w:rPr>
          <w:rFonts w:ascii="Times New Roman" w:hAnsi="Times New Roman" w:cs="Times New Roman"/>
        </w:rPr>
        <w:t xml:space="preserve"> </w:t>
      </w:r>
      <w:r w:rsidR="00B70A88" w:rsidRPr="00DB6140">
        <w:rPr>
          <w:rFonts w:ascii="Times New Roman" w:hAnsi="Times New Roman" w:cs="Times New Roman"/>
        </w:rPr>
        <w:t>końcowego.</w:t>
      </w:r>
    </w:p>
    <w:p w:rsidR="00474B66" w:rsidRPr="00DB6140" w:rsidRDefault="004A35EE" w:rsidP="002A5154">
      <w:pPr>
        <w:spacing w:after="0" w:line="240" w:lineRule="auto"/>
        <w:ind w:left="-142" w:right="-567"/>
        <w:jc w:val="both"/>
        <w:rPr>
          <w:rFonts w:ascii="Times New Roman" w:hAnsi="Times New Roman" w:cs="Times New Roman"/>
        </w:rPr>
      </w:pPr>
      <w:r w:rsidRPr="00DB6140">
        <w:rPr>
          <w:rFonts w:ascii="Times New Roman" w:hAnsi="Times New Roman" w:cs="Times New Roman"/>
        </w:rPr>
        <w:t>8</w:t>
      </w:r>
      <w:r w:rsidR="00232FB9" w:rsidRPr="00DB6140">
        <w:rPr>
          <w:rFonts w:ascii="Times New Roman" w:hAnsi="Times New Roman" w:cs="Times New Roman"/>
        </w:rPr>
        <w:t xml:space="preserve">. </w:t>
      </w:r>
      <w:r w:rsidR="00B70A88" w:rsidRPr="00DB6140">
        <w:rPr>
          <w:rFonts w:ascii="Times New Roman" w:hAnsi="Times New Roman" w:cs="Times New Roman"/>
        </w:rPr>
        <w:t xml:space="preserve">W przypadku stwierdzenia podczas procedury odbioru istotnych wad, odbiór zostanie przerwany, </w:t>
      </w:r>
    </w:p>
    <w:p w:rsidR="00474B66" w:rsidRPr="00DB6140" w:rsidRDefault="00474B66" w:rsidP="002A5154">
      <w:pPr>
        <w:spacing w:after="0" w:line="240" w:lineRule="auto"/>
        <w:ind w:left="-142" w:right="-567"/>
        <w:jc w:val="both"/>
        <w:rPr>
          <w:rFonts w:ascii="Times New Roman" w:hAnsi="Times New Roman" w:cs="Times New Roman"/>
        </w:rPr>
      </w:pPr>
      <w:r w:rsidRPr="00DB6140">
        <w:rPr>
          <w:rFonts w:ascii="Times New Roman" w:hAnsi="Times New Roman" w:cs="Times New Roman"/>
        </w:rPr>
        <w:t xml:space="preserve">    </w:t>
      </w:r>
      <w:r w:rsidR="00B70A88" w:rsidRPr="00DB6140">
        <w:rPr>
          <w:rFonts w:ascii="Times New Roman" w:hAnsi="Times New Roman" w:cs="Times New Roman"/>
        </w:rPr>
        <w:t xml:space="preserve">a Wykonawca usunie wszelkie wady na własny koszt w terminie wyznaczonym przez Zamawiającego, </w:t>
      </w:r>
    </w:p>
    <w:p w:rsidR="001D0453" w:rsidRPr="00DB6140" w:rsidRDefault="00474B66" w:rsidP="002A5154">
      <w:pPr>
        <w:spacing w:after="0" w:line="240" w:lineRule="auto"/>
        <w:ind w:left="-142" w:right="-567"/>
        <w:jc w:val="both"/>
        <w:rPr>
          <w:rFonts w:ascii="Times New Roman" w:hAnsi="Times New Roman" w:cs="Times New Roman"/>
        </w:rPr>
      </w:pPr>
      <w:r w:rsidRPr="00DB6140">
        <w:rPr>
          <w:rFonts w:ascii="Times New Roman" w:hAnsi="Times New Roman" w:cs="Times New Roman"/>
        </w:rPr>
        <w:t xml:space="preserve">    </w:t>
      </w:r>
      <w:r w:rsidR="00B70A88" w:rsidRPr="00DB6140">
        <w:rPr>
          <w:rFonts w:ascii="Times New Roman" w:hAnsi="Times New Roman" w:cs="Times New Roman"/>
        </w:rPr>
        <w:t>a następnie niezwłocznie ponownie przystąpi do procedury odbioru.</w:t>
      </w:r>
    </w:p>
    <w:p w:rsidR="00474B66" w:rsidRPr="00DB6140" w:rsidRDefault="004A35EE" w:rsidP="002A5154">
      <w:pPr>
        <w:pStyle w:val="Bezodstpw"/>
        <w:spacing w:after="0"/>
        <w:ind w:left="-142" w:right="-567"/>
        <w:jc w:val="both"/>
        <w:rPr>
          <w:rFonts w:ascii="Times New Roman" w:hAnsi="Times New Roman"/>
          <w:sz w:val="22"/>
        </w:rPr>
      </w:pPr>
      <w:r w:rsidRPr="00DB6140">
        <w:rPr>
          <w:rFonts w:ascii="Times New Roman" w:hAnsi="Times New Roman"/>
          <w:sz w:val="22"/>
        </w:rPr>
        <w:t>9</w:t>
      </w:r>
      <w:r w:rsidR="00232FB9" w:rsidRPr="00DB6140">
        <w:rPr>
          <w:rFonts w:ascii="Times New Roman" w:hAnsi="Times New Roman"/>
          <w:sz w:val="22"/>
        </w:rPr>
        <w:t xml:space="preserve">. </w:t>
      </w:r>
      <w:r w:rsidR="00B70A88" w:rsidRPr="00DB6140">
        <w:rPr>
          <w:rFonts w:ascii="Times New Roman" w:hAnsi="Times New Roman"/>
          <w:sz w:val="22"/>
        </w:rPr>
        <w:t>Podstawą odbior</w:t>
      </w:r>
      <w:r w:rsidR="000711F5" w:rsidRPr="00DB6140">
        <w:rPr>
          <w:rFonts w:ascii="Times New Roman" w:hAnsi="Times New Roman"/>
          <w:sz w:val="22"/>
        </w:rPr>
        <w:t>u wykonanych robót będzie ich zgodność z  ofertą Wykonawcy i umową oraz ich</w:t>
      </w:r>
      <w:r w:rsidR="00B70A88" w:rsidRPr="00DB6140">
        <w:rPr>
          <w:rFonts w:ascii="Times New Roman" w:hAnsi="Times New Roman"/>
          <w:sz w:val="22"/>
        </w:rPr>
        <w:t xml:space="preserve">  ocena</w:t>
      </w:r>
    </w:p>
    <w:p w:rsidR="00160A0F" w:rsidRPr="00DB6140" w:rsidRDefault="00474B66" w:rsidP="002A5154">
      <w:pPr>
        <w:pStyle w:val="Bezodstpw"/>
        <w:spacing w:after="0"/>
        <w:ind w:left="-142" w:right="-567"/>
        <w:jc w:val="both"/>
        <w:rPr>
          <w:rFonts w:ascii="Times New Roman" w:hAnsi="Times New Roman"/>
          <w:sz w:val="22"/>
        </w:rPr>
      </w:pPr>
      <w:r w:rsidRPr="00DB6140">
        <w:rPr>
          <w:rFonts w:ascii="Times New Roman" w:hAnsi="Times New Roman"/>
          <w:sz w:val="22"/>
        </w:rPr>
        <w:t xml:space="preserve">   </w:t>
      </w:r>
      <w:r w:rsidR="00B70A88" w:rsidRPr="00DB6140">
        <w:rPr>
          <w:rFonts w:ascii="Times New Roman" w:hAnsi="Times New Roman"/>
          <w:sz w:val="22"/>
        </w:rPr>
        <w:t xml:space="preserve"> jakościowa i wizualna</w:t>
      </w:r>
      <w:r w:rsidR="000711F5" w:rsidRPr="00DB6140">
        <w:rPr>
          <w:rFonts w:ascii="Times New Roman" w:hAnsi="Times New Roman"/>
          <w:sz w:val="22"/>
        </w:rPr>
        <w:t>.</w:t>
      </w:r>
    </w:p>
    <w:p w:rsidR="002F5C71" w:rsidRPr="00DB6140" w:rsidRDefault="002F5C71" w:rsidP="002A5154">
      <w:pPr>
        <w:pStyle w:val="Bezodstpw"/>
        <w:spacing w:after="0"/>
        <w:ind w:right="-567"/>
        <w:rPr>
          <w:rFonts w:ascii="Times New Roman" w:hAnsi="Times New Roman"/>
          <w:b/>
          <w:sz w:val="22"/>
        </w:rPr>
      </w:pPr>
    </w:p>
    <w:p w:rsidR="00B70A88" w:rsidRPr="00DB6140" w:rsidRDefault="00B70A88" w:rsidP="002A5154">
      <w:pPr>
        <w:pStyle w:val="Bezodstpw"/>
        <w:spacing w:after="0"/>
        <w:ind w:left="-142" w:right="-567"/>
        <w:jc w:val="center"/>
        <w:rPr>
          <w:sz w:val="22"/>
        </w:rPr>
      </w:pPr>
      <w:r w:rsidRPr="00DB6140">
        <w:rPr>
          <w:rFonts w:ascii="Times New Roman" w:hAnsi="Times New Roman"/>
          <w:b/>
          <w:sz w:val="22"/>
        </w:rPr>
        <w:t xml:space="preserve">§ </w:t>
      </w:r>
      <w:r w:rsidR="000179E0" w:rsidRPr="00DB6140">
        <w:rPr>
          <w:rFonts w:ascii="Times New Roman" w:hAnsi="Times New Roman"/>
          <w:b/>
          <w:sz w:val="22"/>
        </w:rPr>
        <w:t>8</w:t>
      </w:r>
    </w:p>
    <w:p w:rsidR="00B70A88" w:rsidRPr="00DB6140" w:rsidRDefault="00B70A88" w:rsidP="002A5154">
      <w:pPr>
        <w:pStyle w:val="Bezodstpw"/>
        <w:spacing w:after="0"/>
        <w:ind w:left="-142" w:right="-567"/>
        <w:jc w:val="center"/>
        <w:rPr>
          <w:sz w:val="22"/>
        </w:rPr>
      </w:pPr>
      <w:bookmarkStart w:id="1" w:name="bookmark19"/>
      <w:bookmarkEnd w:id="1"/>
      <w:r w:rsidRPr="00DB6140">
        <w:rPr>
          <w:rFonts w:ascii="Times New Roman" w:hAnsi="Times New Roman"/>
          <w:b/>
          <w:sz w:val="22"/>
        </w:rPr>
        <w:t>Płatności</w:t>
      </w:r>
    </w:p>
    <w:p w:rsidR="00B70A88" w:rsidRPr="00DB6140" w:rsidRDefault="0047774E" w:rsidP="002A5154">
      <w:pPr>
        <w:pStyle w:val="Akapitzlist"/>
        <w:suppressAutoHyphens w:val="0"/>
        <w:spacing w:after="0" w:line="240" w:lineRule="auto"/>
        <w:ind w:left="-142" w:right="-567"/>
        <w:jc w:val="both"/>
        <w:rPr>
          <w:sz w:val="22"/>
          <w:szCs w:val="22"/>
        </w:rPr>
      </w:pPr>
      <w:r w:rsidRPr="00DB6140">
        <w:rPr>
          <w:sz w:val="22"/>
          <w:szCs w:val="22"/>
        </w:rPr>
        <w:t xml:space="preserve">1. </w:t>
      </w:r>
      <w:r w:rsidR="00B70A88" w:rsidRPr="00DB6140">
        <w:rPr>
          <w:sz w:val="22"/>
          <w:szCs w:val="22"/>
        </w:rPr>
        <w:t xml:space="preserve">Wynagrodzenie Wykonawcy, o którym mowa w § 3 ust. 1 umowy, rozliczane będzie na podstawie </w:t>
      </w:r>
      <w:r w:rsidR="002E3B5D" w:rsidRPr="00DB6140">
        <w:rPr>
          <w:sz w:val="22"/>
          <w:szCs w:val="22"/>
        </w:rPr>
        <w:t xml:space="preserve"> </w:t>
      </w:r>
      <w:r w:rsidR="00B70A88" w:rsidRPr="00DB6140">
        <w:rPr>
          <w:sz w:val="22"/>
          <w:szCs w:val="22"/>
        </w:rPr>
        <w:t>faktur</w:t>
      </w:r>
      <w:r w:rsidR="002C7D25" w:rsidRPr="00DB6140">
        <w:rPr>
          <w:sz w:val="22"/>
          <w:szCs w:val="22"/>
        </w:rPr>
        <w:t>y</w:t>
      </w:r>
      <w:r w:rsidR="00B70A88" w:rsidRPr="00DB6140">
        <w:rPr>
          <w:sz w:val="22"/>
          <w:szCs w:val="22"/>
        </w:rPr>
        <w:t xml:space="preserve"> VAT wystawianych przez Wykonawcę; które muszą zawierać następujące dane:</w:t>
      </w:r>
    </w:p>
    <w:p w:rsidR="00B70A88" w:rsidRPr="00DB6140" w:rsidRDefault="00B70A88" w:rsidP="002A5154">
      <w:pPr>
        <w:pStyle w:val="Akapitzlist"/>
        <w:suppressAutoHyphens w:val="0"/>
        <w:spacing w:after="0" w:line="240" w:lineRule="auto"/>
        <w:ind w:left="-142" w:right="-567"/>
        <w:jc w:val="both"/>
        <w:rPr>
          <w:sz w:val="22"/>
          <w:szCs w:val="22"/>
        </w:rPr>
      </w:pPr>
      <w:r w:rsidRPr="00DB6140">
        <w:rPr>
          <w:b/>
          <w:sz w:val="22"/>
          <w:szCs w:val="22"/>
          <w:u w:val="single"/>
        </w:rPr>
        <w:t>Nabywca:</w:t>
      </w:r>
      <w:r w:rsidR="009F2828" w:rsidRPr="00DB6140">
        <w:rPr>
          <w:b/>
          <w:sz w:val="22"/>
          <w:szCs w:val="22"/>
          <w:u w:val="single"/>
        </w:rPr>
        <w:t xml:space="preserve">  </w:t>
      </w:r>
      <w:r w:rsidRPr="00DB6140">
        <w:rPr>
          <w:sz w:val="22"/>
          <w:szCs w:val="22"/>
        </w:rPr>
        <w:t>Miasto Opole  Rynek</w:t>
      </w:r>
      <w:r w:rsidR="00474B66" w:rsidRPr="00DB6140">
        <w:rPr>
          <w:sz w:val="22"/>
          <w:szCs w:val="22"/>
        </w:rPr>
        <w:t xml:space="preserve"> 1A</w:t>
      </w:r>
      <w:r w:rsidRPr="00DB6140">
        <w:rPr>
          <w:sz w:val="22"/>
          <w:szCs w:val="22"/>
        </w:rPr>
        <w:t>,  45-015 Opole, NIP: 754-300-99-77</w:t>
      </w:r>
    </w:p>
    <w:p w:rsidR="00B70A88" w:rsidRPr="00DB6140" w:rsidRDefault="00B70A88" w:rsidP="002A5154">
      <w:pPr>
        <w:pStyle w:val="Standard"/>
        <w:suppressAutoHyphens w:val="0"/>
        <w:spacing w:after="0" w:line="240" w:lineRule="auto"/>
        <w:ind w:left="-142" w:right="-567"/>
        <w:jc w:val="both"/>
        <w:rPr>
          <w:sz w:val="22"/>
          <w:szCs w:val="22"/>
        </w:rPr>
      </w:pPr>
      <w:r w:rsidRPr="00DB6140">
        <w:rPr>
          <w:b/>
          <w:sz w:val="22"/>
          <w:szCs w:val="22"/>
          <w:u w:val="single"/>
        </w:rPr>
        <w:t>Odbiorca faktury:</w:t>
      </w:r>
      <w:r w:rsidR="009F2828" w:rsidRPr="00DB6140">
        <w:rPr>
          <w:b/>
          <w:sz w:val="22"/>
          <w:szCs w:val="22"/>
          <w:u w:val="single"/>
        </w:rPr>
        <w:t xml:space="preserve"> </w:t>
      </w:r>
      <w:r w:rsidRPr="00DB6140">
        <w:rPr>
          <w:sz w:val="22"/>
          <w:szCs w:val="22"/>
        </w:rPr>
        <w:t>Miejski Ośrodek Pomocy Rodzinie w Opolu ul. Armii Krajowej 36,  45-071 Opole</w:t>
      </w:r>
    </w:p>
    <w:p w:rsidR="002F5C71" w:rsidRPr="00DB6140" w:rsidRDefault="00B70A88" w:rsidP="002A5154">
      <w:pPr>
        <w:pStyle w:val="Standard"/>
        <w:suppressAutoHyphens w:val="0"/>
        <w:spacing w:after="0" w:line="240" w:lineRule="auto"/>
        <w:ind w:left="-142" w:right="-567"/>
        <w:jc w:val="both"/>
        <w:rPr>
          <w:sz w:val="22"/>
          <w:szCs w:val="22"/>
        </w:rPr>
      </w:pPr>
      <w:r w:rsidRPr="00DB6140">
        <w:rPr>
          <w:bCs/>
          <w:sz w:val="22"/>
          <w:szCs w:val="22"/>
        </w:rPr>
        <w:t>Faktur</w:t>
      </w:r>
      <w:r w:rsidR="002C7D25" w:rsidRPr="00DB6140">
        <w:rPr>
          <w:bCs/>
          <w:sz w:val="22"/>
          <w:szCs w:val="22"/>
        </w:rPr>
        <w:t>ę</w:t>
      </w:r>
      <w:r w:rsidRPr="00DB6140">
        <w:rPr>
          <w:bCs/>
          <w:sz w:val="22"/>
          <w:szCs w:val="22"/>
        </w:rPr>
        <w:t xml:space="preserve"> należy dostarczać do: </w:t>
      </w:r>
      <w:r w:rsidRPr="00DB6140">
        <w:rPr>
          <w:b/>
          <w:bCs/>
          <w:sz w:val="22"/>
          <w:szCs w:val="22"/>
        </w:rPr>
        <w:t xml:space="preserve"> </w:t>
      </w:r>
      <w:r w:rsidRPr="00DB6140">
        <w:rPr>
          <w:sz w:val="22"/>
          <w:szCs w:val="22"/>
        </w:rPr>
        <w:t xml:space="preserve">Miejskiego  Ośrodka Pomocy Rodzinie w Opolu ul. Armii Krajowej 36,  </w:t>
      </w:r>
    </w:p>
    <w:p w:rsidR="008873EE" w:rsidRPr="00DB6140" w:rsidRDefault="00B70A88" w:rsidP="002A5154">
      <w:pPr>
        <w:pStyle w:val="Standard"/>
        <w:suppressAutoHyphens w:val="0"/>
        <w:spacing w:after="0" w:line="240" w:lineRule="auto"/>
        <w:ind w:left="-142" w:right="-567"/>
        <w:jc w:val="both"/>
        <w:rPr>
          <w:sz w:val="22"/>
          <w:szCs w:val="22"/>
        </w:rPr>
      </w:pPr>
      <w:r w:rsidRPr="00DB6140">
        <w:rPr>
          <w:sz w:val="22"/>
          <w:szCs w:val="22"/>
        </w:rPr>
        <w:t>45-071 Opole</w:t>
      </w:r>
      <w:r w:rsidR="009B3328" w:rsidRPr="00DB6140">
        <w:rPr>
          <w:sz w:val="22"/>
          <w:szCs w:val="22"/>
        </w:rPr>
        <w:t>.</w:t>
      </w:r>
    </w:p>
    <w:p w:rsidR="000B13F9" w:rsidRPr="00DB6140" w:rsidRDefault="0047774E" w:rsidP="002A5154">
      <w:pPr>
        <w:pStyle w:val="Akapitzlist"/>
        <w:suppressAutoHyphens w:val="0"/>
        <w:spacing w:after="0" w:line="240" w:lineRule="auto"/>
        <w:ind w:left="-142" w:right="-567"/>
        <w:jc w:val="both"/>
        <w:rPr>
          <w:sz w:val="22"/>
          <w:szCs w:val="22"/>
        </w:rPr>
      </w:pPr>
      <w:r w:rsidRPr="00DB6140">
        <w:rPr>
          <w:sz w:val="22"/>
          <w:szCs w:val="22"/>
        </w:rPr>
        <w:t xml:space="preserve">2. </w:t>
      </w:r>
      <w:r w:rsidR="00B70A88" w:rsidRPr="00DB6140">
        <w:rPr>
          <w:sz w:val="22"/>
          <w:szCs w:val="22"/>
        </w:rPr>
        <w:t xml:space="preserve">Podstawą </w:t>
      </w:r>
      <w:r w:rsidR="002C7D25" w:rsidRPr="00DB6140">
        <w:rPr>
          <w:sz w:val="22"/>
          <w:szCs w:val="22"/>
        </w:rPr>
        <w:t xml:space="preserve">do wystawienia faktury </w:t>
      </w:r>
      <w:r w:rsidR="00B70A88" w:rsidRPr="00DB6140">
        <w:rPr>
          <w:sz w:val="22"/>
          <w:szCs w:val="22"/>
        </w:rPr>
        <w:t xml:space="preserve">będzie protokół </w:t>
      </w:r>
      <w:r w:rsidR="002C7D25" w:rsidRPr="00DB6140">
        <w:rPr>
          <w:sz w:val="22"/>
          <w:szCs w:val="22"/>
        </w:rPr>
        <w:t xml:space="preserve">odbioru końcowego robót bez wad </w:t>
      </w:r>
      <w:r w:rsidR="00B70A88" w:rsidRPr="00DB6140">
        <w:rPr>
          <w:sz w:val="22"/>
          <w:szCs w:val="22"/>
        </w:rPr>
        <w:t xml:space="preserve">i </w:t>
      </w:r>
      <w:r w:rsidR="002C7D25" w:rsidRPr="00DB6140">
        <w:rPr>
          <w:sz w:val="22"/>
          <w:szCs w:val="22"/>
        </w:rPr>
        <w:t xml:space="preserve">  </w:t>
      </w:r>
      <w:r w:rsidR="00B70A88" w:rsidRPr="00DB6140">
        <w:rPr>
          <w:sz w:val="22"/>
          <w:szCs w:val="22"/>
        </w:rPr>
        <w:t xml:space="preserve">pisemnie </w:t>
      </w:r>
      <w:r w:rsidR="00C73AC8" w:rsidRPr="00DB6140">
        <w:rPr>
          <w:sz w:val="22"/>
          <w:szCs w:val="22"/>
        </w:rPr>
        <w:t xml:space="preserve">       </w:t>
      </w:r>
      <w:r w:rsidR="00B70A88" w:rsidRPr="00DB6140">
        <w:rPr>
          <w:sz w:val="22"/>
          <w:szCs w:val="22"/>
        </w:rPr>
        <w:t>zaakceptowany</w:t>
      </w:r>
      <w:r w:rsidR="00160A0F" w:rsidRPr="00DB6140">
        <w:rPr>
          <w:sz w:val="22"/>
          <w:szCs w:val="22"/>
        </w:rPr>
        <w:t xml:space="preserve"> </w:t>
      </w:r>
      <w:r w:rsidR="00B70A88" w:rsidRPr="00DB6140">
        <w:rPr>
          <w:sz w:val="22"/>
          <w:szCs w:val="22"/>
        </w:rPr>
        <w:t xml:space="preserve">przez Zamawiającego. </w:t>
      </w:r>
    </w:p>
    <w:p w:rsidR="002E3B5D" w:rsidRPr="00DB6140" w:rsidRDefault="0047774E" w:rsidP="002A5154">
      <w:pPr>
        <w:pStyle w:val="Akapitzlist"/>
        <w:suppressAutoHyphens w:val="0"/>
        <w:spacing w:after="0" w:line="240" w:lineRule="auto"/>
        <w:ind w:left="-142" w:right="-567"/>
        <w:jc w:val="both"/>
        <w:rPr>
          <w:b/>
          <w:color w:val="auto"/>
          <w:sz w:val="22"/>
          <w:szCs w:val="22"/>
        </w:rPr>
      </w:pPr>
      <w:r w:rsidRPr="00DB6140">
        <w:rPr>
          <w:sz w:val="22"/>
          <w:szCs w:val="22"/>
        </w:rPr>
        <w:t xml:space="preserve">3. </w:t>
      </w:r>
      <w:r w:rsidR="00B70A88" w:rsidRPr="00DB6140">
        <w:rPr>
          <w:sz w:val="22"/>
          <w:szCs w:val="22"/>
        </w:rPr>
        <w:t xml:space="preserve">Zapłatę za wykonanie przedmiotu Umowy Zamawiający ureguluje przelewem w terminie do </w:t>
      </w:r>
      <w:r w:rsidR="00DE4079" w:rsidRPr="00DB6140">
        <w:rPr>
          <w:b/>
          <w:color w:val="auto"/>
          <w:sz w:val="22"/>
          <w:szCs w:val="22"/>
        </w:rPr>
        <w:t>14</w:t>
      </w:r>
      <w:r w:rsidR="002508AB" w:rsidRPr="00DB6140">
        <w:rPr>
          <w:b/>
          <w:color w:val="auto"/>
          <w:sz w:val="22"/>
          <w:szCs w:val="22"/>
        </w:rPr>
        <w:t xml:space="preserve"> dni</w:t>
      </w:r>
    </w:p>
    <w:p w:rsidR="008873EE" w:rsidRPr="00DB6140" w:rsidRDefault="00B70A88" w:rsidP="002A5154">
      <w:pPr>
        <w:pStyle w:val="Akapitzlist"/>
        <w:suppressAutoHyphens w:val="0"/>
        <w:spacing w:after="0" w:line="240" w:lineRule="auto"/>
        <w:ind w:left="-142" w:right="-567"/>
        <w:jc w:val="both"/>
        <w:rPr>
          <w:sz w:val="22"/>
          <w:szCs w:val="22"/>
        </w:rPr>
      </w:pPr>
      <w:r w:rsidRPr="00DB6140">
        <w:rPr>
          <w:sz w:val="22"/>
          <w:szCs w:val="22"/>
        </w:rPr>
        <w:t>od dnia doręczenia Zamawiającemu przez Wykonawcę poprawnie wystawion</w:t>
      </w:r>
      <w:r w:rsidR="002C7D25" w:rsidRPr="00DB6140">
        <w:rPr>
          <w:sz w:val="22"/>
          <w:szCs w:val="22"/>
        </w:rPr>
        <w:t>ej</w:t>
      </w:r>
      <w:r w:rsidRPr="00DB6140">
        <w:rPr>
          <w:sz w:val="22"/>
          <w:szCs w:val="22"/>
        </w:rPr>
        <w:t xml:space="preserve"> i kompletn</w:t>
      </w:r>
      <w:r w:rsidR="002C7D25" w:rsidRPr="00DB6140">
        <w:rPr>
          <w:sz w:val="22"/>
          <w:szCs w:val="22"/>
        </w:rPr>
        <w:t>ej</w:t>
      </w:r>
      <w:r w:rsidRPr="00DB6140">
        <w:rPr>
          <w:sz w:val="22"/>
          <w:szCs w:val="22"/>
        </w:rPr>
        <w:t xml:space="preserve"> faktur</w:t>
      </w:r>
      <w:r w:rsidR="002C7D25" w:rsidRPr="00DB6140">
        <w:rPr>
          <w:sz w:val="22"/>
          <w:szCs w:val="22"/>
        </w:rPr>
        <w:t>y</w:t>
      </w:r>
      <w:r w:rsidRPr="00DB6140">
        <w:rPr>
          <w:sz w:val="22"/>
          <w:szCs w:val="22"/>
        </w:rPr>
        <w:t xml:space="preserve"> VAT.</w:t>
      </w:r>
      <w:bookmarkStart w:id="2" w:name="__DdeLink__677_182159435"/>
    </w:p>
    <w:bookmarkEnd w:id="2"/>
    <w:p w:rsidR="00C73AC8" w:rsidRPr="00DB6140" w:rsidRDefault="000711F5" w:rsidP="002A5154">
      <w:pPr>
        <w:pStyle w:val="Akapitzlist"/>
        <w:suppressAutoHyphens w:val="0"/>
        <w:spacing w:after="0" w:line="240" w:lineRule="auto"/>
        <w:ind w:left="-142" w:right="-567"/>
        <w:jc w:val="both"/>
        <w:rPr>
          <w:sz w:val="22"/>
          <w:szCs w:val="22"/>
        </w:rPr>
      </w:pPr>
      <w:r w:rsidRPr="00DB6140">
        <w:rPr>
          <w:sz w:val="22"/>
          <w:szCs w:val="22"/>
        </w:rPr>
        <w:t>4</w:t>
      </w:r>
      <w:r w:rsidR="008873EE" w:rsidRPr="00DB6140">
        <w:rPr>
          <w:sz w:val="22"/>
          <w:szCs w:val="22"/>
        </w:rPr>
        <w:t xml:space="preserve">. </w:t>
      </w:r>
      <w:r w:rsidR="00865F1B" w:rsidRPr="00DB6140">
        <w:rPr>
          <w:sz w:val="22"/>
          <w:szCs w:val="22"/>
        </w:rPr>
        <w:t xml:space="preserve">Wynagrodzenie należne Wykonawcy przekazywane będzie na rachunek bankowy Wykonawcy wskazany na prawidłowo wystawionej fakturze w trybie podzielonej płatności, wynikającej z przepisów o podatku od towarów i usług.  Wykonawca zobowiązuje się do wskazania na fakturze rachunku bankowego, który posiada powiązany z nim wydzielony rachunek VAT. W przypadku wskazania przez Wykonawcę innego rachunku bankowego niż wymagany, opóźnienie w zapłacie będzie skutkiem naruszenia przez Wykonawcę postanowień umowy. Zamawiający nie odpowiada za opóźnienie w zapłacie za wykonany przedmiot umowy spowodowane wskazaniem przez Wykonawcę niewłaściwego rachunku bankowego. </w:t>
      </w:r>
      <w:r w:rsidR="00511C94" w:rsidRPr="00DB6140">
        <w:rPr>
          <w:sz w:val="22"/>
          <w:szCs w:val="22"/>
        </w:rPr>
        <w:t xml:space="preserve"> </w:t>
      </w:r>
      <w:r w:rsidR="00B70A88" w:rsidRPr="00DB6140">
        <w:rPr>
          <w:sz w:val="22"/>
          <w:szCs w:val="22"/>
        </w:rPr>
        <w:t>Za datę dokonania płatności uważa się datę obciążenia rachunku bankowego Zamawiającego.</w:t>
      </w:r>
    </w:p>
    <w:p w:rsidR="008873EE" w:rsidRPr="00DB6140" w:rsidRDefault="00C73AC8" w:rsidP="002A5154">
      <w:pPr>
        <w:pStyle w:val="Akapitzlist"/>
        <w:suppressAutoHyphens w:val="0"/>
        <w:spacing w:after="0" w:line="240" w:lineRule="auto"/>
        <w:ind w:left="-142" w:right="-567"/>
        <w:jc w:val="both"/>
        <w:rPr>
          <w:sz w:val="22"/>
          <w:szCs w:val="22"/>
        </w:rPr>
      </w:pPr>
      <w:r w:rsidRPr="00DB6140">
        <w:rPr>
          <w:sz w:val="22"/>
          <w:szCs w:val="22"/>
        </w:rPr>
        <w:t>5.</w:t>
      </w:r>
      <w:r w:rsidR="00EF436E" w:rsidRPr="00DB6140">
        <w:rPr>
          <w:sz w:val="22"/>
          <w:szCs w:val="22"/>
        </w:rPr>
        <w:t xml:space="preserve"> Zamawiający  zastrzega, że dla niniejszego zamówienia wyłącza stosowanie faktur elektronicznych w rozumieniu ustawy o elektronicznym fakturowaniu w zamówieniach publicznych, koncesjach na roboty budowlane lub usługi oraz partnerstwie publiczno-prywatnym</w:t>
      </w:r>
      <w:r w:rsidR="008873EE" w:rsidRPr="00DB6140">
        <w:rPr>
          <w:sz w:val="22"/>
          <w:szCs w:val="22"/>
        </w:rPr>
        <w:t xml:space="preserve">. </w:t>
      </w:r>
    </w:p>
    <w:p w:rsidR="00B628E2" w:rsidRPr="00DB6140" w:rsidRDefault="00C73AC8" w:rsidP="002A5154">
      <w:pPr>
        <w:pStyle w:val="Akapitzlist"/>
        <w:suppressAutoHyphens w:val="0"/>
        <w:spacing w:after="0" w:line="240" w:lineRule="auto"/>
        <w:ind w:left="-142" w:right="-567"/>
        <w:jc w:val="both"/>
        <w:rPr>
          <w:sz w:val="22"/>
          <w:szCs w:val="22"/>
        </w:rPr>
      </w:pPr>
      <w:r w:rsidRPr="00DB6140">
        <w:rPr>
          <w:sz w:val="22"/>
          <w:szCs w:val="22"/>
        </w:rPr>
        <w:t>6</w:t>
      </w:r>
      <w:r w:rsidR="008873EE" w:rsidRPr="00DB6140">
        <w:rPr>
          <w:sz w:val="22"/>
          <w:szCs w:val="22"/>
        </w:rPr>
        <w:t xml:space="preserve">. </w:t>
      </w:r>
      <w:r w:rsidR="00B70A88" w:rsidRPr="00DB6140">
        <w:rPr>
          <w:sz w:val="22"/>
          <w:szCs w:val="22"/>
        </w:rPr>
        <w:t>Wykonawca nie ma prawa przelać wierzytelności lub jakiejkolwiek jej części wynikającej z niniejszej umowy na podmiot trzeci bez pisemnej zgody Zamawiającego.</w:t>
      </w:r>
      <w:r w:rsidR="00983404" w:rsidRPr="00DB6140">
        <w:rPr>
          <w:sz w:val="22"/>
          <w:szCs w:val="22"/>
        </w:rPr>
        <w:t xml:space="preserve"> </w:t>
      </w:r>
    </w:p>
    <w:p w:rsidR="00694A74" w:rsidRDefault="00694A74" w:rsidP="002A5154">
      <w:pPr>
        <w:spacing w:after="0" w:line="240" w:lineRule="auto"/>
        <w:ind w:left="-142" w:right="-567"/>
        <w:jc w:val="both"/>
      </w:pPr>
    </w:p>
    <w:p w:rsidR="000D1528" w:rsidRDefault="000D1528" w:rsidP="002A5154">
      <w:pPr>
        <w:spacing w:after="0" w:line="240" w:lineRule="auto"/>
        <w:ind w:left="-142" w:right="-567"/>
        <w:jc w:val="both"/>
      </w:pPr>
    </w:p>
    <w:p w:rsidR="000D1528" w:rsidRDefault="000D1528" w:rsidP="002A5154">
      <w:pPr>
        <w:spacing w:after="0" w:line="240" w:lineRule="auto"/>
        <w:ind w:left="-142" w:right="-567"/>
        <w:jc w:val="both"/>
      </w:pPr>
    </w:p>
    <w:p w:rsidR="000D1528" w:rsidRDefault="000D1528" w:rsidP="002A5154">
      <w:pPr>
        <w:spacing w:after="0" w:line="240" w:lineRule="auto"/>
        <w:ind w:left="-142" w:right="-567"/>
        <w:jc w:val="both"/>
      </w:pPr>
    </w:p>
    <w:p w:rsidR="000D1528" w:rsidRPr="00DB6140" w:rsidRDefault="000D1528" w:rsidP="002A5154">
      <w:pPr>
        <w:spacing w:after="0" w:line="240" w:lineRule="auto"/>
        <w:ind w:left="-142" w:right="-567"/>
        <w:jc w:val="both"/>
      </w:pPr>
    </w:p>
    <w:p w:rsidR="00B70A88" w:rsidRPr="00DB6140" w:rsidRDefault="00B70A88" w:rsidP="002A5154">
      <w:pPr>
        <w:pStyle w:val="Standard"/>
        <w:spacing w:after="0" w:line="240" w:lineRule="auto"/>
        <w:ind w:left="-142" w:right="-567"/>
        <w:jc w:val="center"/>
        <w:rPr>
          <w:sz w:val="22"/>
          <w:szCs w:val="22"/>
        </w:rPr>
      </w:pPr>
      <w:r w:rsidRPr="00DB6140">
        <w:rPr>
          <w:b/>
          <w:sz w:val="22"/>
          <w:szCs w:val="22"/>
        </w:rPr>
        <w:t xml:space="preserve">§ </w:t>
      </w:r>
      <w:r w:rsidR="000179E0" w:rsidRPr="00DB6140">
        <w:rPr>
          <w:b/>
          <w:sz w:val="22"/>
          <w:szCs w:val="22"/>
        </w:rPr>
        <w:t>9</w:t>
      </w:r>
    </w:p>
    <w:p w:rsidR="00B70A88" w:rsidRPr="00DB6140" w:rsidRDefault="00B70A88" w:rsidP="002A5154">
      <w:pPr>
        <w:pStyle w:val="Bezodstpw"/>
        <w:spacing w:after="0"/>
        <w:ind w:left="-142" w:right="-567"/>
        <w:jc w:val="center"/>
        <w:rPr>
          <w:sz w:val="22"/>
        </w:rPr>
      </w:pPr>
      <w:bookmarkStart w:id="3" w:name="bookmark21"/>
      <w:bookmarkEnd w:id="3"/>
      <w:r w:rsidRPr="00DB6140">
        <w:rPr>
          <w:rFonts w:ascii="Times New Roman" w:hAnsi="Times New Roman"/>
          <w:b/>
          <w:sz w:val="22"/>
        </w:rPr>
        <w:t>Odpowiedzialność Wykonawcy za wady i gwarancja jakości</w:t>
      </w:r>
    </w:p>
    <w:p w:rsidR="00B70A88" w:rsidRPr="00DB6140" w:rsidRDefault="0047774E" w:rsidP="002A5154">
      <w:pPr>
        <w:pStyle w:val="Standard"/>
        <w:widowControl/>
        <w:tabs>
          <w:tab w:val="left" w:pos="-284"/>
          <w:tab w:val="left" w:pos="284"/>
          <w:tab w:val="left" w:pos="568"/>
          <w:tab w:val="left" w:pos="710"/>
        </w:tabs>
        <w:spacing w:after="0" w:line="240" w:lineRule="auto"/>
        <w:ind w:left="-142" w:right="-567"/>
        <w:jc w:val="both"/>
        <w:rPr>
          <w:sz w:val="22"/>
          <w:szCs w:val="22"/>
        </w:rPr>
      </w:pPr>
      <w:r w:rsidRPr="00DB6140">
        <w:rPr>
          <w:sz w:val="22"/>
          <w:szCs w:val="22"/>
        </w:rPr>
        <w:t xml:space="preserve">1. </w:t>
      </w:r>
      <w:r w:rsidR="00B70A88" w:rsidRPr="00DB6140">
        <w:rPr>
          <w:sz w:val="22"/>
          <w:szCs w:val="22"/>
        </w:rPr>
        <w:t>Wykonawca udziela Zamawiającemu gwarancji jakości wykonaneg</w:t>
      </w:r>
      <w:r w:rsidRPr="00DB6140">
        <w:rPr>
          <w:sz w:val="22"/>
          <w:szCs w:val="22"/>
        </w:rPr>
        <w:t xml:space="preserve">o przedmiotu umowy na warunkach </w:t>
      </w:r>
      <w:r w:rsidR="00B70A88" w:rsidRPr="00DB6140">
        <w:rPr>
          <w:sz w:val="22"/>
          <w:szCs w:val="22"/>
        </w:rPr>
        <w:t>określonych w niniejszej umowie.</w:t>
      </w:r>
    </w:p>
    <w:p w:rsidR="00842AA2" w:rsidRPr="00DB6140" w:rsidRDefault="0047774E" w:rsidP="002A5154">
      <w:pPr>
        <w:pStyle w:val="Standard"/>
        <w:widowControl/>
        <w:tabs>
          <w:tab w:val="left" w:pos="0"/>
          <w:tab w:val="left" w:pos="284"/>
          <w:tab w:val="left" w:pos="568"/>
          <w:tab w:val="left" w:pos="710"/>
        </w:tabs>
        <w:spacing w:after="0" w:line="240" w:lineRule="auto"/>
        <w:ind w:left="-142" w:right="-567"/>
        <w:jc w:val="both"/>
        <w:rPr>
          <w:sz w:val="22"/>
          <w:szCs w:val="22"/>
        </w:rPr>
      </w:pPr>
      <w:r w:rsidRPr="00DB6140">
        <w:rPr>
          <w:sz w:val="22"/>
          <w:szCs w:val="22"/>
        </w:rPr>
        <w:t xml:space="preserve">2. </w:t>
      </w:r>
      <w:r w:rsidR="00B70A88" w:rsidRPr="00DB6140">
        <w:rPr>
          <w:sz w:val="22"/>
          <w:szCs w:val="22"/>
        </w:rPr>
        <w:t>Strony postanawiają, iż odpowiedzialność Wykonawcy z tytułu gwarancji jakości dotyczy również zastosowanych materiałów i wyrobów, dostarczanych w ramach umowy przez Wykonawcę.</w:t>
      </w:r>
    </w:p>
    <w:p w:rsidR="00B70A88" w:rsidRPr="00DB6140" w:rsidRDefault="0047774E" w:rsidP="002A5154">
      <w:pPr>
        <w:pStyle w:val="Standard"/>
        <w:widowControl/>
        <w:tabs>
          <w:tab w:val="left" w:pos="0"/>
          <w:tab w:val="left" w:pos="1420"/>
        </w:tabs>
        <w:spacing w:after="0" w:line="240" w:lineRule="auto"/>
        <w:ind w:left="-142" w:right="-567"/>
        <w:jc w:val="both"/>
        <w:rPr>
          <w:sz w:val="22"/>
          <w:szCs w:val="22"/>
        </w:rPr>
      </w:pPr>
      <w:r w:rsidRPr="00DB6140">
        <w:rPr>
          <w:sz w:val="22"/>
          <w:szCs w:val="22"/>
        </w:rPr>
        <w:t xml:space="preserve">3. </w:t>
      </w:r>
      <w:r w:rsidR="00B70A88" w:rsidRPr="00DB6140">
        <w:rPr>
          <w:sz w:val="22"/>
          <w:szCs w:val="22"/>
        </w:rPr>
        <w:t xml:space="preserve">Okres gwarancji i rękojmi za wady wynosi </w:t>
      </w:r>
      <w:r w:rsidR="00181893">
        <w:rPr>
          <w:b/>
          <w:sz w:val="22"/>
          <w:szCs w:val="22"/>
        </w:rPr>
        <w:t>……………</w:t>
      </w:r>
      <w:r w:rsidR="00A643D6" w:rsidRPr="00DB6140">
        <w:rPr>
          <w:b/>
          <w:sz w:val="22"/>
          <w:szCs w:val="22"/>
        </w:rPr>
        <w:t xml:space="preserve"> </w:t>
      </w:r>
      <w:r w:rsidR="00B70A88" w:rsidRPr="00DB6140">
        <w:rPr>
          <w:b/>
          <w:sz w:val="22"/>
          <w:szCs w:val="22"/>
        </w:rPr>
        <w:t>miesięcy</w:t>
      </w:r>
      <w:r w:rsidR="00B70A88" w:rsidRPr="00DB6140">
        <w:rPr>
          <w:sz w:val="22"/>
          <w:szCs w:val="22"/>
        </w:rPr>
        <w:t xml:space="preserve"> od daty odbioru końcowego robót.  </w:t>
      </w:r>
    </w:p>
    <w:p w:rsidR="00360416" w:rsidRPr="00DB6140" w:rsidRDefault="0047774E" w:rsidP="002A5154">
      <w:pPr>
        <w:pStyle w:val="Standard"/>
        <w:widowControl/>
        <w:tabs>
          <w:tab w:val="left" w:pos="0"/>
          <w:tab w:val="left" w:pos="284"/>
          <w:tab w:val="left" w:pos="1420"/>
        </w:tabs>
        <w:spacing w:after="0" w:line="240" w:lineRule="auto"/>
        <w:ind w:left="-142" w:right="-567"/>
        <w:jc w:val="both"/>
        <w:rPr>
          <w:sz w:val="22"/>
          <w:szCs w:val="22"/>
        </w:rPr>
      </w:pPr>
      <w:r w:rsidRPr="00DB6140">
        <w:rPr>
          <w:rStyle w:val="Nagwek2Bezpogrubienia"/>
          <w:rFonts w:ascii="Times New Roman" w:hAnsi="Times New Roman" w:cs="Times New Roman"/>
          <w:sz w:val="22"/>
          <w:szCs w:val="22"/>
        </w:rPr>
        <w:t xml:space="preserve">4. </w:t>
      </w:r>
      <w:r w:rsidR="00B70A88" w:rsidRPr="00DB6140">
        <w:rPr>
          <w:rStyle w:val="Nagwek2Bezpogrubienia"/>
          <w:rFonts w:ascii="Times New Roman" w:hAnsi="Times New Roman" w:cs="Times New Roman"/>
          <w:sz w:val="22"/>
          <w:szCs w:val="22"/>
        </w:rPr>
        <w:t>W przypadku, gdy w okresie gwarancji, o którym mowa w ust. 3 ujawnią się wady wykonanego przedmiotu umowy, Wykonawca</w:t>
      </w:r>
      <w:r w:rsidR="00B70A88" w:rsidRPr="00DB6140">
        <w:rPr>
          <w:sz w:val="22"/>
          <w:szCs w:val="22"/>
        </w:rPr>
        <w:t xml:space="preserve"> zobowiązuje się usunąć nieodpłatnie te wady bez zbędnej zwłoki nie później jednak niż w terminie </w:t>
      </w:r>
      <w:r w:rsidR="00B70A88" w:rsidRPr="00DB6140">
        <w:rPr>
          <w:b/>
          <w:sz w:val="22"/>
          <w:szCs w:val="22"/>
        </w:rPr>
        <w:t>14 dni</w:t>
      </w:r>
      <w:r w:rsidR="00B70A88" w:rsidRPr="00DB6140">
        <w:rPr>
          <w:sz w:val="22"/>
          <w:szCs w:val="22"/>
        </w:rPr>
        <w:t xml:space="preserve"> kalendarzowych licząc od dnia ich ujawnienia i pisemnego </w:t>
      </w:r>
      <w:r w:rsidR="00B70A88" w:rsidRPr="00DB6140">
        <w:rPr>
          <w:rFonts w:eastAsia="Calibri"/>
          <w:sz w:val="22"/>
          <w:szCs w:val="22"/>
        </w:rPr>
        <w:t xml:space="preserve">powiadomienia Wykonawcy przez Zamawiającego o wykryciu wady </w:t>
      </w:r>
      <w:r w:rsidR="00B70A88" w:rsidRPr="00DB6140">
        <w:rPr>
          <w:sz w:val="22"/>
          <w:szCs w:val="22"/>
        </w:rPr>
        <w:t>lub jeżeli to jest konieczne, z uwagi na rodzaj wady, w innym terminie zaakceptowanym przez Zamawiającego w formie pisemnej pod rygorem nieważności.</w:t>
      </w:r>
    </w:p>
    <w:p w:rsidR="00B70A88" w:rsidRPr="00DB6140" w:rsidRDefault="00193108" w:rsidP="002A5154">
      <w:pPr>
        <w:pStyle w:val="Standard"/>
        <w:widowControl/>
        <w:tabs>
          <w:tab w:val="left" w:pos="0"/>
          <w:tab w:val="left" w:pos="284"/>
          <w:tab w:val="left" w:pos="1420"/>
        </w:tabs>
        <w:spacing w:after="0" w:line="240" w:lineRule="auto"/>
        <w:ind w:left="-142" w:right="-567"/>
        <w:jc w:val="both"/>
        <w:rPr>
          <w:sz w:val="22"/>
          <w:szCs w:val="22"/>
        </w:rPr>
      </w:pPr>
      <w:r w:rsidRPr="00DB6140">
        <w:rPr>
          <w:sz w:val="22"/>
          <w:szCs w:val="22"/>
        </w:rPr>
        <w:t xml:space="preserve">5. </w:t>
      </w:r>
      <w:r w:rsidR="00447FC4" w:rsidRPr="00DB6140">
        <w:rPr>
          <w:sz w:val="22"/>
          <w:szCs w:val="22"/>
        </w:rPr>
        <w:t xml:space="preserve">W przypadku opóźnienia względem ustalonego terminu </w:t>
      </w:r>
      <w:r w:rsidR="00B70A88" w:rsidRPr="00DB6140">
        <w:rPr>
          <w:sz w:val="22"/>
          <w:szCs w:val="22"/>
        </w:rPr>
        <w:t>Zamawiający może zlecić usunięcie wad innemu podmiotowi na koszt i ryzyko Wykonawcy.</w:t>
      </w:r>
    </w:p>
    <w:p w:rsidR="009F2828" w:rsidRPr="00DB6140" w:rsidRDefault="00193108" w:rsidP="002A5154">
      <w:pPr>
        <w:pStyle w:val="Standard"/>
        <w:widowControl/>
        <w:tabs>
          <w:tab w:val="left" w:pos="0"/>
          <w:tab w:val="left" w:pos="284"/>
          <w:tab w:val="left" w:pos="1420"/>
        </w:tabs>
        <w:spacing w:after="0" w:line="240" w:lineRule="auto"/>
        <w:ind w:left="-142" w:right="-567"/>
        <w:jc w:val="both"/>
        <w:rPr>
          <w:rStyle w:val="INS"/>
          <w:sz w:val="22"/>
          <w:szCs w:val="22"/>
        </w:rPr>
      </w:pPr>
      <w:r w:rsidRPr="00DB6140">
        <w:rPr>
          <w:rStyle w:val="INS"/>
          <w:sz w:val="22"/>
          <w:szCs w:val="22"/>
        </w:rPr>
        <w:t xml:space="preserve">6. </w:t>
      </w:r>
      <w:r w:rsidR="00B70A88" w:rsidRPr="00DB6140">
        <w:rPr>
          <w:rStyle w:val="INS"/>
          <w:sz w:val="22"/>
          <w:szCs w:val="22"/>
        </w:rPr>
        <w:t>W ramach gwarancji Wykonawca nie może odmówić usunięcia na swój koszt wady przedmiotu umowy stwierdzonej w okresie gwarancji bez względu na wysokość związanych z tym kosztów.</w:t>
      </w:r>
    </w:p>
    <w:p w:rsidR="00E2352B" w:rsidRPr="00DB6140" w:rsidRDefault="00E2352B" w:rsidP="002A5154">
      <w:pPr>
        <w:pStyle w:val="Standard"/>
        <w:widowControl/>
        <w:tabs>
          <w:tab w:val="left" w:pos="1420"/>
        </w:tabs>
        <w:spacing w:after="0" w:line="240" w:lineRule="auto"/>
        <w:ind w:right="-567"/>
        <w:jc w:val="both"/>
        <w:rPr>
          <w:sz w:val="22"/>
          <w:szCs w:val="22"/>
        </w:rPr>
      </w:pPr>
    </w:p>
    <w:p w:rsidR="00B70A88" w:rsidRPr="00DB6140" w:rsidRDefault="00B70A88" w:rsidP="002A5154">
      <w:pPr>
        <w:pStyle w:val="Standard"/>
        <w:spacing w:after="0" w:line="240" w:lineRule="auto"/>
        <w:ind w:left="-142" w:right="-567"/>
        <w:jc w:val="center"/>
        <w:rPr>
          <w:sz w:val="22"/>
          <w:szCs w:val="22"/>
        </w:rPr>
      </w:pPr>
      <w:r w:rsidRPr="00DB6140">
        <w:rPr>
          <w:b/>
          <w:sz w:val="22"/>
          <w:szCs w:val="22"/>
        </w:rPr>
        <w:t>§ 1</w:t>
      </w:r>
      <w:r w:rsidR="00447FC4" w:rsidRPr="00DB6140">
        <w:rPr>
          <w:b/>
          <w:sz w:val="22"/>
          <w:szCs w:val="22"/>
        </w:rPr>
        <w:t>0</w:t>
      </w:r>
    </w:p>
    <w:p w:rsidR="00B70A88" w:rsidRPr="00DB6140" w:rsidRDefault="00B70A88" w:rsidP="002A5154">
      <w:pPr>
        <w:pStyle w:val="Standard"/>
        <w:spacing w:after="0" w:line="240" w:lineRule="auto"/>
        <w:ind w:left="-142" w:right="-567"/>
        <w:jc w:val="center"/>
        <w:rPr>
          <w:b/>
          <w:sz w:val="22"/>
          <w:szCs w:val="22"/>
        </w:rPr>
      </w:pPr>
      <w:r w:rsidRPr="00DB6140">
        <w:rPr>
          <w:b/>
          <w:sz w:val="22"/>
          <w:szCs w:val="22"/>
        </w:rPr>
        <w:t>Kary umowne</w:t>
      </w:r>
    </w:p>
    <w:p w:rsidR="00B70A88" w:rsidRPr="00DB6140" w:rsidRDefault="00B70A88" w:rsidP="002A5154">
      <w:pPr>
        <w:pStyle w:val="Standard"/>
        <w:spacing w:after="0" w:line="240" w:lineRule="auto"/>
        <w:ind w:left="-142" w:right="-567"/>
        <w:rPr>
          <w:sz w:val="22"/>
          <w:szCs w:val="22"/>
        </w:rPr>
      </w:pPr>
      <w:r w:rsidRPr="00DB6140">
        <w:rPr>
          <w:sz w:val="22"/>
          <w:szCs w:val="22"/>
        </w:rPr>
        <w:t>1.</w:t>
      </w:r>
      <w:r w:rsidRPr="00DB6140">
        <w:rPr>
          <w:b/>
          <w:sz w:val="22"/>
          <w:szCs w:val="22"/>
        </w:rPr>
        <w:t xml:space="preserve"> </w:t>
      </w:r>
      <w:r w:rsidRPr="00DB6140">
        <w:rPr>
          <w:sz w:val="22"/>
          <w:szCs w:val="22"/>
        </w:rPr>
        <w:t>Wykonawca zapłaci kary umowne Zamawiającemu :</w:t>
      </w:r>
    </w:p>
    <w:p w:rsidR="00B70A88" w:rsidRPr="00DB6140" w:rsidRDefault="00B70A88" w:rsidP="002A5154">
      <w:pPr>
        <w:pStyle w:val="Standard"/>
        <w:tabs>
          <w:tab w:val="left" w:pos="8145"/>
        </w:tabs>
        <w:spacing w:after="0" w:line="240" w:lineRule="auto"/>
        <w:ind w:left="-142" w:right="-567"/>
        <w:jc w:val="both"/>
        <w:rPr>
          <w:sz w:val="22"/>
          <w:szCs w:val="22"/>
        </w:rPr>
      </w:pPr>
      <w:r w:rsidRPr="00DB6140">
        <w:rPr>
          <w:sz w:val="22"/>
          <w:szCs w:val="22"/>
        </w:rPr>
        <w:t>1) za odstąpienie od umowy</w:t>
      </w:r>
      <w:r w:rsidR="00DB6140">
        <w:rPr>
          <w:sz w:val="22"/>
          <w:szCs w:val="22"/>
        </w:rPr>
        <w:t xml:space="preserve"> w całości lub części</w:t>
      </w:r>
      <w:r w:rsidRPr="00DB6140">
        <w:rPr>
          <w:sz w:val="22"/>
          <w:szCs w:val="22"/>
        </w:rPr>
        <w:t xml:space="preserve"> przez którąkolwiek ze stron z przyczyn, za które ponosi odpowiedzialność Wykonawca - w wysokości </w:t>
      </w:r>
      <w:r w:rsidRPr="00DB6140">
        <w:rPr>
          <w:b/>
          <w:sz w:val="22"/>
          <w:szCs w:val="22"/>
        </w:rPr>
        <w:t>10%</w:t>
      </w:r>
      <w:r w:rsidRPr="00DB6140">
        <w:rPr>
          <w:sz w:val="22"/>
          <w:szCs w:val="22"/>
        </w:rPr>
        <w:t xml:space="preserve"> całkowitego wynagrodzenia umownego;</w:t>
      </w:r>
    </w:p>
    <w:p w:rsidR="005E2199" w:rsidRPr="00DB6140" w:rsidRDefault="00B70A88" w:rsidP="000D1528">
      <w:pPr>
        <w:pStyle w:val="Standard"/>
        <w:tabs>
          <w:tab w:val="left" w:pos="8145"/>
        </w:tabs>
        <w:spacing w:after="0" w:line="240" w:lineRule="auto"/>
        <w:ind w:left="-142" w:right="-567"/>
        <w:jc w:val="both"/>
        <w:rPr>
          <w:sz w:val="22"/>
          <w:szCs w:val="22"/>
        </w:rPr>
      </w:pPr>
      <w:r w:rsidRPr="00DB6140">
        <w:rPr>
          <w:sz w:val="22"/>
          <w:szCs w:val="22"/>
        </w:rPr>
        <w:t>2) za zwłokę w wykonaniu przedmi</w:t>
      </w:r>
      <w:r w:rsidR="00DB6140">
        <w:rPr>
          <w:sz w:val="22"/>
          <w:szCs w:val="22"/>
        </w:rPr>
        <w:t xml:space="preserve">otu umowy (termin </w:t>
      </w:r>
      <w:r w:rsidRPr="00DB6140">
        <w:rPr>
          <w:sz w:val="22"/>
          <w:szCs w:val="22"/>
        </w:rPr>
        <w:t>wykonania ok</w:t>
      </w:r>
      <w:r w:rsidR="00DB6140">
        <w:rPr>
          <w:sz w:val="22"/>
          <w:szCs w:val="22"/>
        </w:rPr>
        <w:t>reślono w §2 ust.</w:t>
      </w:r>
      <w:r w:rsidRPr="00DB6140">
        <w:rPr>
          <w:sz w:val="22"/>
          <w:szCs w:val="22"/>
        </w:rPr>
        <w:t xml:space="preserve"> 2 niniejszej umowy) – w wysokości </w:t>
      </w:r>
      <w:r w:rsidRPr="00DB6140">
        <w:rPr>
          <w:b/>
          <w:sz w:val="22"/>
          <w:szCs w:val="22"/>
        </w:rPr>
        <w:t>0,5%</w:t>
      </w:r>
      <w:r w:rsidRPr="00DB6140">
        <w:rPr>
          <w:sz w:val="22"/>
          <w:szCs w:val="22"/>
        </w:rPr>
        <w:t xml:space="preserve"> całkowitego wynagrodzenia umownego za każdy dzień zwłoki;</w:t>
      </w:r>
    </w:p>
    <w:p w:rsidR="00ED5FAD" w:rsidRPr="00DB6140" w:rsidRDefault="00B70A88" w:rsidP="002A5154">
      <w:pPr>
        <w:pStyle w:val="Standard"/>
        <w:tabs>
          <w:tab w:val="left" w:pos="8145"/>
        </w:tabs>
        <w:spacing w:after="0" w:line="240" w:lineRule="auto"/>
        <w:ind w:left="-142" w:right="-567"/>
        <w:jc w:val="both"/>
        <w:rPr>
          <w:sz w:val="22"/>
          <w:szCs w:val="22"/>
        </w:rPr>
      </w:pPr>
      <w:r w:rsidRPr="00DB6140">
        <w:rPr>
          <w:sz w:val="22"/>
          <w:szCs w:val="22"/>
        </w:rPr>
        <w:t xml:space="preserve">3) za zwłokę w usunięciu wad nieistotnych stwierdzonych podczas odbioru końcowego oraz wad stwierdzonych w okresie gwarancji i rękojmi – w wysokości </w:t>
      </w:r>
      <w:r w:rsidRPr="00DB6140">
        <w:rPr>
          <w:b/>
          <w:sz w:val="22"/>
          <w:szCs w:val="22"/>
        </w:rPr>
        <w:t>0,5%</w:t>
      </w:r>
      <w:r w:rsidRPr="00DB6140">
        <w:rPr>
          <w:sz w:val="22"/>
          <w:szCs w:val="22"/>
        </w:rPr>
        <w:t xml:space="preserve"> całkowitego wynagrodzenia umownego za każdy dzień zwłoki w ich usunięciu liczonego od dnia wyznaczonego na usunięcie wad;</w:t>
      </w:r>
    </w:p>
    <w:p w:rsidR="004756AB" w:rsidRPr="00DB6140" w:rsidRDefault="002F5C71" w:rsidP="002A5154">
      <w:pPr>
        <w:pStyle w:val="Standard"/>
        <w:tabs>
          <w:tab w:val="left" w:pos="567"/>
          <w:tab w:val="left" w:pos="8145"/>
        </w:tabs>
        <w:spacing w:after="0" w:line="240" w:lineRule="auto"/>
        <w:ind w:left="-142" w:right="-567"/>
        <w:jc w:val="both"/>
        <w:rPr>
          <w:sz w:val="22"/>
          <w:szCs w:val="22"/>
        </w:rPr>
      </w:pPr>
      <w:r w:rsidRPr="00DB6140">
        <w:rPr>
          <w:sz w:val="22"/>
          <w:szCs w:val="22"/>
        </w:rPr>
        <w:t>4</w:t>
      </w:r>
      <w:r w:rsidR="00B70A88" w:rsidRPr="00DB6140">
        <w:rPr>
          <w:sz w:val="22"/>
          <w:szCs w:val="22"/>
        </w:rPr>
        <w:t xml:space="preserve">) za wykonywanie </w:t>
      </w:r>
      <w:r w:rsidR="007C3F35" w:rsidRPr="00DB6140">
        <w:rPr>
          <w:sz w:val="22"/>
          <w:szCs w:val="22"/>
        </w:rPr>
        <w:t xml:space="preserve">prac </w:t>
      </w:r>
      <w:r w:rsidR="00B70A88" w:rsidRPr="00DB6140">
        <w:rPr>
          <w:sz w:val="22"/>
          <w:szCs w:val="22"/>
        </w:rPr>
        <w:t xml:space="preserve">objętych przedmiotem niniejszej umowy przez podmiot inny niż Wykonawca – karę umowną w wysokości </w:t>
      </w:r>
      <w:r w:rsidR="00B70A88" w:rsidRPr="00DB6140">
        <w:rPr>
          <w:b/>
          <w:sz w:val="22"/>
          <w:szCs w:val="22"/>
        </w:rPr>
        <w:t>10%</w:t>
      </w:r>
      <w:r w:rsidR="00B70A88" w:rsidRPr="00DB6140">
        <w:rPr>
          <w:sz w:val="22"/>
          <w:szCs w:val="22"/>
        </w:rPr>
        <w:t xml:space="preserve"> wynagrodzenia umownego, o którym mowa w § 3 ust. 1 umowy, za każdy przypadek wykonywania takich </w:t>
      </w:r>
      <w:r w:rsidR="007C3F35" w:rsidRPr="00DB6140">
        <w:rPr>
          <w:sz w:val="22"/>
          <w:szCs w:val="22"/>
        </w:rPr>
        <w:t>prac</w:t>
      </w:r>
      <w:r w:rsidR="00B70A88" w:rsidRPr="00DB6140">
        <w:rPr>
          <w:sz w:val="22"/>
          <w:szCs w:val="22"/>
        </w:rPr>
        <w:t>;</w:t>
      </w:r>
    </w:p>
    <w:p w:rsidR="00D871EB" w:rsidRPr="00DB6140" w:rsidRDefault="002F5C71" w:rsidP="002A5154">
      <w:pPr>
        <w:pStyle w:val="Tekstpodstawowy"/>
        <w:spacing w:after="0" w:line="240" w:lineRule="auto"/>
        <w:ind w:left="-142" w:right="-567"/>
        <w:rPr>
          <w:rFonts w:ascii="Times New Roman" w:hAnsi="Times New Roman" w:cs="Times New Roman"/>
          <w:color w:val="000000"/>
          <w:sz w:val="22"/>
          <w:szCs w:val="22"/>
        </w:rPr>
      </w:pPr>
      <w:r w:rsidRPr="00DB6140">
        <w:rPr>
          <w:color w:val="000000"/>
          <w:sz w:val="22"/>
          <w:szCs w:val="22"/>
        </w:rPr>
        <w:t>5</w:t>
      </w:r>
      <w:r w:rsidR="00D871EB" w:rsidRPr="00DB6140">
        <w:rPr>
          <w:rFonts w:ascii="Times New Roman" w:hAnsi="Times New Roman" w:cs="Times New Roman"/>
          <w:color w:val="000000"/>
          <w:sz w:val="22"/>
          <w:szCs w:val="22"/>
        </w:rPr>
        <w:t xml:space="preserve">) </w:t>
      </w:r>
      <w:r w:rsidR="00405E50" w:rsidRPr="00DB6140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D871EB" w:rsidRPr="00DB6140">
        <w:rPr>
          <w:rFonts w:ascii="Times New Roman" w:hAnsi="Times New Roman" w:cs="Times New Roman"/>
          <w:color w:val="000000"/>
          <w:sz w:val="22"/>
          <w:szCs w:val="22"/>
        </w:rPr>
        <w:t xml:space="preserve">za uchylanie się od </w:t>
      </w:r>
      <w:r w:rsidR="007C3F35" w:rsidRPr="00DB6140">
        <w:rPr>
          <w:rFonts w:ascii="Times New Roman" w:hAnsi="Times New Roman" w:cs="Times New Roman"/>
          <w:color w:val="000000"/>
          <w:sz w:val="22"/>
          <w:szCs w:val="22"/>
        </w:rPr>
        <w:t>o</w:t>
      </w:r>
      <w:r w:rsidR="00D871EB" w:rsidRPr="00DB6140">
        <w:rPr>
          <w:rFonts w:ascii="Times New Roman" w:hAnsi="Times New Roman" w:cs="Times New Roman"/>
          <w:color w:val="000000"/>
          <w:sz w:val="22"/>
          <w:szCs w:val="22"/>
        </w:rPr>
        <w:t xml:space="preserve">bowiązku Wykonawcy wynikającego z </w:t>
      </w:r>
      <w:r w:rsidR="00D871EB" w:rsidRPr="00DB6140">
        <w:rPr>
          <w:rFonts w:ascii="Times New Roman" w:hAnsi="Times New Roman" w:cs="Times New Roman"/>
          <w:sz w:val="22"/>
          <w:szCs w:val="22"/>
        </w:rPr>
        <w:t xml:space="preserve">§ </w:t>
      </w:r>
      <w:r w:rsidR="00447FC4" w:rsidRPr="00DB6140">
        <w:rPr>
          <w:rFonts w:ascii="Times New Roman" w:hAnsi="Times New Roman" w:cs="Times New Roman"/>
          <w:sz w:val="22"/>
          <w:szCs w:val="22"/>
        </w:rPr>
        <w:t>5</w:t>
      </w:r>
      <w:r w:rsidR="00D871EB" w:rsidRPr="00DB6140">
        <w:rPr>
          <w:rFonts w:ascii="Times New Roman" w:hAnsi="Times New Roman" w:cs="Times New Roman"/>
          <w:sz w:val="22"/>
          <w:szCs w:val="22"/>
        </w:rPr>
        <w:t xml:space="preserve"> ust. </w:t>
      </w:r>
      <w:r w:rsidR="00447FC4" w:rsidRPr="00DB6140">
        <w:rPr>
          <w:rFonts w:ascii="Times New Roman" w:hAnsi="Times New Roman" w:cs="Times New Roman"/>
          <w:sz w:val="22"/>
          <w:szCs w:val="22"/>
        </w:rPr>
        <w:t xml:space="preserve">1 pkt </w:t>
      </w:r>
      <w:r w:rsidR="00D871EB" w:rsidRPr="00DB6140">
        <w:rPr>
          <w:rFonts w:ascii="Times New Roman" w:hAnsi="Times New Roman" w:cs="Times New Roman"/>
          <w:sz w:val="22"/>
          <w:szCs w:val="22"/>
        </w:rPr>
        <w:t>6 niniejszej</w:t>
      </w:r>
      <w:r w:rsidR="007C3F35" w:rsidRPr="00DB6140">
        <w:rPr>
          <w:rFonts w:ascii="Times New Roman" w:hAnsi="Times New Roman" w:cs="Times New Roman"/>
          <w:sz w:val="22"/>
          <w:szCs w:val="22"/>
        </w:rPr>
        <w:t xml:space="preserve"> </w:t>
      </w:r>
      <w:r w:rsidR="00D871EB" w:rsidRPr="00DB6140">
        <w:rPr>
          <w:rFonts w:ascii="Times New Roman" w:hAnsi="Times New Roman" w:cs="Times New Roman"/>
          <w:sz w:val="22"/>
          <w:szCs w:val="22"/>
        </w:rPr>
        <w:t>umowy</w:t>
      </w:r>
      <w:r w:rsidR="00D871EB" w:rsidRPr="00DB6140">
        <w:rPr>
          <w:sz w:val="22"/>
          <w:szCs w:val="22"/>
        </w:rPr>
        <w:t xml:space="preserve"> w wysokości </w:t>
      </w:r>
      <w:r w:rsidR="00C73AC8" w:rsidRPr="00DB6140">
        <w:rPr>
          <w:rFonts w:ascii="Times New Roman" w:hAnsi="Times New Roman" w:cs="Times New Roman"/>
          <w:color w:val="000000"/>
          <w:sz w:val="22"/>
          <w:szCs w:val="22"/>
        </w:rPr>
        <w:t>1.000,00 zł brutto.</w:t>
      </w:r>
    </w:p>
    <w:p w:rsidR="001D0453" w:rsidRDefault="00B70A88" w:rsidP="002A5154">
      <w:pPr>
        <w:pStyle w:val="Akapitzlist"/>
        <w:tabs>
          <w:tab w:val="left" w:pos="567"/>
          <w:tab w:val="left" w:pos="2235"/>
        </w:tabs>
        <w:spacing w:after="0" w:line="240" w:lineRule="auto"/>
        <w:ind w:left="-142" w:right="-567"/>
        <w:jc w:val="both"/>
        <w:rPr>
          <w:sz w:val="22"/>
          <w:szCs w:val="22"/>
        </w:rPr>
      </w:pPr>
      <w:r w:rsidRPr="00DB6140">
        <w:rPr>
          <w:sz w:val="22"/>
          <w:szCs w:val="22"/>
        </w:rPr>
        <w:t xml:space="preserve">2. </w:t>
      </w:r>
      <w:r w:rsidR="00447FC4" w:rsidRPr="00DB6140">
        <w:rPr>
          <w:sz w:val="22"/>
          <w:szCs w:val="22"/>
        </w:rPr>
        <w:t xml:space="preserve"> </w:t>
      </w:r>
      <w:r w:rsidRPr="00DB6140">
        <w:rPr>
          <w:sz w:val="22"/>
          <w:szCs w:val="22"/>
        </w:rPr>
        <w:t>Kary umowne nalicza się od wynagrodzenia brutto ustalonego w § 3 ust. 1 umowy.</w:t>
      </w:r>
    </w:p>
    <w:p w:rsidR="00DB6140" w:rsidRPr="00DB6140" w:rsidRDefault="00DB6140" w:rsidP="002A5154">
      <w:pPr>
        <w:pStyle w:val="Akapitzlist"/>
        <w:tabs>
          <w:tab w:val="left" w:pos="567"/>
          <w:tab w:val="left" w:pos="2235"/>
        </w:tabs>
        <w:spacing w:after="0" w:line="240" w:lineRule="auto"/>
        <w:ind w:left="-142" w:right="-567"/>
        <w:jc w:val="both"/>
        <w:rPr>
          <w:sz w:val="22"/>
          <w:szCs w:val="22"/>
        </w:rPr>
      </w:pPr>
      <w:r>
        <w:rPr>
          <w:sz w:val="22"/>
          <w:szCs w:val="22"/>
        </w:rPr>
        <w:t>3. Termin zapłaty kary umownej wynosi 14 dni od dnia doręczenia Wykonawcy wezwania do zapłaty. Od niezapłaconej w terminie kary umownej Zamawiającemu przysługują od Wykonawcy odsetki ustawowe za opóźnienie.</w:t>
      </w:r>
    </w:p>
    <w:p w:rsidR="00B70A88" w:rsidRPr="00DB6140" w:rsidRDefault="00DB6140" w:rsidP="002A5154">
      <w:pPr>
        <w:pStyle w:val="Akapitzlist"/>
        <w:tabs>
          <w:tab w:val="left" w:pos="2235"/>
        </w:tabs>
        <w:spacing w:after="0" w:line="240" w:lineRule="auto"/>
        <w:ind w:left="-142" w:right="-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B70A88" w:rsidRPr="00DB6140">
        <w:rPr>
          <w:sz w:val="22"/>
          <w:szCs w:val="22"/>
        </w:rPr>
        <w:t xml:space="preserve">. Limit kar umownych, jakich Zamawiający może żądać od Wykonawcy z wszystkich tytułów przewidzianych w niniejszej Umowie, wynosi </w:t>
      </w:r>
      <w:r w:rsidR="00B5203F" w:rsidRPr="00DB6140">
        <w:rPr>
          <w:b/>
          <w:sz w:val="22"/>
          <w:szCs w:val="22"/>
        </w:rPr>
        <w:t>30</w:t>
      </w:r>
      <w:r w:rsidR="00B70A88" w:rsidRPr="00DB6140">
        <w:rPr>
          <w:b/>
          <w:sz w:val="22"/>
          <w:szCs w:val="22"/>
        </w:rPr>
        <w:t xml:space="preserve"> %</w:t>
      </w:r>
      <w:r w:rsidR="00B70A88" w:rsidRPr="00DB6140">
        <w:rPr>
          <w:sz w:val="22"/>
          <w:szCs w:val="22"/>
        </w:rPr>
        <w:t xml:space="preserve"> wynagrodzenia umownego brutto, o którym mowa w §3 ust. 1 umowy.</w:t>
      </w:r>
    </w:p>
    <w:p w:rsidR="00715E11" w:rsidRPr="00DB6140" w:rsidRDefault="00DB6140" w:rsidP="002A5154">
      <w:pPr>
        <w:pStyle w:val="Akapitzlist"/>
        <w:tabs>
          <w:tab w:val="left" w:pos="4665"/>
        </w:tabs>
        <w:spacing w:after="0" w:line="240" w:lineRule="auto"/>
        <w:ind w:left="-142" w:right="-567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B70A88" w:rsidRPr="00DB614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B70A88" w:rsidRPr="00DB6140">
        <w:rPr>
          <w:sz w:val="22"/>
          <w:szCs w:val="22"/>
        </w:rPr>
        <w:t>Jeżeli kara umowna nie pokrywa poniesionej szkody, Zamawiający może dochodzić</w:t>
      </w:r>
      <w:r w:rsidR="00405E50" w:rsidRPr="00DB6140">
        <w:rPr>
          <w:sz w:val="22"/>
          <w:szCs w:val="22"/>
        </w:rPr>
        <w:t xml:space="preserve"> </w:t>
      </w:r>
      <w:r w:rsidR="00B70A88" w:rsidRPr="00DB6140">
        <w:rPr>
          <w:sz w:val="22"/>
          <w:szCs w:val="22"/>
        </w:rPr>
        <w:t>odszkodowania uzupełniającego na zasadach ogólnych Kodeksu Cywilnego.</w:t>
      </w:r>
    </w:p>
    <w:p w:rsidR="00447FC4" w:rsidRPr="00DB6140" w:rsidRDefault="00447FC4" w:rsidP="002A5154">
      <w:pPr>
        <w:pStyle w:val="Akapitzlist"/>
        <w:tabs>
          <w:tab w:val="left" w:pos="4665"/>
        </w:tabs>
        <w:spacing w:after="0" w:line="240" w:lineRule="auto"/>
        <w:ind w:left="-142" w:right="-567"/>
        <w:jc w:val="both"/>
        <w:rPr>
          <w:sz w:val="22"/>
          <w:szCs w:val="22"/>
        </w:rPr>
      </w:pPr>
    </w:p>
    <w:p w:rsidR="00B70A88" w:rsidRPr="00DB6140" w:rsidRDefault="00B70A88" w:rsidP="002A5154">
      <w:pPr>
        <w:pStyle w:val="Standard"/>
        <w:spacing w:after="0" w:line="240" w:lineRule="auto"/>
        <w:ind w:left="-142" w:right="-567"/>
        <w:jc w:val="center"/>
        <w:rPr>
          <w:sz w:val="22"/>
          <w:szCs w:val="22"/>
        </w:rPr>
      </w:pPr>
      <w:r w:rsidRPr="00DB6140">
        <w:rPr>
          <w:b/>
          <w:sz w:val="22"/>
          <w:szCs w:val="22"/>
        </w:rPr>
        <w:t>§ 1</w:t>
      </w:r>
      <w:r w:rsidR="00447FC4" w:rsidRPr="00DB6140">
        <w:rPr>
          <w:b/>
          <w:sz w:val="22"/>
          <w:szCs w:val="22"/>
        </w:rPr>
        <w:t>1</w:t>
      </w:r>
    </w:p>
    <w:p w:rsidR="00B70A88" w:rsidRPr="00DB6140" w:rsidRDefault="00B70A88" w:rsidP="002A5154">
      <w:pPr>
        <w:pStyle w:val="Standard"/>
        <w:spacing w:after="0" w:line="240" w:lineRule="auto"/>
        <w:ind w:left="-142" w:right="-567"/>
        <w:jc w:val="center"/>
        <w:rPr>
          <w:sz w:val="22"/>
          <w:szCs w:val="22"/>
        </w:rPr>
      </w:pPr>
      <w:r w:rsidRPr="00DB6140">
        <w:rPr>
          <w:b/>
          <w:sz w:val="22"/>
          <w:szCs w:val="22"/>
        </w:rPr>
        <w:t>Odstąpienie od umowy</w:t>
      </w:r>
    </w:p>
    <w:p w:rsidR="00B628E2" w:rsidRPr="00DB6140" w:rsidRDefault="00193108" w:rsidP="002A5154">
      <w:pPr>
        <w:pStyle w:val="Bezodstpw"/>
        <w:spacing w:after="0"/>
        <w:ind w:left="-142" w:right="-567"/>
        <w:jc w:val="both"/>
        <w:rPr>
          <w:sz w:val="22"/>
        </w:rPr>
      </w:pPr>
      <w:r w:rsidRPr="00DB6140">
        <w:rPr>
          <w:rFonts w:ascii="Times New Roman" w:hAnsi="Times New Roman"/>
          <w:sz w:val="22"/>
        </w:rPr>
        <w:t xml:space="preserve">1. </w:t>
      </w:r>
      <w:r w:rsidR="00B70A88" w:rsidRPr="00DB6140">
        <w:rPr>
          <w:rFonts w:ascii="Times New Roman" w:hAnsi="Times New Roman"/>
          <w:sz w:val="22"/>
        </w:rPr>
        <w:t xml:space="preserve">Zamawiający może odstąpić od Umowy w terminie </w:t>
      </w:r>
      <w:r w:rsidR="00B70A88" w:rsidRPr="00DB6140">
        <w:rPr>
          <w:rFonts w:ascii="Times New Roman" w:hAnsi="Times New Roman"/>
          <w:b/>
          <w:sz w:val="22"/>
        </w:rPr>
        <w:t>30 dni</w:t>
      </w:r>
      <w:r w:rsidR="00B70A88" w:rsidRPr="00DB6140">
        <w:rPr>
          <w:rFonts w:ascii="Times New Roman" w:hAnsi="Times New Roman"/>
          <w:sz w:val="22"/>
        </w:rPr>
        <w:t xml:space="preserve"> od powzięcia wiadomości o wystąpieniu istotnej zmiany okoliczności powodującej, że wykonanie Umowy nie leży w interesie publicznym, czego nie można było przewidzieć w chwili zawarcia Umowy. W takim wypadku Wykonawcy przysługuje jedynie wynagrodzenie należne z tytułu wykonania części umowy.</w:t>
      </w:r>
    </w:p>
    <w:p w:rsidR="00B70A88" w:rsidRPr="00DB6140" w:rsidRDefault="00193108" w:rsidP="002A5154">
      <w:pPr>
        <w:pStyle w:val="Bezodstpw"/>
        <w:spacing w:after="0"/>
        <w:ind w:left="-142" w:right="-567"/>
        <w:jc w:val="both"/>
        <w:rPr>
          <w:sz w:val="22"/>
        </w:rPr>
      </w:pPr>
      <w:r w:rsidRPr="00DB6140">
        <w:rPr>
          <w:rFonts w:ascii="Times New Roman" w:hAnsi="Times New Roman"/>
          <w:sz w:val="22"/>
        </w:rPr>
        <w:t xml:space="preserve">2. </w:t>
      </w:r>
      <w:r w:rsidR="00B70A88" w:rsidRPr="00DB6140">
        <w:rPr>
          <w:rFonts w:ascii="Times New Roman" w:hAnsi="Times New Roman"/>
          <w:sz w:val="22"/>
        </w:rPr>
        <w:t>Poza przypadkami określonymi w umowie i obowiązujących przepisach prawa Zamawiający może odstąpić od umowy w całości lub w części dotyczącej niezrealizowanego etapu przedmiotu umowy, bez rezygnacji z kar umownych przewidzianych w §1</w:t>
      </w:r>
      <w:r w:rsidR="00B628E2" w:rsidRPr="00DB6140">
        <w:rPr>
          <w:rFonts w:ascii="Times New Roman" w:hAnsi="Times New Roman"/>
          <w:sz w:val="22"/>
        </w:rPr>
        <w:t>0</w:t>
      </w:r>
      <w:r w:rsidR="00B70A88" w:rsidRPr="00DB6140">
        <w:rPr>
          <w:rFonts w:ascii="Times New Roman" w:hAnsi="Times New Roman"/>
          <w:sz w:val="22"/>
        </w:rPr>
        <w:t xml:space="preserve"> umowy oraz wyznaczania </w:t>
      </w:r>
      <w:r w:rsidRPr="00DB6140">
        <w:rPr>
          <w:rFonts w:ascii="Times New Roman" w:hAnsi="Times New Roman"/>
          <w:sz w:val="22"/>
        </w:rPr>
        <w:t xml:space="preserve"> </w:t>
      </w:r>
      <w:r w:rsidR="00B70A88" w:rsidRPr="00DB6140">
        <w:rPr>
          <w:rFonts w:ascii="Times New Roman" w:hAnsi="Times New Roman"/>
          <w:sz w:val="22"/>
        </w:rPr>
        <w:t>Wykonawcy dodatkowego terminu, z przyczyn leżących po stronie Wyk</w:t>
      </w:r>
      <w:r w:rsidR="00B5203F" w:rsidRPr="00DB6140">
        <w:rPr>
          <w:rFonts w:ascii="Times New Roman" w:hAnsi="Times New Roman"/>
          <w:sz w:val="22"/>
        </w:rPr>
        <w:t>onawcy tylko z ważnych powodów.</w:t>
      </w:r>
      <w:r w:rsidR="00B70A88" w:rsidRPr="00DB6140">
        <w:rPr>
          <w:rFonts w:ascii="Times New Roman" w:hAnsi="Times New Roman"/>
          <w:sz w:val="22"/>
        </w:rPr>
        <w:t xml:space="preserve"> Ważny powód istnieje w szczególności, gdy:</w:t>
      </w:r>
    </w:p>
    <w:p w:rsidR="00B70A88" w:rsidRPr="00DB6140" w:rsidRDefault="00B70A88" w:rsidP="002A5154">
      <w:pPr>
        <w:pStyle w:val="Bezodstpw"/>
        <w:widowControl w:val="0"/>
        <w:numPr>
          <w:ilvl w:val="0"/>
          <w:numId w:val="20"/>
        </w:numPr>
        <w:tabs>
          <w:tab w:val="left" w:pos="142"/>
        </w:tabs>
        <w:suppressAutoHyphens w:val="0"/>
        <w:spacing w:after="0"/>
        <w:ind w:left="-142" w:right="-567" w:firstLine="0"/>
        <w:jc w:val="both"/>
        <w:rPr>
          <w:sz w:val="22"/>
        </w:rPr>
      </w:pPr>
      <w:r w:rsidRPr="00DB6140">
        <w:rPr>
          <w:rFonts w:ascii="Times New Roman" w:hAnsi="Times New Roman"/>
          <w:sz w:val="22"/>
        </w:rPr>
        <w:t xml:space="preserve">Wykonawca w terminie </w:t>
      </w:r>
      <w:r w:rsidR="00C73AC8" w:rsidRPr="00DB6140">
        <w:rPr>
          <w:rFonts w:ascii="Times New Roman" w:hAnsi="Times New Roman"/>
          <w:b/>
          <w:sz w:val="22"/>
        </w:rPr>
        <w:t>7</w:t>
      </w:r>
      <w:r w:rsidRPr="00DB6140">
        <w:rPr>
          <w:rFonts w:ascii="Times New Roman" w:hAnsi="Times New Roman"/>
          <w:b/>
          <w:sz w:val="22"/>
        </w:rPr>
        <w:t xml:space="preserve"> dni</w:t>
      </w:r>
      <w:r w:rsidRPr="00DB6140">
        <w:rPr>
          <w:rFonts w:ascii="Times New Roman" w:hAnsi="Times New Roman"/>
          <w:sz w:val="22"/>
        </w:rPr>
        <w:t xml:space="preserve"> od dnia przekazania </w:t>
      </w:r>
      <w:r w:rsidR="007C3F35" w:rsidRPr="00DB6140">
        <w:rPr>
          <w:rFonts w:ascii="Times New Roman" w:hAnsi="Times New Roman"/>
          <w:sz w:val="22"/>
        </w:rPr>
        <w:t>terenu prac</w:t>
      </w:r>
      <w:r w:rsidRPr="00DB6140">
        <w:rPr>
          <w:rFonts w:ascii="Times New Roman" w:hAnsi="Times New Roman"/>
          <w:sz w:val="22"/>
        </w:rPr>
        <w:t xml:space="preserve"> nie rozpoczął prac związanych z wykonaniem niniejszego zadania;</w:t>
      </w:r>
    </w:p>
    <w:p w:rsidR="00B70A88" w:rsidRPr="00DB6140" w:rsidRDefault="00B70A88" w:rsidP="002A5154">
      <w:pPr>
        <w:pStyle w:val="Bezodstpw"/>
        <w:widowControl w:val="0"/>
        <w:numPr>
          <w:ilvl w:val="0"/>
          <w:numId w:val="20"/>
        </w:numPr>
        <w:tabs>
          <w:tab w:val="left" w:pos="142"/>
        </w:tabs>
        <w:suppressAutoHyphens w:val="0"/>
        <w:spacing w:after="0"/>
        <w:ind w:left="-142" w:right="-567" w:firstLine="0"/>
        <w:jc w:val="both"/>
        <w:rPr>
          <w:sz w:val="22"/>
        </w:rPr>
      </w:pPr>
      <w:r w:rsidRPr="00DB6140">
        <w:rPr>
          <w:rFonts w:ascii="Times New Roman" w:hAnsi="Times New Roman"/>
          <w:sz w:val="22"/>
        </w:rPr>
        <w:t xml:space="preserve">Wykonawca przerwał, z przyczyn leżących po stronie Wykonawcy, realizację przedmiotu Umowy, a przerwa ta trwa dłużej niż </w:t>
      </w:r>
      <w:r w:rsidR="00C73AC8" w:rsidRPr="00DB6140">
        <w:rPr>
          <w:rFonts w:ascii="Times New Roman" w:hAnsi="Times New Roman"/>
          <w:b/>
          <w:sz w:val="22"/>
        </w:rPr>
        <w:t>7</w:t>
      </w:r>
      <w:r w:rsidRPr="00DB6140">
        <w:rPr>
          <w:rFonts w:ascii="Times New Roman" w:hAnsi="Times New Roman"/>
          <w:b/>
          <w:sz w:val="22"/>
        </w:rPr>
        <w:t xml:space="preserve"> dni</w:t>
      </w:r>
      <w:r w:rsidRPr="00DB6140">
        <w:rPr>
          <w:rFonts w:ascii="Times New Roman" w:hAnsi="Times New Roman"/>
          <w:sz w:val="22"/>
        </w:rPr>
        <w:t xml:space="preserve"> i nie kontynuuje ich pomimo wezwania Zamawiającego, złożonego na piśmie;</w:t>
      </w:r>
    </w:p>
    <w:p w:rsidR="00C67DFA" w:rsidRPr="00DB6140" w:rsidRDefault="00B70A88" w:rsidP="002A5154">
      <w:pPr>
        <w:pStyle w:val="Akapitzlist"/>
        <w:numPr>
          <w:ilvl w:val="0"/>
          <w:numId w:val="20"/>
        </w:numPr>
        <w:tabs>
          <w:tab w:val="left" w:pos="142"/>
          <w:tab w:val="left" w:pos="426"/>
          <w:tab w:val="left" w:pos="993"/>
        </w:tabs>
        <w:suppressAutoHyphens w:val="0"/>
        <w:spacing w:after="0" w:line="240" w:lineRule="auto"/>
        <w:ind w:left="-142" w:right="-567" w:firstLine="0"/>
        <w:jc w:val="both"/>
        <w:rPr>
          <w:sz w:val="22"/>
          <w:szCs w:val="22"/>
        </w:rPr>
      </w:pPr>
      <w:r w:rsidRPr="00DB6140">
        <w:rPr>
          <w:sz w:val="22"/>
          <w:szCs w:val="22"/>
        </w:rPr>
        <w:t>nastąpi ciężkie i/lub trwałe naruszenie postanowień Umowy przez Wykonawcę;</w:t>
      </w:r>
    </w:p>
    <w:p w:rsidR="009F2828" w:rsidRPr="00DB6140" w:rsidRDefault="00B70A88" w:rsidP="002A5154">
      <w:pPr>
        <w:pStyle w:val="Akapitzlist"/>
        <w:numPr>
          <w:ilvl w:val="0"/>
          <w:numId w:val="20"/>
        </w:numPr>
        <w:tabs>
          <w:tab w:val="left" w:pos="142"/>
          <w:tab w:val="left" w:pos="284"/>
          <w:tab w:val="left" w:pos="709"/>
          <w:tab w:val="left" w:pos="851"/>
        </w:tabs>
        <w:suppressAutoHyphens w:val="0"/>
        <w:spacing w:after="0" w:line="240" w:lineRule="auto"/>
        <w:ind w:left="-142" w:right="-567" w:firstLine="0"/>
        <w:jc w:val="both"/>
        <w:rPr>
          <w:sz w:val="22"/>
          <w:szCs w:val="22"/>
        </w:rPr>
      </w:pPr>
      <w:r w:rsidRPr="00DB6140">
        <w:rPr>
          <w:sz w:val="22"/>
          <w:szCs w:val="22"/>
        </w:rPr>
        <w:t>Wykonawca zawiesza działalność, staje się niewypłacalny lub ogłasza upadłość lub rozwiązanie lub jest w stanie likwidacji;</w:t>
      </w:r>
    </w:p>
    <w:p w:rsidR="00B70A88" w:rsidRPr="00DB6140" w:rsidRDefault="00B70A88" w:rsidP="002A5154">
      <w:pPr>
        <w:pStyle w:val="Akapitzlist"/>
        <w:numPr>
          <w:ilvl w:val="0"/>
          <w:numId w:val="20"/>
        </w:numPr>
        <w:tabs>
          <w:tab w:val="left" w:pos="142"/>
        </w:tabs>
        <w:suppressAutoHyphens w:val="0"/>
        <w:spacing w:after="0" w:line="240" w:lineRule="auto"/>
        <w:ind w:left="-142" w:right="-567" w:firstLine="0"/>
        <w:jc w:val="both"/>
        <w:rPr>
          <w:sz w:val="22"/>
          <w:szCs w:val="22"/>
        </w:rPr>
      </w:pPr>
      <w:r w:rsidRPr="00DB6140">
        <w:rPr>
          <w:sz w:val="22"/>
          <w:szCs w:val="22"/>
        </w:rPr>
        <w:t>wobec Wykonawcy zostanie wszczęte postępowanie układowe lub egzekucyjne, które w ocenie Zamawiającego może uniemożliwić prawidłowe i terminowe wykonanie przedmiotu umowy,</w:t>
      </w:r>
    </w:p>
    <w:p w:rsidR="00B70A88" w:rsidRPr="00DB6140" w:rsidRDefault="00B70A88" w:rsidP="002A5154">
      <w:pPr>
        <w:pStyle w:val="Akapitzlist"/>
        <w:numPr>
          <w:ilvl w:val="0"/>
          <w:numId w:val="20"/>
        </w:numPr>
        <w:tabs>
          <w:tab w:val="left" w:pos="142"/>
        </w:tabs>
        <w:suppressAutoHyphens w:val="0"/>
        <w:spacing w:after="0" w:line="240" w:lineRule="auto"/>
        <w:ind w:left="-142" w:right="-567" w:firstLine="0"/>
        <w:jc w:val="both"/>
        <w:rPr>
          <w:sz w:val="22"/>
          <w:szCs w:val="22"/>
        </w:rPr>
      </w:pPr>
      <w:r w:rsidRPr="00DB6140">
        <w:rPr>
          <w:rFonts w:eastAsia="Calibri"/>
          <w:sz w:val="22"/>
          <w:szCs w:val="22"/>
          <w:lang w:eastAsia="en-US"/>
        </w:rPr>
        <w:t>Wykonawca narusza w sposób istotny inne postanowienia niniejszej umowy.</w:t>
      </w:r>
    </w:p>
    <w:p w:rsidR="009F2828" w:rsidRPr="00DB6140" w:rsidRDefault="00193108" w:rsidP="002A5154">
      <w:pPr>
        <w:pStyle w:val="Textbody"/>
        <w:spacing w:after="0" w:line="240" w:lineRule="auto"/>
        <w:ind w:left="-142" w:right="-567"/>
        <w:jc w:val="both"/>
        <w:rPr>
          <w:sz w:val="22"/>
          <w:szCs w:val="22"/>
        </w:rPr>
      </w:pPr>
      <w:r w:rsidRPr="00DB6140">
        <w:rPr>
          <w:color w:val="000000"/>
          <w:sz w:val="22"/>
          <w:szCs w:val="22"/>
        </w:rPr>
        <w:t xml:space="preserve">3. </w:t>
      </w:r>
      <w:r w:rsidR="00B70A88" w:rsidRPr="00DB6140">
        <w:rPr>
          <w:color w:val="000000"/>
          <w:sz w:val="22"/>
          <w:szCs w:val="22"/>
        </w:rPr>
        <w:t xml:space="preserve">Zamawiający jest uprawniony do złożenia oświadczenia o odstąpieniu od Umowy w przypadkach określonych w niniejszej Umowie w terminie </w:t>
      </w:r>
      <w:r w:rsidR="00F11D6F" w:rsidRPr="00DB6140">
        <w:rPr>
          <w:color w:val="000000"/>
          <w:sz w:val="22"/>
          <w:szCs w:val="22"/>
        </w:rPr>
        <w:t xml:space="preserve">do </w:t>
      </w:r>
      <w:r w:rsidR="00447FC4" w:rsidRPr="00DB6140">
        <w:rPr>
          <w:b/>
          <w:color w:val="000000"/>
          <w:sz w:val="22"/>
          <w:szCs w:val="22"/>
        </w:rPr>
        <w:t>30</w:t>
      </w:r>
      <w:r w:rsidR="00B70A88" w:rsidRPr="00DB6140">
        <w:rPr>
          <w:b/>
          <w:color w:val="000000"/>
          <w:sz w:val="22"/>
          <w:szCs w:val="22"/>
        </w:rPr>
        <w:t xml:space="preserve"> dni</w:t>
      </w:r>
      <w:r w:rsidR="00B70A88" w:rsidRPr="00DB6140">
        <w:rPr>
          <w:color w:val="000000"/>
          <w:sz w:val="22"/>
          <w:szCs w:val="22"/>
        </w:rPr>
        <w:t xml:space="preserve"> od powzięcia wiadomości o przyczynie uprawniającej do takiego odstąpienia.</w:t>
      </w:r>
    </w:p>
    <w:p w:rsidR="00B70A88" w:rsidRPr="00DB6140" w:rsidRDefault="00193108" w:rsidP="002A5154">
      <w:pPr>
        <w:pStyle w:val="Bezodstpw"/>
        <w:spacing w:after="0"/>
        <w:ind w:left="-142" w:right="-567"/>
        <w:jc w:val="both"/>
        <w:rPr>
          <w:sz w:val="22"/>
        </w:rPr>
      </w:pPr>
      <w:r w:rsidRPr="00DB6140">
        <w:rPr>
          <w:rFonts w:ascii="Times New Roman" w:hAnsi="Times New Roman"/>
          <w:sz w:val="22"/>
        </w:rPr>
        <w:t xml:space="preserve">4. </w:t>
      </w:r>
      <w:r w:rsidR="00B70A88" w:rsidRPr="00DB6140">
        <w:rPr>
          <w:rFonts w:ascii="Times New Roman" w:hAnsi="Times New Roman"/>
          <w:sz w:val="22"/>
        </w:rPr>
        <w:t>W przypadku odstąpienia od Umowy Wykonawcę oraz Zamawiającego obciążają następujące obowiązki szczegółowe:</w:t>
      </w:r>
    </w:p>
    <w:p w:rsidR="00F11D6F" w:rsidRPr="00DB6140" w:rsidRDefault="00B70A88" w:rsidP="002A5154">
      <w:pPr>
        <w:pStyle w:val="Bezodstpw"/>
        <w:widowControl w:val="0"/>
        <w:numPr>
          <w:ilvl w:val="1"/>
          <w:numId w:val="20"/>
        </w:numPr>
        <w:tabs>
          <w:tab w:val="left" w:pos="142"/>
        </w:tabs>
        <w:suppressAutoHyphens w:val="0"/>
        <w:spacing w:after="0"/>
        <w:ind w:left="-142" w:right="-567" w:firstLine="0"/>
        <w:jc w:val="both"/>
        <w:rPr>
          <w:sz w:val="22"/>
        </w:rPr>
      </w:pPr>
      <w:r w:rsidRPr="00DB6140">
        <w:rPr>
          <w:rFonts w:ascii="Times New Roman" w:hAnsi="Times New Roman"/>
          <w:sz w:val="22"/>
        </w:rPr>
        <w:t>Wykonawca zabezpieczy przerwane roboty w zakresie obustronnie uzgodnionym na koszt strony, z której to winy nastąpiło odstąpienie od Umowy;</w:t>
      </w:r>
    </w:p>
    <w:p w:rsidR="00951065" w:rsidRPr="00DB6140" w:rsidRDefault="00B70A88" w:rsidP="002A5154">
      <w:pPr>
        <w:pStyle w:val="Bezodstpw"/>
        <w:widowControl w:val="0"/>
        <w:numPr>
          <w:ilvl w:val="1"/>
          <w:numId w:val="20"/>
        </w:numPr>
        <w:tabs>
          <w:tab w:val="left" w:pos="142"/>
        </w:tabs>
        <w:suppressAutoHyphens w:val="0"/>
        <w:spacing w:after="0"/>
        <w:ind w:left="-142" w:right="-567" w:firstLine="0"/>
        <w:rPr>
          <w:sz w:val="22"/>
        </w:rPr>
      </w:pPr>
      <w:r w:rsidRPr="00DB6140">
        <w:rPr>
          <w:rFonts w:ascii="Times New Roman" w:hAnsi="Times New Roman"/>
          <w:sz w:val="22"/>
        </w:rPr>
        <w:t xml:space="preserve">Wykonawca zgłosi do dokonania przez Zamawiającego odbioru robót przerwanych oraz robót zabezpieczających w terminie </w:t>
      </w:r>
      <w:r w:rsidR="00F11D6F" w:rsidRPr="00DB6140">
        <w:rPr>
          <w:rFonts w:ascii="Times New Roman" w:hAnsi="Times New Roman"/>
          <w:b/>
          <w:sz w:val="22"/>
        </w:rPr>
        <w:t>3</w:t>
      </w:r>
      <w:r w:rsidRPr="00DB6140">
        <w:rPr>
          <w:rFonts w:ascii="Times New Roman" w:hAnsi="Times New Roman"/>
          <w:b/>
          <w:sz w:val="22"/>
        </w:rPr>
        <w:t xml:space="preserve"> dni</w:t>
      </w:r>
      <w:r w:rsidRPr="00DB6140">
        <w:rPr>
          <w:rFonts w:ascii="Times New Roman" w:hAnsi="Times New Roman"/>
          <w:sz w:val="22"/>
        </w:rPr>
        <w:t xml:space="preserve"> od daty odstąpienia od umowy lub przerwania robót, a w przypadku niezgłoszenia w tym terminie gotowości do odbioru, Zamawiający ma prawo przeprowadzić odbiór jednostronny;</w:t>
      </w:r>
    </w:p>
    <w:p w:rsidR="00B70A88" w:rsidRPr="00DB6140" w:rsidRDefault="00B70A88" w:rsidP="002A5154">
      <w:pPr>
        <w:pStyle w:val="Bezodstpw"/>
        <w:widowControl w:val="0"/>
        <w:numPr>
          <w:ilvl w:val="1"/>
          <w:numId w:val="20"/>
        </w:numPr>
        <w:tabs>
          <w:tab w:val="left" w:pos="142"/>
        </w:tabs>
        <w:suppressAutoHyphens w:val="0"/>
        <w:spacing w:after="0"/>
        <w:ind w:left="-142" w:right="-567" w:firstLine="0"/>
        <w:rPr>
          <w:sz w:val="22"/>
        </w:rPr>
      </w:pPr>
      <w:r w:rsidRPr="00DB6140">
        <w:rPr>
          <w:rFonts w:ascii="Times New Roman" w:hAnsi="Times New Roman"/>
          <w:sz w:val="22"/>
        </w:rPr>
        <w:t>w terminie 7 dni od daty zgłoszenia, o którym mowa w ust.</w:t>
      </w:r>
      <w:r w:rsidR="00B5203F" w:rsidRPr="00DB6140">
        <w:rPr>
          <w:rFonts w:ascii="Times New Roman" w:hAnsi="Times New Roman"/>
          <w:sz w:val="22"/>
        </w:rPr>
        <w:t>4</w:t>
      </w:r>
      <w:r w:rsidRPr="00DB6140">
        <w:rPr>
          <w:rFonts w:ascii="Times New Roman" w:hAnsi="Times New Roman"/>
          <w:sz w:val="22"/>
        </w:rPr>
        <w:t xml:space="preserve"> pkt 2 Wykonawca przy udziale Zamawiającego sporządzi szczegółowy </w:t>
      </w:r>
      <w:r w:rsidRPr="00DB6140">
        <w:rPr>
          <w:rFonts w:ascii="Times New Roman" w:hAnsi="Times New Roman"/>
          <w:sz w:val="22"/>
          <w:shd w:val="clear" w:color="auto" w:fill="FFFFFF"/>
        </w:rPr>
        <w:t>protokół inwentaryzacyjny robót wraz z zestawieniem wartości wykonanych robót według stanu na dzień odstąpienia; protokół inwentaryzacyjny odebranych robót w toku podpisany przez obie strony stanowić będzie podstawę do rozliczenia finansowego;</w:t>
      </w:r>
    </w:p>
    <w:p w:rsidR="00B70A88" w:rsidRPr="00DB6140" w:rsidRDefault="00B70A88" w:rsidP="002A5154">
      <w:pPr>
        <w:pStyle w:val="Bezodstpw"/>
        <w:numPr>
          <w:ilvl w:val="1"/>
          <w:numId w:val="20"/>
        </w:numPr>
        <w:tabs>
          <w:tab w:val="left" w:pos="142"/>
        </w:tabs>
        <w:spacing w:after="0"/>
        <w:ind w:left="-142" w:right="-567" w:firstLine="0"/>
        <w:rPr>
          <w:sz w:val="22"/>
        </w:rPr>
      </w:pPr>
      <w:r w:rsidRPr="00DB6140">
        <w:rPr>
          <w:rFonts w:ascii="Times New Roman" w:hAnsi="Times New Roman"/>
          <w:sz w:val="22"/>
        </w:rPr>
        <w:t xml:space="preserve">Wykonawca niezwłocznie, nie później jednak niż w terminie </w:t>
      </w:r>
      <w:r w:rsidR="00F11D6F" w:rsidRPr="00DB6140">
        <w:rPr>
          <w:rFonts w:ascii="Times New Roman" w:hAnsi="Times New Roman"/>
          <w:b/>
          <w:color w:val="auto"/>
          <w:sz w:val="22"/>
        </w:rPr>
        <w:t>7</w:t>
      </w:r>
      <w:r w:rsidRPr="00DB6140">
        <w:rPr>
          <w:rFonts w:ascii="Times New Roman" w:hAnsi="Times New Roman"/>
          <w:b/>
          <w:sz w:val="22"/>
        </w:rPr>
        <w:t xml:space="preserve"> dni</w:t>
      </w:r>
      <w:r w:rsidRPr="00DB6140">
        <w:rPr>
          <w:rFonts w:ascii="Times New Roman" w:hAnsi="Times New Roman"/>
          <w:sz w:val="22"/>
        </w:rPr>
        <w:t>, usunie z terenu budowy urządzenia zaplecza przez niego dostarczone lub wzniesione na swój koszt i ryzyko,  a w przypadku niewypełnienia przez Wykonawcę powyższego obowiązku, Zamawiający uprawniony jest do usunięcia sprzętu i robót tymczasow</w:t>
      </w:r>
      <w:r w:rsidR="00447FC4" w:rsidRPr="00DB6140">
        <w:rPr>
          <w:rFonts w:ascii="Times New Roman" w:hAnsi="Times New Roman"/>
          <w:sz w:val="22"/>
        </w:rPr>
        <w:t>ych na koszt i ryzyko Wykonawcy</w:t>
      </w:r>
      <w:r w:rsidRPr="00DB6140">
        <w:rPr>
          <w:rFonts w:ascii="Times New Roman" w:hAnsi="Times New Roman"/>
          <w:sz w:val="22"/>
        </w:rPr>
        <w:t>;</w:t>
      </w:r>
    </w:p>
    <w:p w:rsidR="00ED5FAD" w:rsidRPr="00DB6140" w:rsidRDefault="00B70A88" w:rsidP="002A5154">
      <w:pPr>
        <w:pStyle w:val="Bezodstpw"/>
        <w:numPr>
          <w:ilvl w:val="1"/>
          <w:numId w:val="20"/>
        </w:numPr>
        <w:tabs>
          <w:tab w:val="left" w:pos="142"/>
        </w:tabs>
        <w:spacing w:after="0"/>
        <w:ind w:left="-142" w:right="-567" w:firstLine="0"/>
        <w:rPr>
          <w:sz w:val="22"/>
        </w:rPr>
      </w:pPr>
      <w:r w:rsidRPr="00DB6140">
        <w:rPr>
          <w:rFonts w:ascii="Times New Roman" w:hAnsi="Times New Roman"/>
          <w:bCs/>
          <w:iCs/>
          <w:sz w:val="22"/>
        </w:rPr>
        <w:t>Wykonawca zobowiązany jest do zapłaty na rzecz Zamawiającego kar umownych naliczonych zgodnie z §1</w:t>
      </w:r>
      <w:r w:rsidR="00B628E2" w:rsidRPr="00DB6140">
        <w:rPr>
          <w:rFonts w:ascii="Times New Roman" w:hAnsi="Times New Roman"/>
          <w:bCs/>
          <w:iCs/>
          <w:sz w:val="22"/>
        </w:rPr>
        <w:t>0</w:t>
      </w:r>
      <w:r w:rsidRPr="00DB6140">
        <w:rPr>
          <w:rFonts w:ascii="Times New Roman" w:hAnsi="Times New Roman"/>
          <w:bCs/>
          <w:iCs/>
          <w:sz w:val="22"/>
        </w:rPr>
        <w:t xml:space="preserve"> umowy;</w:t>
      </w:r>
    </w:p>
    <w:p w:rsidR="00842AA2" w:rsidRPr="00DB6140" w:rsidRDefault="00B70A88" w:rsidP="002A5154">
      <w:pPr>
        <w:pStyle w:val="Bezodstpw"/>
        <w:numPr>
          <w:ilvl w:val="1"/>
          <w:numId w:val="20"/>
        </w:numPr>
        <w:tabs>
          <w:tab w:val="left" w:pos="142"/>
        </w:tabs>
        <w:spacing w:after="0"/>
        <w:ind w:left="-142" w:right="-567" w:firstLine="0"/>
        <w:rPr>
          <w:sz w:val="22"/>
        </w:rPr>
      </w:pPr>
      <w:r w:rsidRPr="00DB6140">
        <w:rPr>
          <w:rFonts w:ascii="Times New Roman" w:hAnsi="Times New Roman"/>
          <w:sz w:val="22"/>
        </w:rPr>
        <w:t xml:space="preserve">w przypadku odstąpienia od umowy Wykonawca zobowiązany jest do realizacji zgłoszonych przez  Zamawiającego uprawnień z tytułu gwarancji i rękojmi za wady wykonanego i odebranego przedmiotu umowy na warunkach określonych w § </w:t>
      </w:r>
      <w:r w:rsidR="00B628E2" w:rsidRPr="00DB6140">
        <w:rPr>
          <w:rFonts w:ascii="Times New Roman" w:hAnsi="Times New Roman"/>
          <w:sz w:val="22"/>
        </w:rPr>
        <w:t>9</w:t>
      </w:r>
      <w:r w:rsidRPr="00DB6140">
        <w:rPr>
          <w:rFonts w:ascii="Times New Roman" w:hAnsi="Times New Roman"/>
          <w:sz w:val="22"/>
        </w:rPr>
        <w:t xml:space="preserve"> umowy. W takim przypadku okres gwarancji i rękojmi biegnie od dnia podpisania przez obie strony protokołu inwentaryzacyjnego odebranych robót w toku.</w:t>
      </w:r>
    </w:p>
    <w:p w:rsidR="002A5154" w:rsidRPr="00DB6140" w:rsidRDefault="002A5154" w:rsidP="002A5154">
      <w:pPr>
        <w:pStyle w:val="Bezodstpw"/>
        <w:tabs>
          <w:tab w:val="left" w:pos="142"/>
        </w:tabs>
        <w:spacing w:after="0"/>
        <w:ind w:right="-567"/>
        <w:rPr>
          <w:sz w:val="22"/>
        </w:rPr>
      </w:pPr>
    </w:p>
    <w:p w:rsidR="00B70A88" w:rsidRPr="00DB6140" w:rsidRDefault="00B70A88" w:rsidP="002A5154">
      <w:pPr>
        <w:pStyle w:val="Bezodstpw"/>
        <w:spacing w:after="0"/>
        <w:ind w:left="-142" w:right="-567"/>
        <w:jc w:val="center"/>
        <w:rPr>
          <w:sz w:val="22"/>
        </w:rPr>
      </w:pPr>
      <w:r w:rsidRPr="00DB6140">
        <w:rPr>
          <w:rFonts w:ascii="Times New Roman" w:hAnsi="Times New Roman"/>
          <w:b/>
          <w:sz w:val="22"/>
        </w:rPr>
        <w:t>§ 1</w:t>
      </w:r>
      <w:r w:rsidR="00447FC4" w:rsidRPr="00DB6140">
        <w:rPr>
          <w:rFonts w:ascii="Times New Roman" w:hAnsi="Times New Roman"/>
          <w:b/>
          <w:sz w:val="22"/>
        </w:rPr>
        <w:t>2</w:t>
      </w:r>
    </w:p>
    <w:p w:rsidR="00B70A88" w:rsidRPr="00DB6140" w:rsidRDefault="00B70A88" w:rsidP="002A5154">
      <w:pPr>
        <w:pStyle w:val="Bezodstpw"/>
        <w:spacing w:after="0"/>
        <w:ind w:left="-142" w:right="-567"/>
        <w:jc w:val="center"/>
        <w:rPr>
          <w:sz w:val="22"/>
        </w:rPr>
      </w:pPr>
      <w:bookmarkStart w:id="4" w:name="bookmark28"/>
      <w:bookmarkEnd w:id="4"/>
      <w:r w:rsidRPr="00DB6140">
        <w:rPr>
          <w:rFonts w:ascii="Times New Roman" w:hAnsi="Times New Roman"/>
          <w:b/>
          <w:sz w:val="22"/>
        </w:rPr>
        <w:t>Zmiany umowy</w:t>
      </w:r>
    </w:p>
    <w:p w:rsidR="00B70A88" w:rsidRPr="00DB6140" w:rsidRDefault="00B70A88" w:rsidP="002A5154">
      <w:pPr>
        <w:pStyle w:val="Bezodstpw"/>
        <w:numPr>
          <w:ilvl w:val="0"/>
          <w:numId w:val="8"/>
        </w:numPr>
        <w:tabs>
          <w:tab w:val="left" w:pos="142"/>
          <w:tab w:val="left" w:pos="851"/>
        </w:tabs>
        <w:spacing w:after="0"/>
        <w:ind w:left="-142" w:right="-567" w:firstLine="0"/>
        <w:jc w:val="both"/>
        <w:rPr>
          <w:sz w:val="22"/>
        </w:rPr>
      </w:pPr>
      <w:r w:rsidRPr="00DB6140">
        <w:rPr>
          <w:rFonts w:ascii="Times New Roman" w:hAnsi="Times New Roman"/>
          <w:sz w:val="22"/>
        </w:rPr>
        <w:t xml:space="preserve">Zmiana postanowień zawartej umowy może nastąpić za zgodą obu stron wyrażoną na piśmie w formie aneksu do umowy pod rygorem nieważności takiej </w:t>
      </w:r>
      <w:r w:rsidR="00EF436E" w:rsidRPr="00DB6140">
        <w:rPr>
          <w:rFonts w:ascii="Times New Roman" w:hAnsi="Times New Roman"/>
          <w:sz w:val="22"/>
        </w:rPr>
        <w:t xml:space="preserve">zmiany </w:t>
      </w:r>
      <w:r w:rsidRPr="00DB6140">
        <w:rPr>
          <w:rFonts w:ascii="Times New Roman" w:hAnsi="Times New Roman"/>
          <w:sz w:val="22"/>
        </w:rPr>
        <w:t xml:space="preserve">w </w:t>
      </w:r>
      <w:r w:rsidR="00B6251E" w:rsidRPr="00DB6140">
        <w:rPr>
          <w:rFonts w:ascii="Times New Roman" w:hAnsi="Times New Roman"/>
          <w:sz w:val="22"/>
        </w:rPr>
        <w:t xml:space="preserve">szczególności, w </w:t>
      </w:r>
      <w:r w:rsidRPr="00DB6140">
        <w:rPr>
          <w:rFonts w:ascii="Times New Roman" w:hAnsi="Times New Roman"/>
          <w:sz w:val="22"/>
        </w:rPr>
        <w:t>niżej wymienionych przypadkach:</w:t>
      </w:r>
    </w:p>
    <w:p w:rsidR="00B70A88" w:rsidRPr="00DB6140" w:rsidRDefault="00B70A88" w:rsidP="002A5154">
      <w:pPr>
        <w:pStyle w:val="Bezodstpw"/>
        <w:numPr>
          <w:ilvl w:val="0"/>
          <w:numId w:val="4"/>
        </w:numPr>
        <w:tabs>
          <w:tab w:val="left" w:pos="142"/>
          <w:tab w:val="left" w:pos="851"/>
        </w:tabs>
        <w:spacing w:after="0"/>
        <w:ind w:left="-142" w:right="-567" w:firstLine="0"/>
        <w:jc w:val="both"/>
        <w:rPr>
          <w:sz w:val="22"/>
        </w:rPr>
      </w:pPr>
      <w:r w:rsidRPr="00DB6140">
        <w:rPr>
          <w:rFonts w:ascii="Times New Roman" w:hAnsi="Times New Roman"/>
          <w:sz w:val="22"/>
        </w:rPr>
        <w:t>zmiany terminu realizacji:</w:t>
      </w:r>
    </w:p>
    <w:p w:rsidR="00B70A88" w:rsidRPr="00DB6140" w:rsidRDefault="00B70A88" w:rsidP="002A5154">
      <w:pPr>
        <w:pStyle w:val="Bezodstpw"/>
        <w:numPr>
          <w:ilvl w:val="1"/>
          <w:numId w:val="4"/>
        </w:numPr>
        <w:tabs>
          <w:tab w:val="left" w:pos="142"/>
          <w:tab w:val="left" w:pos="851"/>
        </w:tabs>
        <w:spacing w:after="0"/>
        <w:ind w:left="-142" w:right="-567" w:firstLine="0"/>
        <w:jc w:val="both"/>
        <w:rPr>
          <w:sz w:val="22"/>
        </w:rPr>
      </w:pPr>
      <w:r w:rsidRPr="00DB6140">
        <w:rPr>
          <w:rFonts w:ascii="Times New Roman" w:hAnsi="Times New Roman"/>
          <w:sz w:val="22"/>
        </w:rPr>
        <w:t>z powodu działania siły wyższej mające bezpośredni wpływ na terminowość wykonania robót, np. klęski żywiołowe,</w:t>
      </w:r>
    </w:p>
    <w:p w:rsidR="00183ECF" w:rsidRPr="00DB6140" w:rsidRDefault="00B70A88" w:rsidP="002A5154">
      <w:pPr>
        <w:pStyle w:val="Bezodstpw"/>
        <w:numPr>
          <w:ilvl w:val="1"/>
          <w:numId w:val="4"/>
        </w:numPr>
        <w:tabs>
          <w:tab w:val="left" w:pos="142"/>
          <w:tab w:val="left" w:pos="851"/>
        </w:tabs>
        <w:spacing w:after="0"/>
        <w:ind w:left="-142" w:right="-567" w:firstLine="0"/>
        <w:jc w:val="both"/>
        <w:rPr>
          <w:sz w:val="22"/>
        </w:rPr>
      </w:pPr>
      <w:r w:rsidRPr="00DB6140">
        <w:rPr>
          <w:rFonts w:ascii="Times New Roman" w:hAnsi="Times New Roman"/>
          <w:sz w:val="22"/>
        </w:rPr>
        <w:t>z powodu działań osób trzecich uniemożliwiających wykonanie prac, które to działania nie są konsekwencją winy którejkolwiek ze stron;</w:t>
      </w:r>
    </w:p>
    <w:p w:rsidR="00B70A88" w:rsidRPr="00DB6140" w:rsidRDefault="00B70A88" w:rsidP="002A5154">
      <w:pPr>
        <w:pStyle w:val="Bezodstpw"/>
        <w:numPr>
          <w:ilvl w:val="1"/>
          <w:numId w:val="4"/>
        </w:numPr>
        <w:tabs>
          <w:tab w:val="left" w:pos="142"/>
          <w:tab w:val="left" w:pos="851"/>
        </w:tabs>
        <w:spacing w:after="0"/>
        <w:ind w:left="-142" w:right="-567" w:firstLine="0"/>
        <w:jc w:val="both"/>
        <w:rPr>
          <w:sz w:val="22"/>
        </w:rPr>
      </w:pPr>
      <w:r w:rsidRPr="00DB6140">
        <w:rPr>
          <w:rFonts w:ascii="Times New Roman" w:hAnsi="Times New Roman"/>
          <w:sz w:val="22"/>
        </w:rPr>
        <w:t>z powodu uzasadnionych zmian w zakresie sposobu wykonywania przedmiotu zamówienia proponowanych przez Zamawiającego lub Wykonawcę, jeżeli te zmiany są korzystne dla Zamawiającego;</w:t>
      </w:r>
    </w:p>
    <w:p w:rsidR="00B70A88" w:rsidRPr="00DB6140" w:rsidRDefault="00B70A88" w:rsidP="002A5154">
      <w:pPr>
        <w:pStyle w:val="Bezodstpw"/>
        <w:numPr>
          <w:ilvl w:val="1"/>
          <w:numId w:val="4"/>
        </w:numPr>
        <w:tabs>
          <w:tab w:val="left" w:pos="142"/>
          <w:tab w:val="left" w:pos="851"/>
        </w:tabs>
        <w:spacing w:after="0"/>
        <w:ind w:left="-142" w:right="-567" w:firstLine="0"/>
        <w:jc w:val="both"/>
        <w:rPr>
          <w:sz w:val="22"/>
        </w:rPr>
      </w:pPr>
      <w:r w:rsidRPr="00DB6140">
        <w:rPr>
          <w:rFonts w:ascii="Times New Roman" w:hAnsi="Times New Roman"/>
          <w:sz w:val="22"/>
        </w:rPr>
        <w:t>z powodu wystąpienia dodatkowych okoliczności, a niemożliwych do przewidzenia przed zawarciem umowy pomimo zachowania należytej staranności;</w:t>
      </w:r>
    </w:p>
    <w:p w:rsidR="002F5C71" w:rsidRPr="00DB6140" w:rsidRDefault="00B70A88" w:rsidP="002A5154">
      <w:pPr>
        <w:pStyle w:val="Bezodstpw"/>
        <w:numPr>
          <w:ilvl w:val="1"/>
          <w:numId w:val="4"/>
        </w:numPr>
        <w:tabs>
          <w:tab w:val="left" w:pos="142"/>
          <w:tab w:val="left" w:pos="851"/>
        </w:tabs>
        <w:spacing w:after="0"/>
        <w:ind w:left="-142" w:right="-567" w:firstLine="0"/>
        <w:jc w:val="both"/>
        <w:rPr>
          <w:sz w:val="22"/>
        </w:rPr>
      </w:pPr>
      <w:r w:rsidRPr="00DB6140">
        <w:rPr>
          <w:rFonts w:ascii="Times New Roman" w:hAnsi="Times New Roman"/>
          <w:sz w:val="22"/>
        </w:rPr>
        <w:t>z powodu niekorzystnych warunków atmosferycznych, które uniemożliwiają realizację przedmiotu umowy zgodnie z obowiązującymi przepisami (warunkami technicznymi - normami);</w:t>
      </w:r>
    </w:p>
    <w:p w:rsidR="009F2828" w:rsidRPr="00DB6140" w:rsidRDefault="00B70A88" w:rsidP="002A5154">
      <w:pPr>
        <w:pStyle w:val="Bezodstpw"/>
        <w:numPr>
          <w:ilvl w:val="1"/>
          <w:numId w:val="4"/>
        </w:numPr>
        <w:tabs>
          <w:tab w:val="left" w:pos="142"/>
          <w:tab w:val="left" w:pos="851"/>
        </w:tabs>
        <w:spacing w:after="0"/>
        <w:ind w:left="-142" w:right="-567" w:firstLine="0"/>
        <w:jc w:val="both"/>
        <w:rPr>
          <w:sz w:val="22"/>
        </w:rPr>
      </w:pPr>
      <w:r w:rsidRPr="00DB6140">
        <w:rPr>
          <w:rFonts w:ascii="Times New Roman" w:hAnsi="Times New Roman"/>
          <w:sz w:val="22"/>
        </w:rPr>
        <w:t>z powodu zaistnienia okoliczności leżących po stronie Zamawiającego, w szczególności spowodowanych sytuacją finansową, zdolnościami płatniczymi lub warunkami organizacyjnymi lub okolicznościami, które nie były możliwe do przew</w:t>
      </w:r>
      <w:r w:rsidR="00802148" w:rsidRPr="00DB6140">
        <w:rPr>
          <w:rFonts w:ascii="Times New Roman" w:hAnsi="Times New Roman"/>
          <w:sz w:val="22"/>
        </w:rPr>
        <w:t>idzenia w chwili zawarcia umowy.</w:t>
      </w:r>
    </w:p>
    <w:p w:rsidR="00B70A88" w:rsidRPr="00DB6140" w:rsidRDefault="00802148" w:rsidP="002A5154">
      <w:pPr>
        <w:pStyle w:val="Bezodstpw"/>
        <w:tabs>
          <w:tab w:val="left" w:pos="142"/>
          <w:tab w:val="left" w:pos="851"/>
        </w:tabs>
        <w:spacing w:after="0"/>
        <w:ind w:left="-142" w:right="-567"/>
        <w:jc w:val="both"/>
        <w:rPr>
          <w:sz w:val="22"/>
        </w:rPr>
      </w:pPr>
      <w:r w:rsidRPr="00DB6140">
        <w:rPr>
          <w:rFonts w:ascii="Times New Roman" w:hAnsi="Times New Roman"/>
          <w:sz w:val="22"/>
        </w:rPr>
        <w:t xml:space="preserve">2. </w:t>
      </w:r>
      <w:r w:rsidR="00B70A88" w:rsidRPr="00DB6140">
        <w:rPr>
          <w:rFonts w:ascii="Times New Roman" w:hAnsi="Times New Roman"/>
          <w:sz w:val="22"/>
        </w:rPr>
        <w:t>Niezależnie od powyższego, Zamawiający i Wykonawca dopuszczają możliwość zmian umowy w następujących przypadkach:</w:t>
      </w:r>
    </w:p>
    <w:p w:rsidR="00B70A88" w:rsidRPr="00DB6140" w:rsidRDefault="00B70A88" w:rsidP="002A5154">
      <w:pPr>
        <w:pStyle w:val="Bezodstpw"/>
        <w:numPr>
          <w:ilvl w:val="0"/>
          <w:numId w:val="21"/>
        </w:numPr>
        <w:tabs>
          <w:tab w:val="left" w:pos="142"/>
          <w:tab w:val="left" w:pos="851"/>
        </w:tabs>
        <w:spacing w:after="0"/>
        <w:ind w:left="-142" w:right="-567" w:firstLine="0"/>
        <w:jc w:val="both"/>
        <w:rPr>
          <w:rFonts w:ascii="Times New Roman" w:hAnsi="Times New Roman"/>
          <w:sz w:val="22"/>
        </w:rPr>
      </w:pPr>
      <w:r w:rsidRPr="00DB6140">
        <w:rPr>
          <w:rFonts w:ascii="Times New Roman" w:hAnsi="Times New Roman"/>
          <w:sz w:val="22"/>
        </w:rPr>
        <w:t>zmian redakcyjnych Umowy oraz zmian będących następstwem zmian danych stron ujawnionych w rejestrach publicznych. W takiej sytuacji, Zamawiający i Wykonawca wprowadzą do Umowy stosowne zmiany redakcyjne weryfikujące dotychczasowe jego brzmienie bądź wskazujące nowe dane wynikające ze zmian w rejestrach publicznych;</w:t>
      </w:r>
    </w:p>
    <w:p w:rsidR="00B70A88" w:rsidRPr="00DB6140" w:rsidRDefault="00B70A88" w:rsidP="002A5154">
      <w:pPr>
        <w:pStyle w:val="Bezodstpw"/>
        <w:numPr>
          <w:ilvl w:val="0"/>
          <w:numId w:val="21"/>
        </w:numPr>
        <w:tabs>
          <w:tab w:val="left" w:pos="142"/>
          <w:tab w:val="left" w:pos="851"/>
        </w:tabs>
        <w:spacing w:after="0"/>
        <w:ind w:left="-142" w:right="-567" w:firstLine="0"/>
        <w:jc w:val="both"/>
        <w:rPr>
          <w:rFonts w:ascii="Times New Roman" w:hAnsi="Times New Roman"/>
          <w:sz w:val="22"/>
        </w:rPr>
      </w:pPr>
      <w:r w:rsidRPr="00DB6140">
        <w:rPr>
          <w:rFonts w:ascii="Times New Roman" w:hAnsi="Times New Roman"/>
          <w:sz w:val="22"/>
        </w:rPr>
        <w:t>zmiany powszechnie obowiązujących przepisów prawa w zakresie mającym wpływ na realizację przedmiotu zamówienia;</w:t>
      </w:r>
    </w:p>
    <w:p w:rsidR="00802148" w:rsidRPr="00DB6140" w:rsidRDefault="00B70A88" w:rsidP="002A5154">
      <w:pPr>
        <w:pStyle w:val="Bezodstpw"/>
        <w:numPr>
          <w:ilvl w:val="0"/>
          <w:numId w:val="21"/>
        </w:numPr>
        <w:tabs>
          <w:tab w:val="left" w:pos="142"/>
          <w:tab w:val="left" w:pos="851"/>
        </w:tabs>
        <w:spacing w:after="0"/>
        <w:ind w:left="-142" w:right="-567" w:firstLine="0"/>
        <w:jc w:val="both"/>
        <w:rPr>
          <w:rFonts w:ascii="Times New Roman" w:hAnsi="Times New Roman"/>
          <w:sz w:val="22"/>
        </w:rPr>
      </w:pPr>
      <w:r w:rsidRPr="00DB6140">
        <w:rPr>
          <w:rFonts w:ascii="Times New Roman" w:hAnsi="Times New Roman"/>
          <w:sz w:val="22"/>
        </w:rPr>
        <w:t>zmiany innych warunków umowy jeżeli w chwili zawarcia umowy nie znane były fakty mające na nie wpływ, przy jednoczesnym założeniu, że zakres zmian spowoduje następstwa korzystne dla Zamawiającego.</w:t>
      </w:r>
    </w:p>
    <w:p w:rsidR="00F11D6F" w:rsidRPr="00DB6140" w:rsidRDefault="00ED5FAD" w:rsidP="002A5154">
      <w:pPr>
        <w:pStyle w:val="Bezodstpw"/>
        <w:tabs>
          <w:tab w:val="left" w:pos="-513"/>
        </w:tabs>
        <w:spacing w:after="0"/>
        <w:ind w:left="-142" w:right="-567"/>
        <w:jc w:val="both"/>
        <w:rPr>
          <w:sz w:val="22"/>
        </w:rPr>
      </w:pPr>
      <w:r w:rsidRPr="00DB6140">
        <w:rPr>
          <w:rFonts w:ascii="Times New Roman" w:hAnsi="Times New Roman"/>
          <w:sz w:val="22"/>
        </w:rPr>
        <w:t xml:space="preserve">3. </w:t>
      </w:r>
      <w:r w:rsidR="00B70A88" w:rsidRPr="00DB6140">
        <w:rPr>
          <w:rFonts w:ascii="Times New Roman" w:hAnsi="Times New Roman"/>
          <w:sz w:val="22"/>
        </w:rPr>
        <w:t>Wykonanie jakichkolwiek prac zmieniających wysokość wynagrodzenia ustalonego w § 3 ust. 1 wymaga uprzedniej zgody Zamawiającego wyrażonej na piśmie pod rygorem nieważności. Roboty takie wykonane samowolnie nie będą dodatkowo wynagradzane.</w:t>
      </w:r>
    </w:p>
    <w:p w:rsidR="00F11D6F" w:rsidRPr="00DB6140" w:rsidRDefault="00F11D6F" w:rsidP="002A5154">
      <w:pPr>
        <w:pStyle w:val="Bezodstpw"/>
        <w:spacing w:after="0"/>
        <w:ind w:left="-142" w:right="-567"/>
        <w:rPr>
          <w:rFonts w:ascii="Times New Roman" w:hAnsi="Times New Roman"/>
          <w:b/>
          <w:sz w:val="22"/>
        </w:rPr>
      </w:pPr>
    </w:p>
    <w:p w:rsidR="00B70A88" w:rsidRPr="00DB6140" w:rsidRDefault="00B70A88" w:rsidP="002A5154">
      <w:pPr>
        <w:pStyle w:val="Bezodstpw"/>
        <w:spacing w:after="0"/>
        <w:ind w:left="-142" w:right="-567"/>
        <w:jc w:val="center"/>
        <w:rPr>
          <w:sz w:val="22"/>
        </w:rPr>
      </w:pPr>
      <w:r w:rsidRPr="00DB6140">
        <w:rPr>
          <w:rFonts w:ascii="Times New Roman" w:hAnsi="Times New Roman"/>
          <w:b/>
          <w:sz w:val="22"/>
        </w:rPr>
        <w:t>§ 1</w:t>
      </w:r>
      <w:r w:rsidR="00447FC4" w:rsidRPr="00DB6140">
        <w:rPr>
          <w:rFonts w:ascii="Times New Roman" w:hAnsi="Times New Roman"/>
          <w:b/>
          <w:sz w:val="22"/>
        </w:rPr>
        <w:t>3</w:t>
      </w:r>
    </w:p>
    <w:p w:rsidR="00B70A88" w:rsidRPr="00DB6140" w:rsidRDefault="00B70A88" w:rsidP="002A5154">
      <w:pPr>
        <w:pStyle w:val="Bezodstpw"/>
        <w:spacing w:after="0"/>
        <w:ind w:left="-142" w:right="-567"/>
        <w:jc w:val="center"/>
        <w:rPr>
          <w:sz w:val="22"/>
        </w:rPr>
      </w:pPr>
      <w:bookmarkStart w:id="5" w:name="bookmark30"/>
      <w:bookmarkEnd w:id="5"/>
      <w:r w:rsidRPr="00DB6140">
        <w:rPr>
          <w:rFonts w:ascii="Times New Roman" w:hAnsi="Times New Roman"/>
          <w:b/>
          <w:sz w:val="22"/>
        </w:rPr>
        <w:t>Postanowienia końcowe</w:t>
      </w:r>
    </w:p>
    <w:p w:rsidR="00B70A88" w:rsidRPr="00DB6140" w:rsidRDefault="00B70A88" w:rsidP="002A5154">
      <w:pPr>
        <w:pStyle w:val="Bezodstpw"/>
        <w:numPr>
          <w:ilvl w:val="0"/>
          <w:numId w:val="23"/>
        </w:numPr>
        <w:spacing w:after="0"/>
        <w:ind w:left="-142" w:right="-567" w:firstLine="0"/>
        <w:jc w:val="both"/>
        <w:rPr>
          <w:sz w:val="22"/>
        </w:rPr>
      </w:pPr>
      <w:r w:rsidRPr="00DB6140">
        <w:rPr>
          <w:rFonts w:ascii="Times New Roman" w:hAnsi="Times New Roman"/>
          <w:sz w:val="22"/>
        </w:rPr>
        <w:t xml:space="preserve">W sprawach nie uregulowanych postanowieniami niniejszej Umowy mają zastosowanie </w:t>
      </w:r>
      <w:r w:rsidR="00DB6140">
        <w:rPr>
          <w:rFonts w:ascii="Times New Roman" w:hAnsi="Times New Roman"/>
          <w:sz w:val="22"/>
        </w:rPr>
        <w:t xml:space="preserve">obowiązujące przepisy prawa, w szczególności </w:t>
      </w:r>
      <w:r w:rsidRPr="00DB6140">
        <w:rPr>
          <w:rFonts w:ascii="Times New Roman" w:hAnsi="Times New Roman"/>
          <w:sz w:val="22"/>
        </w:rPr>
        <w:t xml:space="preserve">przepisy ustawy - </w:t>
      </w:r>
      <w:r w:rsidR="00680E84" w:rsidRPr="00DB6140">
        <w:rPr>
          <w:rFonts w:ascii="Times New Roman" w:hAnsi="Times New Roman"/>
          <w:sz w:val="22"/>
        </w:rPr>
        <w:t xml:space="preserve"> </w:t>
      </w:r>
      <w:r w:rsidRPr="00DB6140">
        <w:rPr>
          <w:rFonts w:ascii="Times New Roman" w:hAnsi="Times New Roman"/>
          <w:sz w:val="22"/>
        </w:rPr>
        <w:t>Kodeks cywilny oraz ustawy z dnia 7 lipca 1994 r. - Prawo budowlane.</w:t>
      </w:r>
    </w:p>
    <w:p w:rsidR="00B70A88" w:rsidRPr="00DB6140" w:rsidRDefault="00B70A88" w:rsidP="002A5154">
      <w:pPr>
        <w:pStyle w:val="Bezodstpw"/>
        <w:numPr>
          <w:ilvl w:val="0"/>
          <w:numId w:val="23"/>
        </w:numPr>
        <w:spacing w:after="0"/>
        <w:ind w:left="-142" w:right="-567" w:firstLine="0"/>
        <w:jc w:val="both"/>
        <w:rPr>
          <w:sz w:val="22"/>
        </w:rPr>
      </w:pPr>
      <w:r w:rsidRPr="00DB6140">
        <w:rPr>
          <w:rFonts w:ascii="Times New Roman" w:hAnsi="Times New Roman"/>
          <w:sz w:val="22"/>
        </w:rPr>
        <w:t>Spory powstałe na tle realizacji niniejszej umowy będą rozstrzygane przez sąd powszechny właściwy dla siedziby Zamawiającego.</w:t>
      </w:r>
    </w:p>
    <w:p w:rsidR="0001420B" w:rsidRPr="00DB6140" w:rsidRDefault="00B70A88" w:rsidP="002A5154">
      <w:pPr>
        <w:pStyle w:val="Bezodstpw"/>
        <w:numPr>
          <w:ilvl w:val="0"/>
          <w:numId w:val="23"/>
        </w:numPr>
        <w:spacing w:after="0"/>
        <w:ind w:left="-142" w:right="-567" w:firstLine="0"/>
        <w:jc w:val="both"/>
        <w:rPr>
          <w:sz w:val="22"/>
        </w:rPr>
      </w:pPr>
      <w:r w:rsidRPr="00DB6140">
        <w:rPr>
          <w:rFonts w:ascii="Times New Roman" w:hAnsi="Times New Roman"/>
          <w:sz w:val="22"/>
        </w:rPr>
        <w:t>Umowę niniejszą sporządzono w</w:t>
      </w:r>
      <w:r w:rsidR="00B20B20" w:rsidRPr="00DB6140">
        <w:rPr>
          <w:rFonts w:ascii="Times New Roman" w:hAnsi="Times New Roman"/>
          <w:sz w:val="22"/>
        </w:rPr>
        <w:t xml:space="preserve"> dwóch</w:t>
      </w:r>
      <w:r w:rsidRPr="00DB6140">
        <w:rPr>
          <w:rFonts w:ascii="Times New Roman" w:hAnsi="Times New Roman"/>
          <w:sz w:val="22"/>
        </w:rPr>
        <w:t xml:space="preserve"> jednobrzmiących egzemplarzach, </w:t>
      </w:r>
      <w:r w:rsidR="00B20B20" w:rsidRPr="00DB6140">
        <w:rPr>
          <w:rFonts w:ascii="Times New Roman" w:hAnsi="Times New Roman"/>
          <w:sz w:val="22"/>
        </w:rPr>
        <w:t>po jednym dla każdej ze stron</w:t>
      </w:r>
      <w:r w:rsidRPr="00DB6140">
        <w:rPr>
          <w:rFonts w:ascii="Times New Roman" w:hAnsi="Times New Roman"/>
          <w:sz w:val="22"/>
        </w:rPr>
        <w:t>.</w:t>
      </w:r>
    </w:p>
    <w:p w:rsidR="00791473" w:rsidRPr="00DB6140" w:rsidRDefault="00791473" w:rsidP="002A5154">
      <w:pPr>
        <w:pStyle w:val="Standard"/>
        <w:spacing w:after="0" w:line="240" w:lineRule="auto"/>
        <w:ind w:right="-567"/>
        <w:jc w:val="both"/>
        <w:rPr>
          <w:sz w:val="22"/>
          <w:szCs w:val="22"/>
        </w:rPr>
      </w:pPr>
    </w:p>
    <w:p w:rsidR="00B70A88" w:rsidRPr="00DB6140" w:rsidRDefault="00B70A88" w:rsidP="002A5154">
      <w:pPr>
        <w:pStyle w:val="Standard"/>
        <w:spacing w:after="0" w:line="240" w:lineRule="auto"/>
        <w:ind w:left="-142" w:right="-567"/>
        <w:jc w:val="center"/>
        <w:rPr>
          <w:sz w:val="22"/>
          <w:szCs w:val="22"/>
        </w:rPr>
      </w:pPr>
      <w:r w:rsidRPr="00DB6140">
        <w:rPr>
          <w:b/>
          <w:sz w:val="22"/>
          <w:szCs w:val="22"/>
        </w:rPr>
        <w:t>ZAMAWIAJĄCY</w:t>
      </w:r>
      <w:r w:rsidRPr="00DB6140">
        <w:rPr>
          <w:sz w:val="22"/>
          <w:szCs w:val="22"/>
        </w:rPr>
        <w:t>:</w:t>
      </w:r>
      <w:r w:rsidRPr="00DB6140">
        <w:rPr>
          <w:sz w:val="22"/>
          <w:szCs w:val="22"/>
        </w:rPr>
        <w:tab/>
      </w:r>
      <w:r w:rsidRPr="00DB6140">
        <w:rPr>
          <w:sz w:val="22"/>
          <w:szCs w:val="22"/>
        </w:rPr>
        <w:tab/>
      </w:r>
      <w:r w:rsidRPr="00DB6140">
        <w:rPr>
          <w:sz w:val="22"/>
          <w:szCs w:val="22"/>
        </w:rPr>
        <w:tab/>
      </w:r>
      <w:r w:rsidR="00B20B20" w:rsidRPr="00DB6140">
        <w:rPr>
          <w:sz w:val="22"/>
          <w:szCs w:val="22"/>
        </w:rPr>
        <w:t xml:space="preserve">               </w:t>
      </w:r>
      <w:r w:rsidRPr="00DB6140">
        <w:rPr>
          <w:sz w:val="22"/>
          <w:szCs w:val="22"/>
        </w:rPr>
        <w:tab/>
      </w:r>
      <w:r w:rsidRPr="00DB6140">
        <w:rPr>
          <w:sz w:val="22"/>
          <w:szCs w:val="22"/>
        </w:rPr>
        <w:tab/>
      </w:r>
      <w:r w:rsidRPr="00DB6140">
        <w:rPr>
          <w:b/>
          <w:sz w:val="22"/>
          <w:szCs w:val="22"/>
        </w:rPr>
        <w:t>WYKONAWCA</w:t>
      </w:r>
      <w:r w:rsidRPr="00DB6140">
        <w:rPr>
          <w:sz w:val="22"/>
          <w:szCs w:val="22"/>
        </w:rPr>
        <w:t>:</w:t>
      </w:r>
    </w:p>
    <w:p w:rsidR="00261713" w:rsidRPr="00DB6140" w:rsidRDefault="00261713" w:rsidP="002A5154">
      <w:pPr>
        <w:spacing w:after="0" w:line="240" w:lineRule="auto"/>
        <w:ind w:left="-142" w:right="-567"/>
      </w:pPr>
    </w:p>
    <w:sectPr w:rsidR="00261713" w:rsidRPr="00DB6140" w:rsidSect="00C52B8D">
      <w:headerReference w:type="default" r:id="rId9"/>
      <w:pgSz w:w="11906" w:h="16838"/>
      <w:pgMar w:top="1103" w:right="1417" w:bottom="284" w:left="1134" w:header="420" w:footer="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4AF" w:rsidRDefault="001374AF" w:rsidP="00B62528">
      <w:pPr>
        <w:spacing w:after="0" w:line="240" w:lineRule="auto"/>
      </w:pPr>
      <w:r>
        <w:separator/>
      </w:r>
    </w:p>
  </w:endnote>
  <w:endnote w:type="continuationSeparator" w:id="0">
    <w:p w:rsidR="001374AF" w:rsidRDefault="001374AF" w:rsidP="00B62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4AF" w:rsidRDefault="001374AF" w:rsidP="00B62528">
      <w:pPr>
        <w:spacing w:after="0" w:line="240" w:lineRule="auto"/>
      </w:pPr>
      <w:r>
        <w:separator/>
      </w:r>
    </w:p>
  </w:footnote>
  <w:footnote w:type="continuationSeparator" w:id="0">
    <w:p w:rsidR="001374AF" w:rsidRDefault="001374AF" w:rsidP="00B62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B8D" w:rsidRDefault="00C52B8D" w:rsidP="00C52B8D">
    <w:pPr>
      <w:pStyle w:val="Nagwek"/>
      <w:jc w:val="center"/>
    </w:pPr>
    <w:bookmarkStart w:id="6" w:name="_Hlk527021579"/>
    <w:bookmarkStart w:id="7" w:name="_Hlk527021580"/>
    <w:r>
      <w:rPr>
        <w:noProof/>
        <w:lang w:eastAsia="pl-PL"/>
      </w:rPr>
      <w:drawing>
        <wp:inline distT="0" distB="0" distL="0" distR="0" wp14:anchorId="76A6036B" wp14:editId="59DE25FE">
          <wp:extent cx="5029200" cy="647696"/>
          <wp:effectExtent l="0" t="0" r="0" b="4"/>
          <wp:docPr id="1" name="Obraz 3" descr="Zestawienie logotypów w wersji  czarno-białej: znak Funduszy Europejskich, oficjalne logo promocyjne Województwa Opolskiego „Opolskie” oraz znak Unii Europejskiej 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29200" cy="64769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bookmarkEnd w:id="6"/>
    <w:bookmarkEnd w:id="7"/>
  </w:p>
  <w:p w:rsidR="00C52B8D" w:rsidRDefault="00C52B8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iCs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cs="Arial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6"/>
    <w:multiLevelType w:val="multilevel"/>
    <w:tmpl w:val="00000006"/>
    <w:name w:val="WW8Num6"/>
    <w:lvl w:ilvl="0">
      <w:start w:val="3"/>
      <w:numFmt w:val="decimal"/>
      <w:lvlText w:val="%1."/>
      <w:lvlJc w:val="right"/>
      <w:pPr>
        <w:tabs>
          <w:tab w:val="num" w:pos="0"/>
        </w:tabs>
        <w:ind w:left="0" w:firstLine="0"/>
      </w:pPr>
      <w:rPr>
        <w:rFonts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start w:val="1"/>
      <w:numFmt w:val="decimal"/>
      <w:lvlText w:val="%2."/>
      <w:lvlJc w:val="righ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567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09"/>
    <w:multiLevelType w:val="multilevel"/>
    <w:tmpl w:val="00000009"/>
    <w:name w:val="WW8Num9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</w:lvl>
  </w:abstractNum>
  <w:abstractNum w:abstractNumId="3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Times New Roman" w:eastAsia="Calibri" w:hAnsi="Times New Roman" w:cs="Times New Roman"/>
        <w:sz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636" w:hanging="360"/>
      </w:pPr>
      <w:rPr>
        <w:rFonts w:ascii="Times New Roman" w:hAnsi="Times New Roman"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4">
    <w:nsid w:val="0000000B"/>
    <w:multiLevelType w:val="multilevel"/>
    <w:tmpl w:val="0000000B"/>
    <w:name w:val="WW8Num12"/>
    <w:lvl w:ilvl="0">
      <w:start w:val="1"/>
      <w:numFmt w:val="decimal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13"/>
    <w:multiLevelType w:val="multilevel"/>
    <w:tmpl w:val="00000013"/>
    <w:name w:val="WW8Num23"/>
    <w:lvl w:ilvl="0">
      <w:start w:val="32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212" w:hanging="645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854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15"/>
    <w:multiLevelType w:val="multilevel"/>
    <w:tmpl w:val="00000015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2">
      <w:start w:val="2"/>
      <w:numFmt w:val="decimal"/>
      <w:lvlText w:val="%3)"/>
      <w:lvlJc w:val="left"/>
      <w:pPr>
        <w:tabs>
          <w:tab w:val="num" w:pos="0"/>
        </w:tabs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80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21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25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28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7">
      <w:start w:val="1"/>
      <w:numFmt w:val="lowerRoman"/>
      <w:lvlText w:val="%8)"/>
      <w:lvlJc w:val="left"/>
      <w:pPr>
        <w:tabs>
          <w:tab w:val="num" w:pos="0"/>
        </w:tabs>
        <w:ind w:left="32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8">
      <w:start w:val="7"/>
      <w:numFmt w:val="decimal"/>
      <w:lvlText w:val="%9)"/>
      <w:lvlJc w:val="left"/>
      <w:pPr>
        <w:tabs>
          <w:tab w:val="num" w:pos="0"/>
        </w:tabs>
        <w:ind w:left="360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</w:abstractNum>
  <w:abstractNum w:abstractNumId="7">
    <w:nsid w:val="00000019"/>
    <w:multiLevelType w:val="multilevel"/>
    <w:tmpl w:val="00000019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color w:val="00000A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cs="Arial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0000001A"/>
    <w:multiLevelType w:val="multilevel"/>
    <w:tmpl w:val="0000001A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1B"/>
    <w:multiLevelType w:val="multilevel"/>
    <w:tmpl w:val="0000001B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1C"/>
    <w:multiLevelType w:val="multilevel"/>
    <w:tmpl w:val="000000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start w:val="1"/>
      <w:numFmt w:val="decimal"/>
      <w:lvlText w:val="%2."/>
      <w:lvlJc w:val="righ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2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A"/>
        <w:spacing w:val="0"/>
        <w:w w:val="100"/>
        <w:sz w:val="22"/>
        <w:szCs w:val="22"/>
        <w:u w:val="none"/>
      </w:rPr>
    </w:lvl>
    <w:lvl w:ilvl="1">
      <w:start w:val="1"/>
      <w:numFmt w:val="decimal"/>
      <w:lvlText w:val="%2."/>
      <w:lvlJc w:val="righ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83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3">
    <w:nsid w:val="0000001F"/>
    <w:multiLevelType w:val="multilevel"/>
    <w:tmpl w:val="E00A5CE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4">
    <w:nsid w:val="00000020"/>
    <w:multiLevelType w:val="multilevel"/>
    <w:tmpl w:val="00000020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A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21"/>
    <w:multiLevelType w:val="multilevel"/>
    <w:tmpl w:val="000000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22"/>
    <w:multiLevelType w:val="multilevel"/>
    <w:tmpl w:val="00000022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rFonts w:cs="Times New Roman"/>
        <w:strike w:val="0"/>
        <w:dstrike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7">
    <w:nsid w:val="00000023"/>
    <w:multiLevelType w:val="multilevel"/>
    <w:tmpl w:val="00000023"/>
    <w:lvl w:ilvl="0">
      <w:start w:val="1"/>
      <w:numFmt w:val="decimal"/>
      <w:lvlText w:val="%1."/>
      <w:lvlJc w:val="right"/>
      <w:pPr>
        <w:tabs>
          <w:tab w:val="num" w:pos="0"/>
        </w:tabs>
        <w:ind w:left="360" w:hanging="360"/>
      </w:pPr>
      <w:rPr>
        <w:rFonts w:cs="Times New Roman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00000026"/>
    <w:multiLevelType w:val="multilevel"/>
    <w:tmpl w:val="0000002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85" w:hanging="360"/>
      </w:pPr>
      <w:rPr>
        <w:rFonts w:ascii="Times New Roman" w:hAnsi="Times New Roman"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00000027"/>
    <w:multiLevelType w:val="multilevel"/>
    <w:tmpl w:val="F4285BE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1">
    <w:nsid w:val="00000028"/>
    <w:multiLevelType w:val="multilevel"/>
    <w:tmpl w:val="00000028"/>
    <w:lvl w:ilvl="0">
      <w:start w:val="1"/>
      <w:numFmt w:val="decimal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00000029"/>
    <w:multiLevelType w:val="multilevel"/>
    <w:tmpl w:val="00000029"/>
    <w:lvl w:ilvl="0">
      <w:start w:val="1"/>
      <w:numFmt w:val="decimal"/>
      <w:lvlText w:val="%1."/>
      <w:lvlJc w:val="right"/>
      <w:pPr>
        <w:tabs>
          <w:tab w:val="num" w:pos="0"/>
        </w:tabs>
        <w:ind w:left="1146" w:hanging="360"/>
      </w:pPr>
      <w:rPr>
        <w:rFonts w:ascii="Times New Roman" w:hAnsi="Times New Roman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3">
    <w:nsid w:val="105A0F92"/>
    <w:multiLevelType w:val="hybridMultilevel"/>
    <w:tmpl w:val="14E8638C"/>
    <w:lvl w:ilvl="0" w:tplc="5A2E25D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6B5B8B"/>
    <w:multiLevelType w:val="hybridMultilevel"/>
    <w:tmpl w:val="91BE9684"/>
    <w:lvl w:ilvl="0" w:tplc="1CA2D928">
      <w:start w:val="1"/>
      <w:numFmt w:val="lowerLetter"/>
      <w:lvlText w:val="%1)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F6839D4"/>
    <w:multiLevelType w:val="hybridMultilevel"/>
    <w:tmpl w:val="8FB6DC96"/>
    <w:lvl w:ilvl="0" w:tplc="E01E9C0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FD7379"/>
    <w:multiLevelType w:val="singleLevel"/>
    <w:tmpl w:val="84120A38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1D1B1F"/>
      </w:rPr>
    </w:lvl>
  </w:abstractNum>
  <w:abstractNum w:abstractNumId="27">
    <w:nsid w:val="7F2A3B88"/>
    <w:multiLevelType w:val="hybridMultilevel"/>
    <w:tmpl w:val="3CB8D798"/>
    <w:lvl w:ilvl="0" w:tplc="8142336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6"/>
  </w:num>
  <w:num w:numId="25">
    <w:abstractNumId w:val="24"/>
  </w:num>
  <w:num w:numId="26">
    <w:abstractNumId w:val="23"/>
  </w:num>
  <w:num w:numId="27">
    <w:abstractNumId w:val="25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528"/>
    <w:rsid w:val="00000560"/>
    <w:rsid w:val="0001420B"/>
    <w:rsid w:val="000179E0"/>
    <w:rsid w:val="00020AE9"/>
    <w:rsid w:val="000425B8"/>
    <w:rsid w:val="00053CEC"/>
    <w:rsid w:val="00056C7B"/>
    <w:rsid w:val="00061541"/>
    <w:rsid w:val="000711F5"/>
    <w:rsid w:val="00093B09"/>
    <w:rsid w:val="0009538E"/>
    <w:rsid w:val="000B0E64"/>
    <w:rsid w:val="000B13F9"/>
    <w:rsid w:val="000B5101"/>
    <w:rsid w:val="000B66BD"/>
    <w:rsid w:val="000C0FB6"/>
    <w:rsid w:val="000D1528"/>
    <w:rsid w:val="000E4124"/>
    <w:rsid w:val="000E7D56"/>
    <w:rsid w:val="00102C76"/>
    <w:rsid w:val="00121A3B"/>
    <w:rsid w:val="001374AF"/>
    <w:rsid w:val="00143CAC"/>
    <w:rsid w:val="001510AB"/>
    <w:rsid w:val="001516C2"/>
    <w:rsid w:val="001537D2"/>
    <w:rsid w:val="00160A0F"/>
    <w:rsid w:val="001644FF"/>
    <w:rsid w:val="001667A8"/>
    <w:rsid w:val="001709B0"/>
    <w:rsid w:val="00181893"/>
    <w:rsid w:val="00183ECF"/>
    <w:rsid w:val="00187FD0"/>
    <w:rsid w:val="00193108"/>
    <w:rsid w:val="001C0B2A"/>
    <w:rsid w:val="001D0453"/>
    <w:rsid w:val="001D251D"/>
    <w:rsid w:val="001E01DB"/>
    <w:rsid w:val="00201ED3"/>
    <w:rsid w:val="0020754A"/>
    <w:rsid w:val="00232FB9"/>
    <w:rsid w:val="002471C1"/>
    <w:rsid w:val="002508AB"/>
    <w:rsid w:val="00261713"/>
    <w:rsid w:val="002621A7"/>
    <w:rsid w:val="00276771"/>
    <w:rsid w:val="002A06B5"/>
    <w:rsid w:val="002A1F91"/>
    <w:rsid w:val="002A5154"/>
    <w:rsid w:val="002C7D25"/>
    <w:rsid w:val="002D3C78"/>
    <w:rsid w:val="002E3B5D"/>
    <w:rsid w:val="002E541F"/>
    <w:rsid w:val="002E55B6"/>
    <w:rsid w:val="002F158C"/>
    <w:rsid w:val="002F5C71"/>
    <w:rsid w:val="0030185D"/>
    <w:rsid w:val="00306863"/>
    <w:rsid w:val="00306C22"/>
    <w:rsid w:val="00326012"/>
    <w:rsid w:val="00342689"/>
    <w:rsid w:val="00360416"/>
    <w:rsid w:val="00377B7C"/>
    <w:rsid w:val="003A21CC"/>
    <w:rsid w:val="003A4D5F"/>
    <w:rsid w:val="003B3B9F"/>
    <w:rsid w:val="003D40DF"/>
    <w:rsid w:val="003D4AC3"/>
    <w:rsid w:val="00405E50"/>
    <w:rsid w:val="00447FC4"/>
    <w:rsid w:val="00452657"/>
    <w:rsid w:val="00464CC6"/>
    <w:rsid w:val="00466394"/>
    <w:rsid w:val="00474B66"/>
    <w:rsid w:val="004756AB"/>
    <w:rsid w:val="0047774E"/>
    <w:rsid w:val="00480FC9"/>
    <w:rsid w:val="00484D03"/>
    <w:rsid w:val="00485540"/>
    <w:rsid w:val="00495029"/>
    <w:rsid w:val="004A35EE"/>
    <w:rsid w:val="004A478E"/>
    <w:rsid w:val="004A75E8"/>
    <w:rsid w:val="004C3575"/>
    <w:rsid w:val="004C465D"/>
    <w:rsid w:val="004F0355"/>
    <w:rsid w:val="004F7D87"/>
    <w:rsid w:val="00502632"/>
    <w:rsid w:val="005115CB"/>
    <w:rsid w:val="00511C94"/>
    <w:rsid w:val="00527901"/>
    <w:rsid w:val="00530887"/>
    <w:rsid w:val="00532CEF"/>
    <w:rsid w:val="005735D7"/>
    <w:rsid w:val="005A6FB8"/>
    <w:rsid w:val="005A75BB"/>
    <w:rsid w:val="005B39EE"/>
    <w:rsid w:val="005B3E76"/>
    <w:rsid w:val="005C3A7A"/>
    <w:rsid w:val="005C566F"/>
    <w:rsid w:val="005C5A97"/>
    <w:rsid w:val="005D6EC9"/>
    <w:rsid w:val="005E2199"/>
    <w:rsid w:val="005E2439"/>
    <w:rsid w:val="00606811"/>
    <w:rsid w:val="00614ACB"/>
    <w:rsid w:val="0062791D"/>
    <w:rsid w:val="00631331"/>
    <w:rsid w:val="00634BBC"/>
    <w:rsid w:val="0063689E"/>
    <w:rsid w:val="00647CC5"/>
    <w:rsid w:val="00655666"/>
    <w:rsid w:val="00661338"/>
    <w:rsid w:val="006656C3"/>
    <w:rsid w:val="00680E84"/>
    <w:rsid w:val="006914C5"/>
    <w:rsid w:val="0069340A"/>
    <w:rsid w:val="00694A74"/>
    <w:rsid w:val="006A1047"/>
    <w:rsid w:val="006B731A"/>
    <w:rsid w:val="006C020E"/>
    <w:rsid w:val="006D4349"/>
    <w:rsid w:val="006F321D"/>
    <w:rsid w:val="00715E11"/>
    <w:rsid w:val="00731AB6"/>
    <w:rsid w:val="00752F65"/>
    <w:rsid w:val="00767293"/>
    <w:rsid w:val="00770915"/>
    <w:rsid w:val="007867A8"/>
    <w:rsid w:val="00791473"/>
    <w:rsid w:val="007B5381"/>
    <w:rsid w:val="007B5760"/>
    <w:rsid w:val="007C3F35"/>
    <w:rsid w:val="007D1565"/>
    <w:rsid w:val="007D3E62"/>
    <w:rsid w:val="007E04A6"/>
    <w:rsid w:val="00800768"/>
    <w:rsid w:val="00802148"/>
    <w:rsid w:val="00837033"/>
    <w:rsid w:val="00842909"/>
    <w:rsid w:val="00842AA2"/>
    <w:rsid w:val="0085620B"/>
    <w:rsid w:val="00860CE9"/>
    <w:rsid w:val="0086270E"/>
    <w:rsid w:val="00863F55"/>
    <w:rsid w:val="00865F1B"/>
    <w:rsid w:val="00867050"/>
    <w:rsid w:val="00867A3A"/>
    <w:rsid w:val="0087426C"/>
    <w:rsid w:val="008873EE"/>
    <w:rsid w:val="008B37B5"/>
    <w:rsid w:val="008C7EA9"/>
    <w:rsid w:val="008D1188"/>
    <w:rsid w:val="00911FB1"/>
    <w:rsid w:val="00917AF0"/>
    <w:rsid w:val="00927063"/>
    <w:rsid w:val="00931AA5"/>
    <w:rsid w:val="00951065"/>
    <w:rsid w:val="00965278"/>
    <w:rsid w:val="00983404"/>
    <w:rsid w:val="00996329"/>
    <w:rsid w:val="009B306B"/>
    <w:rsid w:val="009B3328"/>
    <w:rsid w:val="009C1F9E"/>
    <w:rsid w:val="009F0EC1"/>
    <w:rsid w:val="009F2828"/>
    <w:rsid w:val="009F45AE"/>
    <w:rsid w:val="009F4C31"/>
    <w:rsid w:val="00A1584F"/>
    <w:rsid w:val="00A26490"/>
    <w:rsid w:val="00A643D6"/>
    <w:rsid w:val="00A73731"/>
    <w:rsid w:val="00A77652"/>
    <w:rsid w:val="00A802FF"/>
    <w:rsid w:val="00A81B13"/>
    <w:rsid w:val="00A925E4"/>
    <w:rsid w:val="00A96B33"/>
    <w:rsid w:val="00AA65E8"/>
    <w:rsid w:val="00AB25C8"/>
    <w:rsid w:val="00AC0EA8"/>
    <w:rsid w:val="00B20B20"/>
    <w:rsid w:val="00B27CED"/>
    <w:rsid w:val="00B5203F"/>
    <w:rsid w:val="00B54E9D"/>
    <w:rsid w:val="00B6251E"/>
    <w:rsid w:val="00B62528"/>
    <w:rsid w:val="00B628E2"/>
    <w:rsid w:val="00B70A88"/>
    <w:rsid w:val="00B769E4"/>
    <w:rsid w:val="00B80D05"/>
    <w:rsid w:val="00B87D15"/>
    <w:rsid w:val="00BB15DB"/>
    <w:rsid w:val="00BB24A4"/>
    <w:rsid w:val="00C06A96"/>
    <w:rsid w:val="00C254B4"/>
    <w:rsid w:val="00C32023"/>
    <w:rsid w:val="00C51D4F"/>
    <w:rsid w:val="00C52B8D"/>
    <w:rsid w:val="00C54FFE"/>
    <w:rsid w:val="00C561A2"/>
    <w:rsid w:val="00C67DFA"/>
    <w:rsid w:val="00C73AC8"/>
    <w:rsid w:val="00C91464"/>
    <w:rsid w:val="00CB6872"/>
    <w:rsid w:val="00CF58E5"/>
    <w:rsid w:val="00CF5C01"/>
    <w:rsid w:val="00D12640"/>
    <w:rsid w:val="00D223B1"/>
    <w:rsid w:val="00D31723"/>
    <w:rsid w:val="00D34561"/>
    <w:rsid w:val="00D56EEE"/>
    <w:rsid w:val="00D73E86"/>
    <w:rsid w:val="00D748B7"/>
    <w:rsid w:val="00D871EB"/>
    <w:rsid w:val="00DB6140"/>
    <w:rsid w:val="00DC005F"/>
    <w:rsid w:val="00DC42FC"/>
    <w:rsid w:val="00DE4079"/>
    <w:rsid w:val="00DE7743"/>
    <w:rsid w:val="00DF248A"/>
    <w:rsid w:val="00E2352B"/>
    <w:rsid w:val="00E30149"/>
    <w:rsid w:val="00E50608"/>
    <w:rsid w:val="00E54633"/>
    <w:rsid w:val="00E61F62"/>
    <w:rsid w:val="00E81609"/>
    <w:rsid w:val="00EA3F80"/>
    <w:rsid w:val="00EA5F06"/>
    <w:rsid w:val="00EB11A6"/>
    <w:rsid w:val="00EB40EE"/>
    <w:rsid w:val="00ED36D3"/>
    <w:rsid w:val="00ED5FAD"/>
    <w:rsid w:val="00EE27F2"/>
    <w:rsid w:val="00EE6137"/>
    <w:rsid w:val="00EF34A2"/>
    <w:rsid w:val="00EF436E"/>
    <w:rsid w:val="00F11D6F"/>
    <w:rsid w:val="00F56E2C"/>
    <w:rsid w:val="00F60568"/>
    <w:rsid w:val="00FB2048"/>
    <w:rsid w:val="00FB63C4"/>
    <w:rsid w:val="00FC7A8C"/>
    <w:rsid w:val="00FD528C"/>
    <w:rsid w:val="00FE735B"/>
    <w:rsid w:val="00FF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62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2528"/>
  </w:style>
  <w:style w:type="paragraph" w:styleId="Stopka">
    <w:name w:val="footer"/>
    <w:basedOn w:val="Normalny"/>
    <w:link w:val="StopkaZnak"/>
    <w:uiPriority w:val="99"/>
    <w:unhideWhenUsed/>
    <w:rsid w:val="00B62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2528"/>
  </w:style>
  <w:style w:type="paragraph" w:styleId="Tekstdymka">
    <w:name w:val="Balloon Text"/>
    <w:basedOn w:val="Normalny"/>
    <w:link w:val="TekstdymkaZnak"/>
    <w:uiPriority w:val="99"/>
    <w:semiHidden/>
    <w:unhideWhenUsed/>
    <w:rsid w:val="00842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2909"/>
    <w:rPr>
      <w:rFonts w:ascii="Tahoma" w:hAnsi="Tahoma" w:cs="Tahoma"/>
      <w:sz w:val="16"/>
      <w:szCs w:val="16"/>
    </w:rPr>
  </w:style>
  <w:style w:type="character" w:customStyle="1" w:styleId="Nagwek2Bezpogrubienia">
    <w:name w:val="Nagłówek #2 + Bez pogrubienia"/>
    <w:rsid w:val="00B70A88"/>
    <w:rPr>
      <w:rFonts w:ascii="Arial Unicode MS" w:eastAsia="Arial Unicode MS" w:hAnsi="Arial Unicode MS" w:cs="Arial Unicode MS"/>
      <w:spacing w:val="0"/>
      <w:sz w:val="23"/>
      <w:szCs w:val="23"/>
      <w:shd w:val="clear" w:color="auto" w:fill="FFFFFF"/>
    </w:rPr>
  </w:style>
  <w:style w:type="character" w:customStyle="1" w:styleId="INS">
    <w:name w:val="INS"/>
    <w:rsid w:val="00B70A88"/>
  </w:style>
  <w:style w:type="paragraph" w:styleId="Lista">
    <w:name w:val="List"/>
    <w:rsid w:val="00B70A88"/>
    <w:pPr>
      <w:widowControl w:val="0"/>
      <w:suppressAutoHyphens/>
      <w:spacing w:after="0" w:line="240" w:lineRule="auto"/>
      <w:textAlignment w:val="baseline"/>
    </w:pPr>
    <w:rPr>
      <w:rFonts w:ascii="Calibri" w:eastAsia="Segoe UI" w:hAnsi="Calibri" w:cs="Mangal"/>
      <w:kern w:val="1"/>
      <w:sz w:val="24"/>
      <w:lang w:eastAsia="zh-CN"/>
    </w:rPr>
  </w:style>
  <w:style w:type="paragraph" w:customStyle="1" w:styleId="Standard">
    <w:name w:val="Standard"/>
    <w:rsid w:val="00B70A88"/>
    <w:pPr>
      <w:widowControl w:val="0"/>
      <w:suppressAutoHyphens/>
      <w:spacing w:after="200" w:line="276" w:lineRule="auto"/>
      <w:textAlignment w:val="baseline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paragraph" w:customStyle="1" w:styleId="Textbody">
    <w:name w:val="Text body"/>
    <w:basedOn w:val="Standard"/>
    <w:rsid w:val="00B70A88"/>
    <w:pPr>
      <w:spacing w:after="140" w:line="288" w:lineRule="auto"/>
    </w:pPr>
  </w:style>
  <w:style w:type="paragraph" w:customStyle="1" w:styleId="Tekstpodstawowy1">
    <w:name w:val="Tekst podstawowy1"/>
    <w:basedOn w:val="Standard"/>
    <w:rsid w:val="00B70A88"/>
    <w:pPr>
      <w:spacing w:after="120"/>
      <w:jc w:val="both"/>
    </w:pPr>
    <w:rPr>
      <w:rFonts w:ascii="Arial" w:eastAsia="Arial" w:hAnsi="Arial" w:cs="Arial"/>
      <w:b/>
      <w:bCs/>
      <w:i/>
      <w:iCs/>
    </w:rPr>
  </w:style>
  <w:style w:type="paragraph" w:styleId="Bezodstpw">
    <w:name w:val="No Spacing"/>
    <w:qFormat/>
    <w:rsid w:val="00B70A88"/>
    <w:pPr>
      <w:suppressAutoHyphens/>
      <w:spacing w:after="200" w:line="240" w:lineRule="auto"/>
      <w:textAlignment w:val="baseline"/>
    </w:pPr>
    <w:rPr>
      <w:rFonts w:ascii="Calibri" w:eastAsia="Calibri" w:hAnsi="Calibri" w:cs="Times New Roman"/>
      <w:color w:val="00000A"/>
      <w:kern w:val="1"/>
      <w:sz w:val="24"/>
      <w:lang w:eastAsia="zh-CN"/>
    </w:rPr>
  </w:style>
  <w:style w:type="paragraph" w:styleId="Akapitzlist">
    <w:name w:val="List Paragraph"/>
    <w:basedOn w:val="Standard"/>
    <w:link w:val="AkapitzlistZnak"/>
    <w:qFormat/>
    <w:rsid w:val="00B70A88"/>
    <w:pPr>
      <w:ind w:left="720"/>
    </w:pPr>
  </w:style>
  <w:style w:type="paragraph" w:customStyle="1" w:styleId="western">
    <w:name w:val="western"/>
    <w:basedOn w:val="Standard"/>
    <w:rsid w:val="00B70A88"/>
    <w:pPr>
      <w:spacing w:before="28" w:after="28"/>
      <w:jc w:val="both"/>
    </w:pPr>
    <w:rPr>
      <w:rFonts w:ascii="Arial" w:eastAsia="Arial" w:hAnsi="Arial" w:cs="Arial"/>
      <w:b/>
      <w:bCs/>
      <w:i/>
      <w:iCs/>
      <w:color w:val="000000"/>
    </w:rPr>
  </w:style>
  <w:style w:type="paragraph" w:customStyle="1" w:styleId="WW-NormalnyWeb">
    <w:name w:val="WW-Normalny (Web)"/>
    <w:basedOn w:val="Standard"/>
    <w:rsid w:val="00B70A88"/>
    <w:pPr>
      <w:widowControl/>
      <w:spacing w:before="100" w:after="119" w:line="240" w:lineRule="auto"/>
    </w:pPr>
    <w:rPr>
      <w:rFonts w:ascii="Arial Unicode MS" w:eastAsia="Arial Unicode MS" w:hAnsi="Arial Unicode MS" w:cs="Arial Unicode MS"/>
      <w:szCs w:val="20"/>
    </w:rPr>
  </w:style>
  <w:style w:type="character" w:customStyle="1" w:styleId="AkapitzlistZnak">
    <w:name w:val="Akapit z listą Znak"/>
    <w:link w:val="Akapitzlist"/>
    <w:uiPriority w:val="34"/>
    <w:qFormat/>
    <w:rsid w:val="00B70A88"/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character" w:customStyle="1" w:styleId="Znakiprzypiswdolnych">
    <w:name w:val="Znaki przypisów dolnych"/>
    <w:rsid w:val="005C3A7A"/>
    <w:rPr>
      <w:vertAlign w:val="superscript"/>
    </w:rPr>
  </w:style>
  <w:style w:type="paragraph" w:customStyle="1" w:styleId="Tekstprzypisudolnego1">
    <w:name w:val="Tekst przypisu dolnego1"/>
    <w:basedOn w:val="Standard"/>
    <w:rsid w:val="005C3A7A"/>
  </w:style>
  <w:style w:type="paragraph" w:customStyle="1" w:styleId="Styl">
    <w:name w:val="Styl"/>
    <w:rsid w:val="00102C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756AB"/>
    <w:pPr>
      <w:suppressAutoHyphen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4756AB"/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customStyle="1" w:styleId="Domylnaczcionkaakapitu1">
    <w:name w:val="Domyślna czcionka akapitu1"/>
    <w:rsid w:val="00767293"/>
  </w:style>
  <w:style w:type="character" w:styleId="Pogrubienie">
    <w:name w:val="Strong"/>
    <w:qFormat/>
    <w:rsid w:val="00767293"/>
    <w:rPr>
      <w:b/>
      <w:bCs/>
    </w:rPr>
  </w:style>
  <w:style w:type="paragraph" w:customStyle="1" w:styleId="Normalny1">
    <w:name w:val="Normalny1"/>
    <w:rsid w:val="00767293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7867A8"/>
    <w:rPr>
      <w:i/>
      <w:iCs/>
    </w:rPr>
  </w:style>
  <w:style w:type="paragraph" w:customStyle="1" w:styleId="akapitzlist1">
    <w:name w:val="akapitzlist1"/>
    <w:basedOn w:val="Normalny"/>
    <w:rsid w:val="00CF5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62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2528"/>
  </w:style>
  <w:style w:type="paragraph" w:styleId="Stopka">
    <w:name w:val="footer"/>
    <w:basedOn w:val="Normalny"/>
    <w:link w:val="StopkaZnak"/>
    <w:uiPriority w:val="99"/>
    <w:unhideWhenUsed/>
    <w:rsid w:val="00B62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2528"/>
  </w:style>
  <w:style w:type="paragraph" w:styleId="Tekstdymka">
    <w:name w:val="Balloon Text"/>
    <w:basedOn w:val="Normalny"/>
    <w:link w:val="TekstdymkaZnak"/>
    <w:uiPriority w:val="99"/>
    <w:semiHidden/>
    <w:unhideWhenUsed/>
    <w:rsid w:val="00842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2909"/>
    <w:rPr>
      <w:rFonts w:ascii="Tahoma" w:hAnsi="Tahoma" w:cs="Tahoma"/>
      <w:sz w:val="16"/>
      <w:szCs w:val="16"/>
    </w:rPr>
  </w:style>
  <w:style w:type="character" w:customStyle="1" w:styleId="Nagwek2Bezpogrubienia">
    <w:name w:val="Nagłówek #2 + Bez pogrubienia"/>
    <w:rsid w:val="00B70A88"/>
    <w:rPr>
      <w:rFonts w:ascii="Arial Unicode MS" w:eastAsia="Arial Unicode MS" w:hAnsi="Arial Unicode MS" w:cs="Arial Unicode MS"/>
      <w:spacing w:val="0"/>
      <w:sz w:val="23"/>
      <w:szCs w:val="23"/>
      <w:shd w:val="clear" w:color="auto" w:fill="FFFFFF"/>
    </w:rPr>
  </w:style>
  <w:style w:type="character" w:customStyle="1" w:styleId="INS">
    <w:name w:val="INS"/>
    <w:rsid w:val="00B70A88"/>
  </w:style>
  <w:style w:type="paragraph" w:styleId="Lista">
    <w:name w:val="List"/>
    <w:rsid w:val="00B70A88"/>
    <w:pPr>
      <w:widowControl w:val="0"/>
      <w:suppressAutoHyphens/>
      <w:spacing w:after="0" w:line="240" w:lineRule="auto"/>
      <w:textAlignment w:val="baseline"/>
    </w:pPr>
    <w:rPr>
      <w:rFonts w:ascii="Calibri" w:eastAsia="Segoe UI" w:hAnsi="Calibri" w:cs="Mangal"/>
      <w:kern w:val="1"/>
      <w:sz w:val="24"/>
      <w:lang w:eastAsia="zh-CN"/>
    </w:rPr>
  </w:style>
  <w:style w:type="paragraph" w:customStyle="1" w:styleId="Standard">
    <w:name w:val="Standard"/>
    <w:rsid w:val="00B70A88"/>
    <w:pPr>
      <w:widowControl w:val="0"/>
      <w:suppressAutoHyphens/>
      <w:spacing w:after="200" w:line="276" w:lineRule="auto"/>
      <w:textAlignment w:val="baseline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paragraph" w:customStyle="1" w:styleId="Textbody">
    <w:name w:val="Text body"/>
    <w:basedOn w:val="Standard"/>
    <w:rsid w:val="00B70A88"/>
    <w:pPr>
      <w:spacing w:after="140" w:line="288" w:lineRule="auto"/>
    </w:pPr>
  </w:style>
  <w:style w:type="paragraph" w:customStyle="1" w:styleId="Tekstpodstawowy1">
    <w:name w:val="Tekst podstawowy1"/>
    <w:basedOn w:val="Standard"/>
    <w:rsid w:val="00B70A88"/>
    <w:pPr>
      <w:spacing w:after="120"/>
      <w:jc w:val="both"/>
    </w:pPr>
    <w:rPr>
      <w:rFonts w:ascii="Arial" w:eastAsia="Arial" w:hAnsi="Arial" w:cs="Arial"/>
      <w:b/>
      <w:bCs/>
      <w:i/>
      <w:iCs/>
    </w:rPr>
  </w:style>
  <w:style w:type="paragraph" w:styleId="Bezodstpw">
    <w:name w:val="No Spacing"/>
    <w:qFormat/>
    <w:rsid w:val="00B70A88"/>
    <w:pPr>
      <w:suppressAutoHyphens/>
      <w:spacing w:after="200" w:line="240" w:lineRule="auto"/>
      <w:textAlignment w:val="baseline"/>
    </w:pPr>
    <w:rPr>
      <w:rFonts w:ascii="Calibri" w:eastAsia="Calibri" w:hAnsi="Calibri" w:cs="Times New Roman"/>
      <w:color w:val="00000A"/>
      <w:kern w:val="1"/>
      <w:sz w:val="24"/>
      <w:lang w:eastAsia="zh-CN"/>
    </w:rPr>
  </w:style>
  <w:style w:type="paragraph" w:styleId="Akapitzlist">
    <w:name w:val="List Paragraph"/>
    <w:basedOn w:val="Standard"/>
    <w:link w:val="AkapitzlistZnak"/>
    <w:qFormat/>
    <w:rsid w:val="00B70A88"/>
    <w:pPr>
      <w:ind w:left="720"/>
    </w:pPr>
  </w:style>
  <w:style w:type="paragraph" w:customStyle="1" w:styleId="western">
    <w:name w:val="western"/>
    <w:basedOn w:val="Standard"/>
    <w:rsid w:val="00B70A88"/>
    <w:pPr>
      <w:spacing w:before="28" w:after="28"/>
      <w:jc w:val="both"/>
    </w:pPr>
    <w:rPr>
      <w:rFonts w:ascii="Arial" w:eastAsia="Arial" w:hAnsi="Arial" w:cs="Arial"/>
      <w:b/>
      <w:bCs/>
      <w:i/>
      <w:iCs/>
      <w:color w:val="000000"/>
    </w:rPr>
  </w:style>
  <w:style w:type="paragraph" w:customStyle="1" w:styleId="WW-NormalnyWeb">
    <w:name w:val="WW-Normalny (Web)"/>
    <w:basedOn w:val="Standard"/>
    <w:rsid w:val="00B70A88"/>
    <w:pPr>
      <w:widowControl/>
      <w:spacing w:before="100" w:after="119" w:line="240" w:lineRule="auto"/>
    </w:pPr>
    <w:rPr>
      <w:rFonts w:ascii="Arial Unicode MS" w:eastAsia="Arial Unicode MS" w:hAnsi="Arial Unicode MS" w:cs="Arial Unicode MS"/>
      <w:szCs w:val="20"/>
    </w:rPr>
  </w:style>
  <w:style w:type="character" w:customStyle="1" w:styleId="AkapitzlistZnak">
    <w:name w:val="Akapit z listą Znak"/>
    <w:link w:val="Akapitzlist"/>
    <w:uiPriority w:val="34"/>
    <w:qFormat/>
    <w:rsid w:val="00B70A88"/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character" w:customStyle="1" w:styleId="Znakiprzypiswdolnych">
    <w:name w:val="Znaki przypisów dolnych"/>
    <w:rsid w:val="005C3A7A"/>
    <w:rPr>
      <w:vertAlign w:val="superscript"/>
    </w:rPr>
  </w:style>
  <w:style w:type="paragraph" w:customStyle="1" w:styleId="Tekstprzypisudolnego1">
    <w:name w:val="Tekst przypisu dolnego1"/>
    <w:basedOn w:val="Standard"/>
    <w:rsid w:val="005C3A7A"/>
  </w:style>
  <w:style w:type="paragraph" w:customStyle="1" w:styleId="Styl">
    <w:name w:val="Styl"/>
    <w:rsid w:val="00102C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756AB"/>
    <w:pPr>
      <w:suppressAutoHyphen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4756AB"/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customStyle="1" w:styleId="Domylnaczcionkaakapitu1">
    <w:name w:val="Domyślna czcionka akapitu1"/>
    <w:rsid w:val="00767293"/>
  </w:style>
  <w:style w:type="character" w:styleId="Pogrubienie">
    <w:name w:val="Strong"/>
    <w:qFormat/>
    <w:rsid w:val="00767293"/>
    <w:rPr>
      <w:b/>
      <w:bCs/>
    </w:rPr>
  </w:style>
  <w:style w:type="paragraph" w:customStyle="1" w:styleId="Normalny1">
    <w:name w:val="Normalny1"/>
    <w:rsid w:val="00767293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7867A8"/>
    <w:rPr>
      <w:i/>
      <w:iCs/>
    </w:rPr>
  </w:style>
  <w:style w:type="paragraph" w:customStyle="1" w:styleId="akapitzlist1">
    <w:name w:val="akapitzlist1"/>
    <w:basedOn w:val="Normalny"/>
    <w:rsid w:val="00CF5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1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7F860-598B-4FFB-AE2B-549513618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2902</Words>
  <Characters>17413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m.kalski</dc:creator>
  <cp:lastModifiedBy>Bogumiła Mucha</cp:lastModifiedBy>
  <cp:revision>2</cp:revision>
  <cp:lastPrinted>2022-08-31T06:10:00Z</cp:lastPrinted>
  <dcterms:created xsi:type="dcterms:W3CDTF">2023-04-25T06:31:00Z</dcterms:created>
  <dcterms:modified xsi:type="dcterms:W3CDTF">2023-04-25T06:31:00Z</dcterms:modified>
</cp:coreProperties>
</file>