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1ECD13" w14:textId="77777777" w:rsidR="002A6E6E" w:rsidRDefault="002A6E6E" w:rsidP="00361966">
      <w:pPr>
        <w:spacing w:after="0"/>
        <w:jc w:val="center"/>
        <w:rPr>
          <w:rFonts w:ascii="Cambria" w:hAnsi="Cambria"/>
          <w:b/>
          <w:bCs/>
          <w:color w:val="000000" w:themeColor="text1"/>
          <w:sz w:val="24"/>
          <w:szCs w:val="24"/>
        </w:rPr>
      </w:pPr>
    </w:p>
    <w:p w14:paraId="6F81D126" w14:textId="0BF26524" w:rsidR="009C3898" w:rsidRPr="003C6A1A" w:rsidRDefault="009C3898" w:rsidP="00361966">
      <w:pPr>
        <w:spacing w:after="0"/>
        <w:jc w:val="center"/>
        <w:rPr>
          <w:rFonts w:ascii="Cambria" w:hAnsi="Cambria"/>
          <w:b/>
          <w:bCs/>
          <w:color w:val="000000" w:themeColor="text1"/>
          <w:sz w:val="24"/>
          <w:szCs w:val="24"/>
        </w:rPr>
      </w:pPr>
      <w:r w:rsidRPr="003C6A1A">
        <w:rPr>
          <w:rFonts w:ascii="Cambria" w:hAnsi="Cambria"/>
          <w:b/>
          <w:bCs/>
          <w:color w:val="000000" w:themeColor="text1"/>
          <w:sz w:val="24"/>
          <w:szCs w:val="24"/>
        </w:rPr>
        <w:t>Załącznik Nr 2 do SWZ</w:t>
      </w:r>
    </w:p>
    <w:p w14:paraId="6241889A" w14:textId="77777777" w:rsidR="009C3898" w:rsidRPr="003C6A1A" w:rsidRDefault="009C3898" w:rsidP="00361966">
      <w:pPr>
        <w:pStyle w:val="Tekstpodstawowy"/>
        <w:pBdr>
          <w:top w:val="none" w:sz="0" w:space="0" w:color="000000"/>
          <w:left w:val="none" w:sz="0" w:space="0" w:color="000000"/>
          <w:bottom w:val="single" w:sz="4" w:space="1" w:color="000000"/>
          <w:right w:val="none" w:sz="0" w:space="0" w:color="000000"/>
        </w:pBdr>
        <w:spacing w:after="0"/>
        <w:jc w:val="center"/>
        <w:rPr>
          <w:rFonts w:ascii="Cambria" w:hAnsi="Cambria" w:cs="Calibri"/>
          <w:b/>
          <w:bCs/>
          <w:color w:val="000000" w:themeColor="text1"/>
          <w:sz w:val="26"/>
          <w:szCs w:val="26"/>
          <w:lang w:val="pl-PL"/>
        </w:rPr>
      </w:pPr>
      <w:r w:rsidRPr="003C6A1A">
        <w:rPr>
          <w:rFonts w:ascii="Cambria" w:hAnsi="Cambria" w:cs="Calibri"/>
          <w:b/>
          <w:bCs/>
          <w:color w:val="000000" w:themeColor="text1"/>
          <w:sz w:val="26"/>
          <w:szCs w:val="26"/>
        </w:rPr>
        <w:t>Projekt umowy</w:t>
      </w:r>
      <w:r w:rsidRPr="003C6A1A">
        <w:rPr>
          <w:rFonts w:ascii="Cambria" w:hAnsi="Cambria" w:cs="Calibri"/>
          <w:b/>
          <w:bCs/>
          <w:color w:val="000000" w:themeColor="text1"/>
          <w:sz w:val="26"/>
          <w:szCs w:val="26"/>
          <w:lang w:val="pl-PL"/>
        </w:rPr>
        <w:t xml:space="preserve"> </w:t>
      </w:r>
    </w:p>
    <w:p w14:paraId="0722739C" w14:textId="5A4833FB" w:rsidR="009C3898" w:rsidRPr="003C6A1A" w:rsidRDefault="009C3898" w:rsidP="00361966">
      <w:pPr>
        <w:pStyle w:val="redniasiatka21"/>
        <w:spacing w:line="276" w:lineRule="auto"/>
        <w:jc w:val="center"/>
        <w:rPr>
          <w:rFonts w:ascii="Cambria" w:hAnsi="Cambria"/>
          <w:bCs/>
          <w:color w:val="000000" w:themeColor="text1"/>
          <w:sz w:val="24"/>
          <w:szCs w:val="24"/>
        </w:rPr>
      </w:pPr>
      <w:r w:rsidRPr="003C6A1A">
        <w:rPr>
          <w:rFonts w:ascii="Cambria" w:hAnsi="Cambria"/>
          <w:bCs/>
          <w:color w:val="000000" w:themeColor="text1"/>
          <w:sz w:val="24"/>
          <w:szCs w:val="24"/>
        </w:rPr>
        <w:t>(</w:t>
      </w:r>
      <w:r w:rsidR="00361966">
        <w:rPr>
          <w:rFonts w:ascii="Cambria" w:hAnsi="Cambria"/>
          <w:bCs/>
          <w:color w:val="000000" w:themeColor="text1"/>
          <w:sz w:val="24"/>
          <w:szCs w:val="24"/>
        </w:rPr>
        <w:t>Numer referencyjny:</w:t>
      </w:r>
      <w:r w:rsidR="0015555F">
        <w:rPr>
          <w:rFonts w:ascii="Cambria" w:hAnsi="Cambria"/>
          <w:bCs/>
          <w:color w:val="000000" w:themeColor="text1"/>
          <w:sz w:val="24"/>
          <w:szCs w:val="24"/>
        </w:rPr>
        <w:t xml:space="preserve"> </w:t>
      </w:r>
      <w:r w:rsidR="003657C4">
        <w:rPr>
          <w:rFonts w:ascii="Cambria" w:hAnsi="Cambria"/>
          <w:b/>
          <w:bCs/>
          <w:sz w:val="24"/>
          <w:szCs w:val="24"/>
        </w:rPr>
        <w:t>Z.271.</w:t>
      </w:r>
      <w:r w:rsidR="00361966">
        <w:rPr>
          <w:rFonts w:ascii="Cambria" w:hAnsi="Cambria"/>
          <w:b/>
          <w:bCs/>
          <w:sz w:val="24"/>
          <w:szCs w:val="24"/>
        </w:rPr>
        <w:t>7</w:t>
      </w:r>
      <w:r w:rsidR="003657C4">
        <w:rPr>
          <w:rFonts w:ascii="Cambria" w:hAnsi="Cambria"/>
          <w:b/>
          <w:bCs/>
          <w:sz w:val="24"/>
          <w:szCs w:val="24"/>
        </w:rPr>
        <w:t>.</w:t>
      </w:r>
      <w:r w:rsidR="0015555F" w:rsidRPr="008B0716">
        <w:rPr>
          <w:rFonts w:ascii="Cambria" w:hAnsi="Cambria"/>
          <w:b/>
          <w:bCs/>
          <w:sz w:val="24"/>
          <w:szCs w:val="24"/>
        </w:rPr>
        <w:t>202</w:t>
      </w:r>
      <w:r w:rsidR="00295B2B">
        <w:rPr>
          <w:rFonts w:ascii="Cambria" w:hAnsi="Cambria"/>
          <w:b/>
          <w:bCs/>
          <w:sz w:val="24"/>
          <w:szCs w:val="24"/>
        </w:rPr>
        <w:t>3</w:t>
      </w:r>
      <w:r w:rsidRPr="003C6A1A">
        <w:rPr>
          <w:rFonts w:ascii="Cambria" w:hAnsi="Cambria"/>
          <w:bCs/>
          <w:color w:val="000000" w:themeColor="text1"/>
          <w:sz w:val="24"/>
          <w:szCs w:val="24"/>
        </w:rPr>
        <w:t>)</w:t>
      </w:r>
    </w:p>
    <w:p w14:paraId="4FB9DE38" w14:textId="77777777" w:rsidR="009C3898" w:rsidRPr="003C6A1A" w:rsidRDefault="009C3898" w:rsidP="00361966">
      <w:pPr>
        <w:spacing w:after="0"/>
        <w:jc w:val="center"/>
        <w:rPr>
          <w:rFonts w:ascii="Cambria" w:hAnsi="Cambria"/>
          <w:color w:val="000000" w:themeColor="text1"/>
          <w:spacing w:val="4"/>
          <w:sz w:val="10"/>
          <w:szCs w:val="10"/>
        </w:rPr>
      </w:pPr>
    </w:p>
    <w:p w14:paraId="288EED2D" w14:textId="77777777" w:rsidR="009C3898" w:rsidRPr="003C6A1A" w:rsidRDefault="009C3898" w:rsidP="00361966">
      <w:pPr>
        <w:spacing w:after="0"/>
        <w:jc w:val="center"/>
        <w:rPr>
          <w:rFonts w:ascii="Cambria" w:hAnsi="Cambria"/>
          <w:b/>
          <w:bCs/>
          <w:color w:val="000000" w:themeColor="text1"/>
          <w:sz w:val="24"/>
          <w:szCs w:val="24"/>
        </w:rPr>
      </w:pPr>
      <w:r w:rsidRPr="003C6A1A">
        <w:rPr>
          <w:rFonts w:ascii="Cambria" w:hAnsi="Cambria"/>
          <w:b/>
          <w:bCs/>
          <w:color w:val="000000" w:themeColor="text1"/>
          <w:sz w:val="24"/>
          <w:szCs w:val="24"/>
        </w:rPr>
        <w:t xml:space="preserve">Umowa Nr …… </w:t>
      </w:r>
    </w:p>
    <w:p w14:paraId="0E2DA13B" w14:textId="15F256F8" w:rsidR="009C3898" w:rsidRPr="003C6A1A" w:rsidRDefault="009C3898" w:rsidP="00361966">
      <w:pPr>
        <w:spacing w:after="0"/>
        <w:jc w:val="center"/>
        <w:rPr>
          <w:rFonts w:ascii="Cambria" w:hAnsi="Cambria"/>
          <w:b/>
          <w:bCs/>
          <w:color w:val="000000" w:themeColor="text1"/>
          <w:sz w:val="24"/>
          <w:szCs w:val="24"/>
        </w:rPr>
      </w:pPr>
      <w:r w:rsidRPr="003C6A1A">
        <w:rPr>
          <w:rFonts w:ascii="Cambria" w:hAnsi="Cambria"/>
          <w:b/>
          <w:bCs/>
          <w:color w:val="000000" w:themeColor="text1"/>
          <w:sz w:val="24"/>
          <w:szCs w:val="24"/>
        </w:rPr>
        <w:t>na roboty budowlane</w:t>
      </w:r>
    </w:p>
    <w:p w14:paraId="441FB55F" w14:textId="77777777" w:rsidR="009C3898" w:rsidRPr="003C6A1A" w:rsidRDefault="009C3898" w:rsidP="00361966">
      <w:pPr>
        <w:pStyle w:val="Default"/>
        <w:spacing w:line="276" w:lineRule="auto"/>
        <w:jc w:val="both"/>
        <w:rPr>
          <w:rFonts w:ascii="Cambria" w:hAnsi="Cambria" w:cs="Cambria"/>
          <w:color w:val="000000" w:themeColor="text1"/>
        </w:rPr>
      </w:pPr>
    </w:p>
    <w:p w14:paraId="13EC7509" w14:textId="00BBEA7F" w:rsidR="009C3898" w:rsidRPr="003C6A1A" w:rsidRDefault="009C3898" w:rsidP="00361966">
      <w:pPr>
        <w:pStyle w:val="Default"/>
        <w:spacing w:line="276" w:lineRule="auto"/>
        <w:jc w:val="both"/>
        <w:rPr>
          <w:rFonts w:ascii="Cambria" w:hAnsi="Cambria" w:cs="Cambria"/>
          <w:color w:val="000000" w:themeColor="text1"/>
        </w:rPr>
      </w:pPr>
      <w:r w:rsidRPr="003C6A1A">
        <w:rPr>
          <w:rFonts w:ascii="Cambria" w:hAnsi="Cambria" w:cs="Cambria"/>
          <w:color w:val="000000" w:themeColor="text1"/>
        </w:rPr>
        <w:t xml:space="preserve">zawarta w wyniku udzielenia zamówienia publicznego w trybie podstawowym, zgodnie z przepisami ustawy z dnia 11 września 2019 r. – Prawo zamówień publicznych </w:t>
      </w:r>
    </w:p>
    <w:p w14:paraId="7152A5B8" w14:textId="2DBBEEF7" w:rsidR="009C3898" w:rsidRPr="003C6A1A" w:rsidRDefault="009C3898" w:rsidP="00361966">
      <w:pPr>
        <w:pStyle w:val="Default"/>
        <w:spacing w:line="276" w:lineRule="auto"/>
        <w:rPr>
          <w:rFonts w:ascii="Cambria" w:hAnsi="Cambria" w:cs="Cambria"/>
          <w:color w:val="000000" w:themeColor="text1"/>
        </w:rPr>
      </w:pPr>
      <w:r w:rsidRPr="003C6A1A">
        <w:rPr>
          <w:rFonts w:ascii="Cambria" w:hAnsi="Cambria" w:cs="Cambria"/>
          <w:color w:val="000000" w:themeColor="text1"/>
        </w:rPr>
        <w:t>zawarta dnia ....................</w:t>
      </w:r>
      <w:r w:rsidR="00B27946" w:rsidRPr="003C6A1A">
        <w:rPr>
          <w:rFonts w:ascii="Cambria" w:hAnsi="Cambria" w:cs="Cambria"/>
          <w:color w:val="000000" w:themeColor="text1"/>
        </w:rPr>
        <w:t xml:space="preserve"> </w:t>
      </w:r>
      <w:r w:rsidRPr="003C6A1A">
        <w:rPr>
          <w:rFonts w:ascii="Cambria" w:hAnsi="Cambria" w:cs="Cambria"/>
          <w:color w:val="000000" w:themeColor="text1"/>
        </w:rPr>
        <w:t xml:space="preserve"> r. w </w:t>
      </w:r>
      <w:r w:rsidR="009F46A8">
        <w:rPr>
          <w:rFonts w:ascii="Cambria" w:hAnsi="Cambria" w:cs="Cambria"/>
          <w:color w:val="000000" w:themeColor="text1"/>
        </w:rPr>
        <w:t>Sławatyczach</w:t>
      </w:r>
      <w:r w:rsidRPr="003C6A1A">
        <w:rPr>
          <w:rFonts w:ascii="Cambria" w:hAnsi="Cambria" w:cs="Cambria"/>
          <w:color w:val="000000" w:themeColor="text1"/>
        </w:rPr>
        <w:t xml:space="preserve"> </w:t>
      </w:r>
    </w:p>
    <w:p w14:paraId="58D0C1CF" w14:textId="3892B3D8" w:rsidR="00030A9F" w:rsidRDefault="009C3898" w:rsidP="00361966">
      <w:pPr>
        <w:rPr>
          <w:rFonts w:ascii="Cambria" w:hAnsi="Cambria" w:cs="Cambria"/>
          <w:color w:val="000000" w:themeColor="text1"/>
        </w:rPr>
      </w:pPr>
      <w:r w:rsidRPr="003C6A1A">
        <w:rPr>
          <w:rFonts w:ascii="Cambria" w:hAnsi="Cambria" w:cs="Cambria"/>
          <w:color w:val="000000" w:themeColor="text1"/>
        </w:rPr>
        <w:t>pomiędzy:</w:t>
      </w:r>
    </w:p>
    <w:p w14:paraId="77ACE58C" w14:textId="77777777" w:rsidR="009F46A8" w:rsidRPr="00493FCB" w:rsidRDefault="009F46A8" w:rsidP="00361966">
      <w:pPr>
        <w:pStyle w:val="Default"/>
        <w:spacing w:line="276" w:lineRule="auto"/>
        <w:rPr>
          <w:rFonts w:ascii="Cambria" w:hAnsi="Cambria" w:cs="Cambria"/>
        </w:rPr>
      </w:pPr>
      <w:r w:rsidRPr="00493FCB">
        <w:rPr>
          <w:rFonts w:ascii="Cambria" w:hAnsi="Cambria" w:cs="Cambria"/>
          <w:b/>
        </w:rPr>
        <w:t xml:space="preserve">Gminą Sławatycze </w:t>
      </w:r>
      <w:r w:rsidRPr="00493FCB">
        <w:rPr>
          <w:rFonts w:ascii="Cambria" w:hAnsi="Cambria" w:cs="Cambria"/>
        </w:rPr>
        <w:t>z siedzibą przy ul. Rynek 14, 21-515 Sławatycze, woj. lubelskie,</w:t>
      </w:r>
    </w:p>
    <w:p w14:paraId="3EEF320E" w14:textId="77777777" w:rsidR="009F46A8" w:rsidRPr="00493FCB" w:rsidRDefault="009F46A8" w:rsidP="00361966">
      <w:pPr>
        <w:pStyle w:val="Default"/>
        <w:spacing w:line="276" w:lineRule="auto"/>
        <w:rPr>
          <w:rFonts w:ascii="Cambria" w:hAnsi="Cambria" w:cs="Cambria"/>
        </w:rPr>
      </w:pPr>
      <w:r w:rsidRPr="00493FCB">
        <w:rPr>
          <w:rFonts w:ascii="Cambria" w:hAnsi="Cambria" w:cs="Cambria"/>
        </w:rPr>
        <w:t>NIP: 537 23 49 492, REGON: 030237701</w:t>
      </w:r>
    </w:p>
    <w:p w14:paraId="79602936" w14:textId="77777777" w:rsidR="009F46A8" w:rsidRPr="00493FCB" w:rsidRDefault="009F46A8" w:rsidP="00361966">
      <w:pPr>
        <w:pStyle w:val="Default"/>
        <w:spacing w:line="276" w:lineRule="auto"/>
        <w:rPr>
          <w:rFonts w:ascii="Cambria" w:hAnsi="Cambria" w:cs="Cambria"/>
          <w:b/>
        </w:rPr>
      </w:pPr>
      <w:r w:rsidRPr="00493FCB">
        <w:rPr>
          <w:rFonts w:ascii="Cambria" w:hAnsi="Cambria" w:cs="Cambria"/>
        </w:rPr>
        <w:t xml:space="preserve">zwaną w dalszej części umowy </w:t>
      </w:r>
      <w:r w:rsidRPr="00493FCB">
        <w:rPr>
          <w:rFonts w:ascii="Cambria" w:hAnsi="Cambria" w:cs="Cambria"/>
          <w:b/>
        </w:rPr>
        <w:t>„Zamawiającym”</w:t>
      </w:r>
    </w:p>
    <w:p w14:paraId="7919EC8F" w14:textId="77777777" w:rsidR="009F46A8" w:rsidRPr="00493FCB" w:rsidRDefault="009F46A8" w:rsidP="00361966">
      <w:pPr>
        <w:pStyle w:val="Default"/>
        <w:spacing w:line="276" w:lineRule="auto"/>
        <w:rPr>
          <w:rFonts w:ascii="Cambria" w:hAnsi="Cambria" w:cs="Cambria"/>
        </w:rPr>
      </w:pPr>
      <w:r w:rsidRPr="00493FCB">
        <w:rPr>
          <w:rFonts w:ascii="Cambria" w:hAnsi="Cambria" w:cs="Cambria"/>
        </w:rPr>
        <w:t xml:space="preserve">reprezentowaną przez: </w:t>
      </w:r>
    </w:p>
    <w:p w14:paraId="7295122C" w14:textId="77777777" w:rsidR="009F46A8" w:rsidRPr="00493FCB" w:rsidRDefault="009F46A8" w:rsidP="00361966">
      <w:pPr>
        <w:pStyle w:val="Default"/>
        <w:spacing w:line="276" w:lineRule="auto"/>
        <w:rPr>
          <w:rFonts w:ascii="Cambria" w:hAnsi="Cambria" w:cs="Cambria"/>
        </w:rPr>
      </w:pPr>
      <w:r w:rsidRPr="00493FCB">
        <w:rPr>
          <w:rFonts w:ascii="Cambria" w:hAnsi="Cambria" w:cs="Cambria"/>
          <w:b/>
        </w:rPr>
        <w:t xml:space="preserve">Pana Arkadiusz Misztala </w:t>
      </w:r>
      <w:r w:rsidRPr="00493FCB">
        <w:rPr>
          <w:rFonts w:ascii="Cambria" w:hAnsi="Cambria" w:cs="Cambria"/>
        </w:rPr>
        <w:t>–</w:t>
      </w:r>
      <w:r w:rsidRPr="00493FCB">
        <w:rPr>
          <w:rFonts w:ascii="Cambria" w:hAnsi="Cambria" w:cs="Cambria"/>
          <w:b/>
        </w:rPr>
        <w:t xml:space="preserve"> </w:t>
      </w:r>
      <w:r w:rsidRPr="00493FCB">
        <w:rPr>
          <w:rFonts w:ascii="Cambria" w:hAnsi="Cambria" w:cs="Cambria"/>
          <w:bCs/>
        </w:rPr>
        <w:t>Wójta Gminy Sławatycze</w:t>
      </w:r>
    </w:p>
    <w:p w14:paraId="5BE7154C" w14:textId="77777777" w:rsidR="009F46A8" w:rsidRPr="00493FCB" w:rsidRDefault="009F46A8" w:rsidP="00361966">
      <w:pPr>
        <w:pStyle w:val="Default"/>
        <w:spacing w:line="276" w:lineRule="auto"/>
        <w:rPr>
          <w:rFonts w:ascii="Cambria" w:hAnsi="Cambria" w:cs="Cambria"/>
        </w:rPr>
      </w:pPr>
      <w:r w:rsidRPr="00493FCB">
        <w:rPr>
          <w:rFonts w:ascii="Cambria" w:hAnsi="Cambria" w:cs="Cambria"/>
        </w:rPr>
        <w:t xml:space="preserve">przy kontrasygnacie Skarbnika Gminy </w:t>
      </w:r>
      <w:r w:rsidRPr="00493FCB">
        <w:rPr>
          <w:rFonts w:ascii="Cambria" w:hAnsi="Cambria" w:cs="Cambria"/>
          <w:bCs/>
        </w:rPr>
        <w:t>Sławatycze</w:t>
      </w:r>
      <w:r w:rsidRPr="00493FCB">
        <w:rPr>
          <w:rFonts w:ascii="Cambria" w:hAnsi="Cambria" w:cs="Cambria"/>
        </w:rPr>
        <w:t xml:space="preserve"> - </w:t>
      </w:r>
      <w:r w:rsidRPr="00493FCB">
        <w:rPr>
          <w:rFonts w:ascii="Cambria" w:hAnsi="Cambria" w:cs="Cambria"/>
          <w:b/>
        </w:rPr>
        <w:t>Pani Ewy Jabłońskiej</w:t>
      </w:r>
    </w:p>
    <w:p w14:paraId="4B28F36E" w14:textId="77777777" w:rsidR="009F46A8" w:rsidRPr="001253DD" w:rsidRDefault="009F46A8" w:rsidP="00361966">
      <w:pPr>
        <w:pStyle w:val="Default"/>
        <w:spacing w:line="276" w:lineRule="auto"/>
        <w:rPr>
          <w:rFonts w:ascii="Cambria" w:hAnsi="Cambria" w:cs="Cambria"/>
        </w:rPr>
      </w:pPr>
      <w:r w:rsidRPr="00493FCB">
        <w:rPr>
          <w:rFonts w:ascii="Cambria" w:hAnsi="Cambria" w:cs="Cambria"/>
        </w:rPr>
        <w:t xml:space="preserve">zwaną w dalszej części umowy </w:t>
      </w:r>
      <w:r w:rsidRPr="00493FCB">
        <w:rPr>
          <w:rFonts w:ascii="Cambria" w:hAnsi="Cambria" w:cs="Cambria"/>
          <w:b/>
        </w:rPr>
        <w:t>„Zamawiającym”</w:t>
      </w:r>
      <w:r w:rsidRPr="00493FCB">
        <w:rPr>
          <w:rFonts w:ascii="Cambria" w:hAnsi="Cambria" w:cs="Cambria"/>
        </w:rPr>
        <w:t>,</w:t>
      </w:r>
    </w:p>
    <w:p w14:paraId="2A803927" w14:textId="77777777" w:rsidR="009C3898" w:rsidRPr="003C6A1A" w:rsidRDefault="009C3898" w:rsidP="00361966">
      <w:pPr>
        <w:pStyle w:val="Textbody"/>
        <w:spacing w:after="0" w:line="276" w:lineRule="auto"/>
        <w:rPr>
          <w:rFonts w:ascii="Cambria" w:hAnsi="Cambria" w:cs="Calibri"/>
          <w:color w:val="000000" w:themeColor="text1"/>
        </w:rPr>
      </w:pPr>
      <w:r w:rsidRPr="003C6A1A">
        <w:rPr>
          <w:rFonts w:ascii="Cambria" w:hAnsi="Cambria" w:cs="Calibri"/>
          <w:color w:val="000000" w:themeColor="text1"/>
        </w:rPr>
        <w:t>a</w:t>
      </w:r>
    </w:p>
    <w:p w14:paraId="141D5673" w14:textId="77777777" w:rsidR="009C3898" w:rsidRPr="003C6A1A" w:rsidRDefault="009C3898" w:rsidP="00361966">
      <w:pPr>
        <w:pStyle w:val="Default"/>
        <w:spacing w:line="276" w:lineRule="auto"/>
        <w:jc w:val="both"/>
        <w:rPr>
          <w:rFonts w:ascii="Cambria" w:hAnsi="Cambria" w:cs="Calibri"/>
          <w:color w:val="000000" w:themeColor="text1"/>
        </w:rPr>
      </w:pPr>
      <w:r w:rsidRPr="003C6A1A">
        <w:rPr>
          <w:rFonts w:ascii="Cambria" w:hAnsi="Cambria" w:cs="Calibri"/>
          <w:color w:val="000000" w:themeColor="text1"/>
        </w:rPr>
        <w:t xml:space="preserve">*gdy kontrahentem jest spółka prawa handlowego: </w:t>
      </w:r>
    </w:p>
    <w:p w14:paraId="448A45FB" w14:textId="0D356A5D" w:rsidR="009C3898" w:rsidRPr="003C6A1A" w:rsidRDefault="009C3898" w:rsidP="00361966">
      <w:pPr>
        <w:pStyle w:val="Default"/>
        <w:spacing w:line="276" w:lineRule="auto"/>
        <w:jc w:val="both"/>
        <w:rPr>
          <w:rFonts w:ascii="Cambria" w:hAnsi="Cambria" w:cs="Calibri"/>
          <w:color w:val="000000" w:themeColor="text1"/>
        </w:rPr>
      </w:pPr>
      <w:r w:rsidRPr="003C6A1A">
        <w:rPr>
          <w:rFonts w:ascii="Cambria" w:hAnsi="Cambria" w:cs="Calibri"/>
          <w:color w:val="000000" w:themeColor="text1"/>
        </w:rPr>
        <w:t>spółką pod firmą „…” z siedzibą w ... (wpisać tylko nazwę miasta/miejscowości), ul. ………., ………………. (wpisać adres), wpisaną do Rejestru Przedsiębiorców Krajowego Rejestru Sądowego pod numerem KRS ...</w:t>
      </w:r>
      <w:r w:rsidR="00B27946" w:rsidRPr="003C6A1A">
        <w:rPr>
          <w:rFonts w:ascii="Cambria" w:hAnsi="Cambria" w:cs="Calibri"/>
          <w:color w:val="000000" w:themeColor="text1"/>
        </w:rPr>
        <w:t>........</w:t>
      </w:r>
      <w:r w:rsidRPr="003C6A1A">
        <w:rPr>
          <w:rFonts w:ascii="Cambria" w:hAnsi="Cambria" w:cs="Calibri"/>
          <w:color w:val="000000" w:themeColor="text1"/>
        </w:rPr>
        <w:t>, NIP ……………….., REGON ……………………..</w:t>
      </w:r>
      <w:r w:rsidRPr="003C6A1A">
        <w:rPr>
          <w:rFonts w:ascii="Cambria" w:hAnsi="Cambria"/>
          <w:i/>
          <w:iCs/>
          <w:color w:val="000000" w:themeColor="text1"/>
        </w:rPr>
        <w:t>,</w:t>
      </w:r>
      <w:r w:rsidRPr="003C6A1A">
        <w:rPr>
          <w:rFonts w:ascii="Cambria" w:hAnsi="Cambria" w:cs="Calibri"/>
          <w:color w:val="000000" w:themeColor="text1"/>
        </w:rPr>
        <w:t xml:space="preserve"> zwaną dalej „Wykonawcą”, reprezentowaną przez ..........</w:t>
      </w:r>
      <w:r w:rsidRPr="003C6A1A">
        <w:rPr>
          <w:rStyle w:val="Znakiprzypiswdolnych"/>
          <w:rFonts w:ascii="Cambria" w:hAnsi="Cambria" w:cs="Calibri"/>
          <w:color w:val="000000" w:themeColor="text1"/>
        </w:rPr>
        <w:footnoteReference w:id="1"/>
      </w:r>
      <w:r w:rsidRPr="003C6A1A">
        <w:rPr>
          <w:rFonts w:ascii="Cambria" w:hAnsi="Cambria" w:cs="Calibri"/>
          <w:color w:val="000000" w:themeColor="text1"/>
        </w:rPr>
        <w:t>/reprezentowaną przez … działającą/-ego na podstawie pełnomocnictwa, stanowiącego załącznik do umowy</w:t>
      </w:r>
      <w:r w:rsidRPr="003C6A1A">
        <w:rPr>
          <w:rStyle w:val="Znakiprzypiswdolnych"/>
          <w:rFonts w:ascii="Cambria" w:hAnsi="Cambria" w:cs="Calibri"/>
          <w:color w:val="000000" w:themeColor="text1"/>
        </w:rPr>
        <w:footnoteReference w:id="2"/>
      </w:r>
      <w:r w:rsidRPr="003C6A1A">
        <w:rPr>
          <w:rFonts w:ascii="Cambria" w:hAnsi="Cambria" w:cs="Calibri"/>
          <w:color w:val="000000" w:themeColor="text1"/>
        </w:rPr>
        <w:t xml:space="preserve">, </w:t>
      </w:r>
    </w:p>
    <w:p w14:paraId="07AB7D9D" w14:textId="77777777" w:rsidR="009C3898" w:rsidRPr="003C6A1A" w:rsidRDefault="009C3898" w:rsidP="00361966">
      <w:pPr>
        <w:pStyle w:val="Default"/>
        <w:spacing w:line="276" w:lineRule="auto"/>
        <w:jc w:val="both"/>
        <w:rPr>
          <w:rFonts w:ascii="Cambria" w:hAnsi="Cambria" w:cs="Calibri"/>
          <w:color w:val="000000" w:themeColor="text1"/>
        </w:rPr>
      </w:pPr>
    </w:p>
    <w:p w14:paraId="58FE91D4" w14:textId="77777777" w:rsidR="009C3898" w:rsidRPr="003C6A1A" w:rsidRDefault="009C3898" w:rsidP="00361966">
      <w:pPr>
        <w:pStyle w:val="Default"/>
        <w:spacing w:line="276" w:lineRule="auto"/>
        <w:jc w:val="both"/>
        <w:rPr>
          <w:rFonts w:ascii="Cambria" w:hAnsi="Cambria" w:cs="Calibri"/>
          <w:color w:val="000000" w:themeColor="text1"/>
        </w:rPr>
      </w:pPr>
      <w:r w:rsidRPr="003C6A1A">
        <w:rPr>
          <w:rFonts w:ascii="Cambria" w:hAnsi="Cambria" w:cs="Calibri"/>
          <w:color w:val="000000" w:themeColor="text1"/>
        </w:rPr>
        <w:t xml:space="preserve">*gdy kontrahentem jest osoba fizyczna prowadząca działalność gospodarczą: </w:t>
      </w:r>
    </w:p>
    <w:p w14:paraId="392D48C9" w14:textId="50F1F786" w:rsidR="009C3898" w:rsidRPr="003C6A1A" w:rsidRDefault="009C3898" w:rsidP="00361966">
      <w:pPr>
        <w:pStyle w:val="Default"/>
        <w:spacing w:line="276" w:lineRule="auto"/>
        <w:jc w:val="both"/>
        <w:rPr>
          <w:rFonts w:ascii="Cambria" w:hAnsi="Cambria" w:cs="Calibri"/>
          <w:color w:val="000000" w:themeColor="text1"/>
        </w:rPr>
      </w:pPr>
      <w:r w:rsidRPr="003C6A1A">
        <w:rPr>
          <w:rFonts w:ascii="Cambria" w:hAnsi="Cambria" w:cs="Calibri"/>
          <w:color w:val="000000" w:themeColor="text1"/>
        </w:rPr>
        <w:t>Panią/Panem ………., prowadzącą/-ym działalność gospodarczą pod firmą „…” z siedzibą w … (wpisać tylko nazwę miasta/miejscowości), ul. ……………….. (wpisać adres</w:t>
      </w:r>
      <w:r w:rsidR="00B27946" w:rsidRPr="003C6A1A">
        <w:rPr>
          <w:rFonts w:ascii="Cambria" w:hAnsi="Cambria" w:cs="Calibri"/>
          <w:color w:val="000000" w:themeColor="text1"/>
        </w:rPr>
        <w:t>)</w:t>
      </w:r>
      <w:r w:rsidRPr="003C6A1A">
        <w:rPr>
          <w:rFonts w:ascii="Cambria" w:hAnsi="Cambria" w:cs="Calibri"/>
          <w:color w:val="000000" w:themeColor="text1"/>
        </w:rPr>
        <w:t xml:space="preserve">, NIP ……………, REGON …………., </w:t>
      </w:r>
      <w:r w:rsidRPr="003C6A1A">
        <w:rPr>
          <w:rFonts w:ascii="Cambria" w:hAnsi="Cambria"/>
          <w:i/>
          <w:iCs/>
          <w:color w:val="000000" w:themeColor="text1"/>
        </w:rPr>
        <w:t>,</w:t>
      </w:r>
      <w:r w:rsidRPr="003C6A1A">
        <w:rPr>
          <w:rFonts w:ascii="Cambria" w:hAnsi="Cambria" w:cs="Calibri"/>
          <w:color w:val="000000" w:themeColor="text1"/>
        </w:rPr>
        <w:t xml:space="preserve"> zwaną/-ym dalej „Wykonawcą”, reprezentowaną/-ym przez … działającą/-ego na podstawie pełnomocnictwa, stanowiącego załącznik do umowy</w:t>
      </w:r>
      <w:r w:rsidRPr="003C6A1A">
        <w:rPr>
          <w:rStyle w:val="Znakiprzypiswdolnych"/>
          <w:rFonts w:ascii="Cambria" w:hAnsi="Cambria" w:cs="Calibri"/>
          <w:color w:val="000000" w:themeColor="text1"/>
        </w:rPr>
        <w:footnoteReference w:id="3"/>
      </w:r>
      <w:r w:rsidRPr="003C6A1A">
        <w:rPr>
          <w:rFonts w:ascii="Cambria" w:hAnsi="Cambria" w:cs="Calibri"/>
          <w:color w:val="000000" w:themeColor="text1"/>
        </w:rPr>
        <w:t xml:space="preserve">, </w:t>
      </w:r>
    </w:p>
    <w:p w14:paraId="194E0789" w14:textId="269C74DB" w:rsidR="009C3898" w:rsidRPr="003C6A1A" w:rsidRDefault="009C3898" w:rsidP="00361966">
      <w:pPr>
        <w:pStyle w:val="Default"/>
        <w:spacing w:line="276" w:lineRule="auto"/>
        <w:jc w:val="both"/>
        <w:rPr>
          <w:rFonts w:ascii="Cambria" w:hAnsi="Cambria" w:cs="Calibri"/>
          <w:color w:val="000000" w:themeColor="text1"/>
        </w:rPr>
      </w:pPr>
      <w:r w:rsidRPr="003C6A1A">
        <w:rPr>
          <w:rFonts w:ascii="Cambria" w:hAnsi="Cambria" w:cs="Calibri"/>
          <w:color w:val="000000" w:themeColor="text1"/>
        </w:rPr>
        <w:t>wspólnie zwanymi dalej „Stronami”.</w:t>
      </w:r>
    </w:p>
    <w:p w14:paraId="5B3BB0FA" w14:textId="1C01423C" w:rsidR="009C3898" w:rsidRPr="003C6A1A" w:rsidRDefault="009C3898" w:rsidP="00361966">
      <w:pPr>
        <w:pStyle w:val="Default"/>
        <w:spacing w:line="276" w:lineRule="auto"/>
        <w:jc w:val="both"/>
        <w:rPr>
          <w:rFonts w:ascii="Cambria" w:hAnsi="Cambria" w:cs="Calibri"/>
          <w:color w:val="000000" w:themeColor="text1"/>
        </w:rPr>
      </w:pPr>
    </w:p>
    <w:p w14:paraId="3F655EC7" w14:textId="77777777" w:rsidR="00D0588F" w:rsidRPr="003C6A1A" w:rsidRDefault="00D0588F" w:rsidP="00361966">
      <w:pPr>
        <w:spacing w:after="0"/>
        <w:jc w:val="center"/>
        <w:rPr>
          <w:rFonts w:ascii="Cambria" w:hAnsi="Cambria"/>
          <w:b/>
          <w:bCs/>
          <w:color w:val="000000" w:themeColor="text1"/>
          <w:sz w:val="24"/>
          <w:szCs w:val="24"/>
        </w:rPr>
      </w:pPr>
    </w:p>
    <w:p w14:paraId="0D901A1B" w14:textId="5B437A66" w:rsidR="00D0588F" w:rsidRPr="003C6A1A" w:rsidRDefault="00D0588F" w:rsidP="00361966">
      <w:pPr>
        <w:spacing w:after="0"/>
        <w:jc w:val="center"/>
        <w:rPr>
          <w:rFonts w:ascii="Cambria" w:hAnsi="Cambria"/>
          <w:b/>
          <w:bCs/>
          <w:color w:val="000000" w:themeColor="text1"/>
          <w:sz w:val="24"/>
          <w:szCs w:val="24"/>
        </w:rPr>
      </w:pPr>
      <w:r w:rsidRPr="003C6A1A">
        <w:rPr>
          <w:rFonts w:ascii="Cambria" w:hAnsi="Cambria"/>
          <w:b/>
          <w:bCs/>
          <w:color w:val="000000" w:themeColor="text1"/>
          <w:sz w:val="24"/>
          <w:szCs w:val="24"/>
        </w:rPr>
        <w:lastRenderedPageBreak/>
        <w:t>Definicje</w:t>
      </w:r>
    </w:p>
    <w:p w14:paraId="46BB7651" w14:textId="4207DF62" w:rsidR="00D0588F" w:rsidRPr="003C6A1A" w:rsidRDefault="00D0588F" w:rsidP="00361966">
      <w:pPr>
        <w:spacing w:after="0"/>
        <w:rPr>
          <w:rFonts w:ascii="Cambria" w:hAnsi="Cambria"/>
          <w:color w:val="000000" w:themeColor="text1"/>
          <w:sz w:val="24"/>
          <w:szCs w:val="24"/>
        </w:rPr>
      </w:pPr>
      <w:r w:rsidRPr="003C6A1A">
        <w:rPr>
          <w:rFonts w:ascii="Cambria" w:hAnsi="Cambria"/>
          <w:color w:val="000000" w:themeColor="text1"/>
          <w:sz w:val="24"/>
          <w:szCs w:val="24"/>
        </w:rPr>
        <w:t>Strony przyjmują następujące rozumienie pojęć użytych w umowie:</w:t>
      </w:r>
    </w:p>
    <w:p w14:paraId="6AD060E9" w14:textId="77777777" w:rsidR="00D0588F" w:rsidRPr="003C6A1A" w:rsidRDefault="00D0588F">
      <w:pPr>
        <w:pStyle w:val="Akapitzlist"/>
        <w:numPr>
          <w:ilvl w:val="0"/>
          <w:numId w:val="40"/>
        </w:numPr>
        <w:autoSpaceDE w:val="0"/>
        <w:autoSpaceDN w:val="0"/>
        <w:spacing w:after="0"/>
        <w:jc w:val="both"/>
        <w:rPr>
          <w:rFonts w:ascii="Cambria" w:hAnsi="Cambria"/>
          <w:b/>
          <w:bCs/>
          <w:color w:val="000000" w:themeColor="text1"/>
          <w:sz w:val="24"/>
          <w:szCs w:val="24"/>
        </w:rPr>
      </w:pPr>
      <w:r w:rsidRPr="003C6A1A">
        <w:rPr>
          <w:rFonts w:ascii="Cambria" w:eastAsiaTheme="minorHAnsi" w:hAnsi="Cambria" w:cs="Calibri-Bold"/>
          <w:b/>
          <w:bCs/>
          <w:color w:val="000000" w:themeColor="text1"/>
          <w:sz w:val="24"/>
          <w:szCs w:val="24"/>
          <w:lang w:eastAsia="en-US"/>
        </w:rPr>
        <w:t xml:space="preserve">Inwestycja </w:t>
      </w:r>
      <w:r w:rsidRPr="003C6A1A">
        <w:rPr>
          <w:rFonts w:ascii="Cambria" w:eastAsiaTheme="minorHAnsi" w:hAnsi="Cambria"/>
          <w:color w:val="000000" w:themeColor="text1"/>
          <w:sz w:val="24"/>
          <w:szCs w:val="24"/>
          <w:lang w:eastAsia="en-US"/>
        </w:rPr>
        <w:t xml:space="preserve">–zadanie inwestycyjne objęte przedmiotem zamówienia publicznego którego zakres określono w § 1 umowy </w:t>
      </w:r>
    </w:p>
    <w:p w14:paraId="7408FB5E" w14:textId="2A1E6333" w:rsidR="00D0588F" w:rsidRPr="003C6A1A" w:rsidRDefault="00D0588F">
      <w:pPr>
        <w:pStyle w:val="Akapitzlist"/>
        <w:numPr>
          <w:ilvl w:val="0"/>
          <w:numId w:val="40"/>
        </w:numPr>
        <w:autoSpaceDE w:val="0"/>
        <w:autoSpaceDN w:val="0"/>
        <w:spacing w:after="0"/>
        <w:jc w:val="both"/>
        <w:rPr>
          <w:rFonts w:ascii="Cambria" w:hAnsi="Cambria"/>
          <w:b/>
          <w:bCs/>
          <w:color w:val="000000" w:themeColor="text1"/>
          <w:sz w:val="24"/>
          <w:szCs w:val="24"/>
        </w:rPr>
      </w:pPr>
      <w:r w:rsidRPr="003C6A1A">
        <w:rPr>
          <w:rFonts w:ascii="Cambria" w:eastAsiaTheme="minorHAnsi" w:hAnsi="Cambria" w:cs="Calibri-Bold"/>
          <w:b/>
          <w:bCs/>
          <w:color w:val="000000" w:themeColor="text1"/>
          <w:sz w:val="24"/>
          <w:szCs w:val="24"/>
          <w:lang w:eastAsia="en-US"/>
        </w:rPr>
        <w:t xml:space="preserve">Okno płatnicze </w:t>
      </w:r>
      <w:r w:rsidRPr="003C6A1A">
        <w:rPr>
          <w:rFonts w:ascii="Cambria" w:eastAsiaTheme="minorHAnsi" w:hAnsi="Cambria"/>
          <w:color w:val="000000" w:themeColor="text1"/>
          <w:sz w:val="24"/>
          <w:szCs w:val="24"/>
          <w:lang w:eastAsia="en-US"/>
        </w:rPr>
        <w:t>– dzień roboczy, w którym BGK wykonuje dyspozycje płatnicze składane w ramach Programu po weryfikacji wniosków o wypłatę, składanych przez beneficjentów Programu co najmniej na 7 dni roboczych przed datą danego okna płatniczego. W każdym miesiącu kalendarzowym dostępne są dwa okna płatnicze. Kalendarz okien płatniczych ogłaszany jest na stronie internetowej BGK;</w:t>
      </w:r>
    </w:p>
    <w:p w14:paraId="64A65EFC" w14:textId="5BB792DB" w:rsidR="00D0588F" w:rsidRPr="003C6A1A" w:rsidRDefault="00EF2DDD">
      <w:pPr>
        <w:pStyle w:val="Akapitzlist"/>
        <w:numPr>
          <w:ilvl w:val="0"/>
          <w:numId w:val="40"/>
        </w:numPr>
        <w:autoSpaceDE w:val="0"/>
        <w:autoSpaceDN w:val="0"/>
        <w:spacing w:after="0"/>
        <w:jc w:val="both"/>
        <w:rPr>
          <w:rFonts w:ascii="Cambria" w:eastAsiaTheme="minorHAnsi" w:hAnsi="Cambria"/>
          <w:color w:val="000000" w:themeColor="text1"/>
          <w:sz w:val="24"/>
          <w:szCs w:val="24"/>
          <w:lang w:eastAsia="en-US"/>
        </w:rPr>
      </w:pPr>
      <w:r w:rsidRPr="003C6A1A">
        <w:rPr>
          <w:rFonts w:ascii="Cambria" w:eastAsiaTheme="minorHAnsi" w:hAnsi="Cambria" w:cs="Calibri-Bold"/>
          <w:b/>
          <w:bCs/>
          <w:color w:val="000000" w:themeColor="text1"/>
          <w:sz w:val="24"/>
          <w:szCs w:val="24"/>
          <w:lang w:eastAsia="en-US"/>
        </w:rPr>
        <w:t xml:space="preserve">Program </w:t>
      </w:r>
      <w:r w:rsidRPr="003C6A1A">
        <w:rPr>
          <w:rFonts w:ascii="Cambria" w:eastAsiaTheme="minorHAnsi" w:hAnsi="Cambria"/>
          <w:color w:val="000000" w:themeColor="text1"/>
          <w:sz w:val="24"/>
          <w:szCs w:val="24"/>
          <w:lang w:eastAsia="en-US"/>
        </w:rPr>
        <w:t>– Rządowy Fundusz Polski Ład: Program Inwestycji Strategicznych ustanowiony Uchwałą</w:t>
      </w:r>
      <w:r w:rsidR="00B83CE6" w:rsidRPr="003C6A1A">
        <w:rPr>
          <w:rFonts w:ascii="Cambria" w:eastAsiaTheme="minorHAnsi" w:hAnsi="Cambria"/>
          <w:color w:val="000000" w:themeColor="text1"/>
          <w:sz w:val="24"/>
          <w:szCs w:val="24"/>
          <w:lang w:eastAsia="en-US"/>
        </w:rPr>
        <w:t xml:space="preserve"> </w:t>
      </w:r>
      <w:r w:rsidRPr="003C6A1A">
        <w:rPr>
          <w:rFonts w:ascii="Cambria" w:eastAsiaTheme="minorHAnsi" w:hAnsi="Cambria"/>
          <w:color w:val="000000" w:themeColor="text1"/>
          <w:sz w:val="24"/>
          <w:szCs w:val="24"/>
          <w:lang w:eastAsia="en-US"/>
        </w:rPr>
        <w:t xml:space="preserve">RM </w:t>
      </w:r>
    </w:p>
    <w:p w14:paraId="6F9B8ACF" w14:textId="4191FF39" w:rsidR="00EF2DDD" w:rsidRPr="003C6A1A" w:rsidRDefault="00EF2DDD">
      <w:pPr>
        <w:pStyle w:val="Akapitzlist"/>
        <w:numPr>
          <w:ilvl w:val="0"/>
          <w:numId w:val="40"/>
        </w:numPr>
        <w:autoSpaceDE w:val="0"/>
        <w:autoSpaceDN w:val="0"/>
        <w:spacing w:after="0"/>
        <w:jc w:val="both"/>
        <w:rPr>
          <w:rFonts w:ascii="Cambria" w:hAnsi="Cambria"/>
          <w:color w:val="000000" w:themeColor="text1"/>
          <w:sz w:val="24"/>
          <w:szCs w:val="24"/>
        </w:rPr>
      </w:pPr>
      <w:r w:rsidRPr="003C6A1A">
        <w:rPr>
          <w:rFonts w:ascii="Cambria" w:eastAsiaTheme="minorHAnsi" w:hAnsi="Cambria"/>
          <w:b/>
          <w:bCs/>
          <w:color w:val="000000" w:themeColor="text1"/>
          <w:sz w:val="24"/>
          <w:szCs w:val="24"/>
          <w:lang w:eastAsia="en-US"/>
        </w:rPr>
        <w:t>Uchwała RM</w:t>
      </w:r>
      <w:r w:rsidRPr="003C6A1A">
        <w:rPr>
          <w:rFonts w:ascii="Cambria" w:eastAsiaTheme="minorHAnsi" w:hAnsi="Cambria"/>
          <w:color w:val="000000" w:themeColor="text1"/>
          <w:sz w:val="24"/>
          <w:szCs w:val="24"/>
          <w:lang w:eastAsia="en-US"/>
        </w:rPr>
        <w:t xml:space="preserve"> - </w:t>
      </w:r>
      <w:r w:rsidR="009F46A8" w:rsidRPr="00E67671">
        <w:rPr>
          <w:rFonts w:ascii="Cambria" w:hAnsi="Cambria"/>
          <w:color w:val="000000" w:themeColor="text1"/>
          <w:sz w:val="24"/>
          <w:szCs w:val="24"/>
        </w:rPr>
        <w:t>uchwała Rady Ministrów Nr 84/2021 z dnia 1 lipca 2021 r.</w:t>
      </w:r>
      <w:r w:rsidR="009F46A8">
        <w:rPr>
          <w:rFonts w:ascii="Cambria" w:hAnsi="Cambria"/>
          <w:color w:val="000000" w:themeColor="text1"/>
          <w:sz w:val="24"/>
          <w:szCs w:val="24"/>
        </w:rPr>
        <w:t xml:space="preserve"> </w:t>
      </w:r>
      <w:r w:rsidR="009F46A8" w:rsidRPr="00E67671">
        <w:rPr>
          <w:rFonts w:ascii="Cambria" w:hAnsi="Cambria"/>
          <w:color w:val="000000" w:themeColor="text1"/>
          <w:sz w:val="24"/>
          <w:szCs w:val="24"/>
        </w:rPr>
        <w:t>(zmieniona uchwałą Rady Ministrów nr 176/2021 z dnia 28 grudnia 2021 r., uchwałą Rady Ministrów nr 87/2022 z dnia 26 kwietnia 2022 r. oraz uchwałą Rady Ministrów nr 205/2022 z dnia 13 października 2022 r.) w sprawie utworzenia Rządowego Funduszu Polski Ład: Programu Inwestycji Strategicznych;</w:t>
      </w:r>
    </w:p>
    <w:p w14:paraId="3F4ED033" w14:textId="4C785A39" w:rsidR="00EF2DDD" w:rsidRPr="003C6A1A" w:rsidRDefault="00EF2DDD">
      <w:pPr>
        <w:pStyle w:val="Default"/>
        <w:numPr>
          <w:ilvl w:val="0"/>
          <w:numId w:val="40"/>
        </w:numPr>
        <w:spacing w:line="276" w:lineRule="auto"/>
        <w:jc w:val="both"/>
        <w:rPr>
          <w:rFonts w:ascii="Cambria" w:hAnsi="Cambria" w:cs="Calibri"/>
          <w:color w:val="000000" w:themeColor="text1"/>
        </w:rPr>
      </w:pPr>
      <w:r w:rsidRPr="003C6A1A">
        <w:rPr>
          <w:rFonts w:ascii="Cambria" w:hAnsi="Cambria"/>
          <w:b/>
          <w:bCs/>
          <w:color w:val="000000" w:themeColor="text1"/>
        </w:rPr>
        <w:t>Regulamin BGK</w:t>
      </w:r>
      <w:r w:rsidRPr="003C6A1A">
        <w:rPr>
          <w:rFonts w:ascii="Cambria" w:hAnsi="Cambria"/>
          <w:color w:val="000000" w:themeColor="text1"/>
        </w:rPr>
        <w:t xml:space="preserve"> – </w:t>
      </w:r>
      <w:r w:rsidR="00B83CE6" w:rsidRPr="003C6A1A">
        <w:rPr>
          <w:rFonts w:ascii="Cambria" w:hAnsi="Cambria" w:cs="Calibri"/>
          <w:color w:val="000000" w:themeColor="text1"/>
        </w:rPr>
        <w:t>regulamin,</w:t>
      </w:r>
      <w:r w:rsidRPr="003C6A1A">
        <w:rPr>
          <w:rFonts w:ascii="Cambria" w:hAnsi="Cambria" w:cs="Calibri"/>
          <w:color w:val="000000" w:themeColor="text1"/>
        </w:rPr>
        <w:t xml:space="preserve"> o którym mowa w § 11 uchwały RM, określający </w:t>
      </w:r>
      <w:r w:rsidRPr="003C6A1A">
        <w:rPr>
          <w:rFonts w:ascii="Cambria" w:eastAsiaTheme="minorHAnsi" w:hAnsi="Cambria" w:cs="TimesNewRomanPSMT"/>
          <w:color w:val="000000" w:themeColor="text1"/>
        </w:rPr>
        <w:t xml:space="preserve">szczegółowy tryb i sposób składania </w:t>
      </w:r>
      <w:r w:rsidRPr="003C6A1A">
        <w:rPr>
          <w:rFonts w:ascii="Cambria" w:eastAsiaTheme="minorHAnsi" w:hAnsi="Cambria" w:cs="Times New Roman"/>
          <w:color w:val="000000" w:themeColor="text1"/>
        </w:rPr>
        <w:t>w</w:t>
      </w:r>
      <w:r w:rsidRPr="003C6A1A">
        <w:rPr>
          <w:rFonts w:ascii="Cambria" w:eastAsiaTheme="minorHAnsi" w:hAnsi="Cambria" w:cs="TimesNewRomanPSMT"/>
          <w:color w:val="000000" w:themeColor="text1"/>
        </w:rPr>
        <w:t xml:space="preserve">niosków o dofinansowanie </w:t>
      </w:r>
      <w:r w:rsidRPr="003C6A1A">
        <w:rPr>
          <w:rFonts w:ascii="Cambria" w:eastAsiaTheme="minorHAnsi" w:hAnsi="Cambria" w:cs="Times New Roman"/>
          <w:color w:val="000000" w:themeColor="text1"/>
        </w:rPr>
        <w:t>z Programu, wydawania w</w:t>
      </w:r>
      <w:r w:rsidRPr="003C6A1A">
        <w:rPr>
          <w:rFonts w:ascii="Cambria" w:eastAsiaTheme="minorHAnsi" w:hAnsi="Cambria" w:cs="TimesNewRomanPSMT"/>
          <w:color w:val="000000" w:themeColor="text1"/>
        </w:rPr>
        <w:t xml:space="preserve">stępnych </w:t>
      </w:r>
      <w:r w:rsidRPr="003C6A1A">
        <w:rPr>
          <w:rFonts w:ascii="Cambria" w:eastAsiaTheme="minorHAnsi" w:hAnsi="Cambria" w:cs="Times New Roman"/>
          <w:color w:val="000000" w:themeColor="text1"/>
        </w:rPr>
        <w:t>promes i p</w:t>
      </w:r>
      <w:r w:rsidRPr="003C6A1A">
        <w:rPr>
          <w:rFonts w:ascii="Cambria" w:eastAsiaTheme="minorHAnsi" w:hAnsi="Cambria" w:cs="TimesNewRomanPSMT"/>
          <w:color w:val="000000" w:themeColor="text1"/>
        </w:rPr>
        <w:t>romes, w tym wzory dokumentów</w:t>
      </w:r>
      <w:r w:rsidRPr="003C6A1A">
        <w:rPr>
          <w:rFonts w:ascii="Cambria" w:eastAsiaTheme="minorHAnsi" w:hAnsi="Cambria" w:cs="Times New Roman"/>
          <w:color w:val="000000" w:themeColor="text1"/>
        </w:rPr>
        <w:t xml:space="preserve">, </w:t>
      </w:r>
      <w:r w:rsidRPr="003C6A1A">
        <w:rPr>
          <w:rFonts w:ascii="Cambria" w:eastAsiaTheme="minorHAnsi" w:hAnsi="Cambria" w:cs="TimesNewRomanPSMT"/>
          <w:color w:val="000000" w:themeColor="text1"/>
        </w:rPr>
        <w:t xml:space="preserve">wydanym przez </w:t>
      </w:r>
      <w:r w:rsidRPr="003C6A1A">
        <w:rPr>
          <w:rFonts w:ascii="Cambria" w:eastAsiaTheme="minorHAnsi" w:hAnsi="Cambria" w:cs="Times New Roman"/>
          <w:color w:val="000000" w:themeColor="text1"/>
        </w:rPr>
        <w:t>Bank Gospodarstwa Krajowego i zatwierdzonym przez Prezesa Rady M</w:t>
      </w:r>
      <w:r w:rsidRPr="003C6A1A">
        <w:rPr>
          <w:rFonts w:ascii="Cambria" w:eastAsiaTheme="minorHAnsi" w:hAnsi="Cambria" w:cs="TimesNewRomanPSMT"/>
          <w:color w:val="000000" w:themeColor="text1"/>
        </w:rPr>
        <w:t xml:space="preserve">inistrów </w:t>
      </w:r>
      <w:r w:rsidRPr="003C6A1A">
        <w:rPr>
          <w:rFonts w:ascii="Cambria" w:eastAsiaTheme="minorHAnsi" w:hAnsi="Cambria" w:cs="Times New Roman"/>
          <w:color w:val="000000" w:themeColor="text1"/>
        </w:rPr>
        <w:t>(o</w:t>
      </w:r>
      <w:r w:rsidRPr="003C6A1A">
        <w:rPr>
          <w:rFonts w:ascii="Cambria" w:eastAsiaTheme="minorHAnsi" w:hAnsi="Cambria" w:cs="TimesNewRomanPSMT"/>
          <w:color w:val="000000" w:themeColor="text1"/>
        </w:rPr>
        <w:t>gł</w:t>
      </w:r>
      <w:r w:rsidRPr="003C6A1A">
        <w:rPr>
          <w:rFonts w:ascii="Cambria" w:eastAsiaTheme="minorHAnsi" w:hAnsi="Cambria" w:cs="Times New Roman"/>
          <w:color w:val="000000" w:themeColor="text1"/>
        </w:rPr>
        <w:t>oszony na stronach internetowych</w:t>
      </w:r>
      <w:r w:rsidRPr="003C6A1A">
        <w:rPr>
          <w:rFonts w:ascii="Cambria" w:hAnsi="Cambria" w:cs="Calibri"/>
          <w:color w:val="000000" w:themeColor="text1"/>
        </w:rPr>
        <w:t xml:space="preserve"> </w:t>
      </w:r>
      <w:r w:rsidRPr="003C6A1A">
        <w:rPr>
          <w:rFonts w:ascii="Cambria" w:eastAsiaTheme="minorHAnsi" w:hAnsi="Cambria" w:cs="Times New Roman"/>
          <w:color w:val="000000" w:themeColor="text1"/>
        </w:rPr>
        <w:t xml:space="preserve">Kancelarii </w:t>
      </w:r>
      <w:r w:rsidRPr="003C6A1A">
        <w:rPr>
          <w:rFonts w:ascii="Cambria" w:eastAsiaTheme="minorHAnsi" w:hAnsi="Cambria" w:cs="TimesNewRomanPSMT"/>
          <w:color w:val="000000" w:themeColor="text1"/>
        </w:rPr>
        <w:t>Prezesa Rady Ministrów</w:t>
      </w:r>
      <w:r w:rsidRPr="003C6A1A">
        <w:rPr>
          <w:rFonts w:ascii="Cambria" w:eastAsiaTheme="minorHAnsi" w:hAnsi="Cambria" w:cs="Times New Roman"/>
          <w:color w:val="000000" w:themeColor="text1"/>
        </w:rPr>
        <w:t>(gov.pl/premier) oraz BGK (www.bgk.pl.).</w:t>
      </w:r>
    </w:p>
    <w:p w14:paraId="08417918" w14:textId="418A1FCB" w:rsidR="00EF2DDD" w:rsidRPr="003C6A1A" w:rsidRDefault="00EF2DDD">
      <w:pPr>
        <w:pStyle w:val="Akapitzlist"/>
        <w:numPr>
          <w:ilvl w:val="0"/>
          <w:numId w:val="40"/>
        </w:numPr>
        <w:autoSpaceDE w:val="0"/>
        <w:autoSpaceDN w:val="0"/>
        <w:spacing w:after="0"/>
        <w:jc w:val="both"/>
        <w:rPr>
          <w:rFonts w:ascii="Cambria" w:eastAsiaTheme="minorHAnsi" w:hAnsi="Cambria"/>
          <w:color w:val="000000" w:themeColor="text1"/>
          <w:sz w:val="24"/>
          <w:szCs w:val="24"/>
          <w:lang w:eastAsia="en-US"/>
        </w:rPr>
      </w:pPr>
      <w:r w:rsidRPr="003C6A1A">
        <w:rPr>
          <w:rFonts w:ascii="Cambria" w:eastAsiaTheme="minorHAnsi" w:hAnsi="Cambria" w:cs="Calibri-Bold"/>
          <w:b/>
          <w:bCs/>
          <w:color w:val="000000" w:themeColor="text1"/>
          <w:sz w:val="24"/>
          <w:szCs w:val="24"/>
          <w:lang w:eastAsia="en-US"/>
        </w:rPr>
        <w:t xml:space="preserve">Promesa </w:t>
      </w:r>
      <w:r w:rsidRPr="003C6A1A">
        <w:rPr>
          <w:rFonts w:ascii="Cambria" w:eastAsiaTheme="minorHAnsi" w:hAnsi="Cambria"/>
          <w:color w:val="000000" w:themeColor="text1"/>
          <w:sz w:val="24"/>
          <w:szCs w:val="24"/>
          <w:lang w:eastAsia="en-US"/>
        </w:rPr>
        <w:t>– dokument potwierdzający objęcie Inwestycji dofinansowaniem z Programu</w:t>
      </w:r>
      <w:r w:rsidR="00B83CE6" w:rsidRPr="003C6A1A">
        <w:rPr>
          <w:rFonts w:ascii="Cambria" w:eastAsiaTheme="minorHAnsi" w:hAnsi="Cambria"/>
          <w:color w:val="000000" w:themeColor="text1"/>
          <w:sz w:val="24"/>
          <w:szCs w:val="24"/>
          <w:lang w:eastAsia="en-US"/>
        </w:rPr>
        <w:t xml:space="preserve"> </w:t>
      </w:r>
      <w:r w:rsidRPr="003C6A1A">
        <w:rPr>
          <w:rFonts w:ascii="Cambria" w:eastAsiaTheme="minorHAnsi" w:hAnsi="Cambria"/>
          <w:color w:val="000000" w:themeColor="text1"/>
          <w:sz w:val="24"/>
          <w:szCs w:val="24"/>
          <w:lang w:eastAsia="en-US"/>
        </w:rPr>
        <w:t>oraz zawierający zobowiązanie do przekazania zamawiającemu środków pieniężnych do kwoty</w:t>
      </w:r>
      <w:r w:rsidR="00B83CE6" w:rsidRPr="003C6A1A">
        <w:rPr>
          <w:rFonts w:ascii="Cambria" w:eastAsiaTheme="minorHAnsi" w:hAnsi="Cambria"/>
          <w:color w:val="000000" w:themeColor="text1"/>
          <w:sz w:val="24"/>
          <w:szCs w:val="24"/>
          <w:lang w:eastAsia="en-US"/>
        </w:rPr>
        <w:t xml:space="preserve"> </w:t>
      </w:r>
      <w:r w:rsidRPr="003C6A1A">
        <w:rPr>
          <w:rFonts w:ascii="Cambria" w:eastAsiaTheme="minorHAnsi" w:hAnsi="Cambria"/>
          <w:color w:val="000000" w:themeColor="text1"/>
          <w:sz w:val="24"/>
          <w:szCs w:val="24"/>
          <w:lang w:eastAsia="en-US"/>
        </w:rPr>
        <w:t>nie wyższej niż wskazana w Promesie zgodnie z warunkami Promesy, udzielana przez BGK zgodnie</w:t>
      </w:r>
      <w:r w:rsidR="00B83CE6" w:rsidRPr="003C6A1A">
        <w:rPr>
          <w:rFonts w:ascii="Cambria" w:eastAsiaTheme="minorHAnsi" w:hAnsi="Cambria"/>
          <w:color w:val="000000" w:themeColor="text1"/>
          <w:sz w:val="24"/>
          <w:szCs w:val="24"/>
          <w:lang w:eastAsia="en-US"/>
        </w:rPr>
        <w:t xml:space="preserve"> z </w:t>
      </w:r>
      <w:r w:rsidRPr="003C6A1A">
        <w:rPr>
          <w:rFonts w:ascii="Cambria" w:eastAsiaTheme="minorHAnsi" w:hAnsi="Cambria"/>
          <w:color w:val="000000" w:themeColor="text1"/>
          <w:sz w:val="24"/>
          <w:szCs w:val="24"/>
          <w:lang w:eastAsia="en-US"/>
        </w:rPr>
        <w:t>art. 69a ust. 1 Ustawy z dnia 31 marca 2020 r. o zmianie ustawy o szczególnych rozwiązaniach związanych z zapobieganiem, przeciwdziałaniem i zwalczaniem COVID-19, innych chorób zakaźnych</w:t>
      </w:r>
      <w:r w:rsidR="00B83CE6" w:rsidRPr="003C6A1A">
        <w:rPr>
          <w:rFonts w:ascii="Cambria" w:eastAsiaTheme="minorHAnsi" w:hAnsi="Cambria"/>
          <w:color w:val="000000" w:themeColor="text1"/>
          <w:sz w:val="24"/>
          <w:szCs w:val="24"/>
          <w:lang w:eastAsia="en-US"/>
        </w:rPr>
        <w:t xml:space="preserve"> </w:t>
      </w:r>
      <w:r w:rsidRPr="003C6A1A">
        <w:rPr>
          <w:rFonts w:ascii="Cambria" w:eastAsiaTheme="minorHAnsi" w:hAnsi="Cambria"/>
          <w:color w:val="000000" w:themeColor="text1"/>
          <w:sz w:val="24"/>
          <w:szCs w:val="24"/>
          <w:lang w:eastAsia="en-US"/>
        </w:rPr>
        <w:t xml:space="preserve">oraz wywołanych nimi sytuacji kryzysowych oraz niektórych innych ustaw </w:t>
      </w:r>
    </w:p>
    <w:p w14:paraId="0A90E10B" w14:textId="75FFFCA7" w:rsidR="00EF2DDD" w:rsidRPr="003C6A1A" w:rsidRDefault="00EF2DDD">
      <w:pPr>
        <w:pStyle w:val="Akapitzlist"/>
        <w:numPr>
          <w:ilvl w:val="0"/>
          <w:numId w:val="40"/>
        </w:numPr>
        <w:autoSpaceDE w:val="0"/>
        <w:autoSpaceDN w:val="0"/>
        <w:spacing w:after="0"/>
        <w:jc w:val="both"/>
        <w:rPr>
          <w:rFonts w:ascii="Cambria" w:eastAsiaTheme="minorHAnsi" w:hAnsi="Cambria"/>
          <w:color w:val="000000" w:themeColor="text1"/>
          <w:sz w:val="24"/>
          <w:szCs w:val="24"/>
          <w:lang w:eastAsia="en-US"/>
        </w:rPr>
      </w:pPr>
      <w:r w:rsidRPr="003C6A1A">
        <w:rPr>
          <w:rFonts w:ascii="Cambria" w:eastAsiaTheme="minorHAnsi" w:hAnsi="Cambria"/>
          <w:b/>
          <w:bCs/>
          <w:color w:val="000000" w:themeColor="text1"/>
          <w:sz w:val="24"/>
          <w:szCs w:val="24"/>
          <w:lang w:eastAsia="en-US"/>
        </w:rPr>
        <w:t>BGK</w:t>
      </w:r>
      <w:r w:rsidRPr="003C6A1A">
        <w:rPr>
          <w:rFonts w:ascii="Cambria" w:eastAsiaTheme="minorHAnsi" w:hAnsi="Cambria"/>
          <w:color w:val="000000" w:themeColor="text1"/>
          <w:sz w:val="24"/>
          <w:szCs w:val="24"/>
          <w:lang w:eastAsia="en-US"/>
        </w:rPr>
        <w:t xml:space="preserve"> – Bank Gospodarstwa Krajowego</w:t>
      </w:r>
    </w:p>
    <w:p w14:paraId="788C7DD0" w14:textId="6319B580" w:rsidR="00EF2DDD" w:rsidRPr="003C6A1A" w:rsidRDefault="00EF2DDD">
      <w:pPr>
        <w:pStyle w:val="Akapitzlist"/>
        <w:numPr>
          <w:ilvl w:val="0"/>
          <w:numId w:val="40"/>
        </w:numPr>
        <w:autoSpaceDE w:val="0"/>
        <w:autoSpaceDN w:val="0"/>
        <w:spacing w:after="0"/>
        <w:jc w:val="both"/>
        <w:rPr>
          <w:rFonts w:ascii="Cambria" w:eastAsiaTheme="minorHAnsi" w:hAnsi="Cambria"/>
          <w:color w:val="000000" w:themeColor="text1"/>
          <w:sz w:val="24"/>
          <w:szCs w:val="24"/>
          <w:lang w:eastAsia="en-US"/>
        </w:rPr>
      </w:pPr>
      <w:r w:rsidRPr="003C6A1A">
        <w:rPr>
          <w:rFonts w:ascii="Cambria" w:eastAsiaTheme="minorHAnsi" w:hAnsi="Cambria" w:cs="Calibri-Bold"/>
          <w:b/>
          <w:bCs/>
          <w:color w:val="000000" w:themeColor="text1"/>
          <w:sz w:val="24"/>
          <w:szCs w:val="24"/>
          <w:lang w:eastAsia="en-US"/>
        </w:rPr>
        <w:t xml:space="preserve">Strona internetowa BGK </w:t>
      </w:r>
      <w:r w:rsidRPr="003C6A1A">
        <w:rPr>
          <w:rFonts w:ascii="Cambria" w:eastAsiaTheme="minorHAnsi" w:hAnsi="Cambria"/>
          <w:color w:val="000000" w:themeColor="text1"/>
          <w:sz w:val="24"/>
          <w:szCs w:val="24"/>
          <w:lang w:eastAsia="en-US"/>
        </w:rPr>
        <w:t>– strona internetowa BGK, na której zamieszczane są informacje</w:t>
      </w:r>
      <w:r w:rsidR="00B83CE6" w:rsidRPr="003C6A1A">
        <w:rPr>
          <w:rFonts w:ascii="Cambria" w:eastAsiaTheme="minorHAnsi" w:hAnsi="Cambria"/>
          <w:color w:val="000000" w:themeColor="text1"/>
          <w:sz w:val="24"/>
          <w:szCs w:val="24"/>
          <w:lang w:eastAsia="en-US"/>
        </w:rPr>
        <w:t xml:space="preserve"> </w:t>
      </w:r>
      <w:r w:rsidRPr="003C6A1A">
        <w:rPr>
          <w:rFonts w:ascii="Cambria" w:eastAsiaTheme="minorHAnsi" w:hAnsi="Cambria"/>
          <w:color w:val="000000" w:themeColor="text1"/>
          <w:sz w:val="24"/>
          <w:szCs w:val="24"/>
          <w:lang w:eastAsia="en-US"/>
        </w:rPr>
        <w:t>i ogłoszenia związane z Programem oraz Regulamin</w:t>
      </w:r>
      <w:r w:rsidR="00B83CE6" w:rsidRPr="003C6A1A">
        <w:rPr>
          <w:rFonts w:ascii="Cambria" w:eastAsiaTheme="minorHAnsi" w:hAnsi="Cambria"/>
          <w:color w:val="000000" w:themeColor="text1"/>
          <w:sz w:val="24"/>
          <w:szCs w:val="24"/>
          <w:lang w:eastAsia="en-US"/>
        </w:rPr>
        <w:t xml:space="preserve"> BGK</w:t>
      </w:r>
      <w:r w:rsidRPr="003C6A1A">
        <w:rPr>
          <w:rFonts w:ascii="Cambria" w:eastAsiaTheme="minorHAnsi" w:hAnsi="Cambria"/>
          <w:color w:val="000000" w:themeColor="text1"/>
          <w:sz w:val="24"/>
          <w:szCs w:val="24"/>
          <w:lang w:eastAsia="en-US"/>
        </w:rPr>
        <w:t>, w tym wzory</w:t>
      </w:r>
      <w:r w:rsidR="00B83CE6" w:rsidRPr="003C6A1A">
        <w:rPr>
          <w:rFonts w:ascii="Cambria" w:eastAsiaTheme="minorHAnsi" w:hAnsi="Cambria"/>
          <w:color w:val="000000" w:themeColor="text1"/>
          <w:sz w:val="24"/>
          <w:szCs w:val="24"/>
          <w:lang w:eastAsia="en-US"/>
        </w:rPr>
        <w:t xml:space="preserve"> </w:t>
      </w:r>
      <w:r w:rsidRPr="003C6A1A">
        <w:rPr>
          <w:rFonts w:ascii="Cambria" w:eastAsiaTheme="minorHAnsi" w:hAnsi="Cambria"/>
          <w:color w:val="000000" w:themeColor="text1"/>
          <w:sz w:val="24"/>
          <w:szCs w:val="24"/>
          <w:lang w:eastAsia="en-US"/>
        </w:rPr>
        <w:t xml:space="preserve">i formularzy dokumentów; adres strony: </w:t>
      </w:r>
      <w:hyperlink r:id="rId8" w:history="1">
        <w:r w:rsidRPr="003C6A1A">
          <w:rPr>
            <w:rStyle w:val="Hipercze"/>
            <w:rFonts w:ascii="Cambria" w:eastAsiaTheme="minorHAnsi" w:hAnsi="Cambria"/>
            <w:color w:val="000000" w:themeColor="text1"/>
            <w:sz w:val="24"/>
            <w:szCs w:val="24"/>
            <w:lang w:eastAsia="en-US"/>
          </w:rPr>
          <w:t>www.bgk.pl</w:t>
        </w:r>
      </w:hyperlink>
      <w:r w:rsidRPr="003C6A1A">
        <w:rPr>
          <w:rFonts w:ascii="Cambria" w:eastAsiaTheme="minorHAnsi" w:hAnsi="Cambria"/>
          <w:color w:val="000000" w:themeColor="text1"/>
          <w:sz w:val="24"/>
          <w:szCs w:val="24"/>
          <w:lang w:eastAsia="en-US"/>
        </w:rPr>
        <w:t>.</w:t>
      </w:r>
    </w:p>
    <w:p w14:paraId="5DB141DC" w14:textId="73EFC2BB" w:rsidR="00EF2DDD" w:rsidRPr="003C6A1A" w:rsidRDefault="00EF2DDD">
      <w:pPr>
        <w:pStyle w:val="Akapitzlist"/>
        <w:numPr>
          <w:ilvl w:val="0"/>
          <w:numId w:val="40"/>
        </w:numPr>
        <w:autoSpaceDE w:val="0"/>
        <w:autoSpaceDN w:val="0"/>
        <w:spacing w:after="0"/>
        <w:jc w:val="both"/>
        <w:rPr>
          <w:rFonts w:ascii="Cambria" w:hAnsi="Cambria"/>
          <w:color w:val="000000" w:themeColor="text1"/>
          <w:sz w:val="24"/>
          <w:szCs w:val="24"/>
        </w:rPr>
      </w:pPr>
      <w:r w:rsidRPr="003C6A1A">
        <w:rPr>
          <w:rFonts w:ascii="Cambria" w:hAnsi="Cambria"/>
          <w:b/>
          <w:bCs/>
          <w:color w:val="000000" w:themeColor="text1"/>
          <w:sz w:val="24"/>
          <w:szCs w:val="24"/>
        </w:rPr>
        <w:t xml:space="preserve">Harmonogram </w:t>
      </w:r>
      <w:r w:rsidRPr="003C6A1A">
        <w:rPr>
          <w:rFonts w:ascii="Cambria" w:hAnsi="Cambria"/>
          <w:color w:val="000000" w:themeColor="text1"/>
          <w:sz w:val="24"/>
          <w:szCs w:val="24"/>
        </w:rPr>
        <w:t xml:space="preserve">– harmonogram rzeczowo-finansowy o którym mowa w § 2 ust. </w:t>
      </w:r>
      <w:r w:rsidR="00B26A35" w:rsidRPr="003C6A1A">
        <w:rPr>
          <w:rFonts w:ascii="Cambria" w:hAnsi="Cambria"/>
          <w:color w:val="000000" w:themeColor="text1"/>
          <w:sz w:val="24"/>
          <w:szCs w:val="24"/>
        </w:rPr>
        <w:t>5</w:t>
      </w:r>
      <w:r w:rsidRPr="003C6A1A">
        <w:rPr>
          <w:rFonts w:ascii="Cambria" w:hAnsi="Cambria"/>
          <w:color w:val="000000" w:themeColor="text1"/>
          <w:sz w:val="24"/>
          <w:szCs w:val="24"/>
        </w:rPr>
        <w:t xml:space="preserve"> umowy</w:t>
      </w:r>
    </w:p>
    <w:p w14:paraId="2CB59CDB" w14:textId="4C8B23D0" w:rsidR="00EF2DDD" w:rsidRPr="003C6A1A" w:rsidRDefault="00EF2DDD">
      <w:pPr>
        <w:pStyle w:val="Akapitzlist"/>
        <w:numPr>
          <w:ilvl w:val="0"/>
          <w:numId w:val="40"/>
        </w:numPr>
        <w:autoSpaceDE w:val="0"/>
        <w:autoSpaceDN w:val="0"/>
        <w:spacing w:after="0"/>
        <w:jc w:val="both"/>
        <w:rPr>
          <w:rFonts w:ascii="Cambria" w:hAnsi="Cambria"/>
          <w:color w:val="000000" w:themeColor="text1"/>
          <w:sz w:val="24"/>
          <w:szCs w:val="24"/>
        </w:rPr>
      </w:pPr>
      <w:proofErr w:type="spellStart"/>
      <w:r w:rsidRPr="003C6A1A">
        <w:rPr>
          <w:rFonts w:ascii="Cambria" w:hAnsi="Cambria"/>
          <w:b/>
          <w:bCs/>
          <w:color w:val="000000" w:themeColor="text1"/>
          <w:sz w:val="24"/>
          <w:szCs w:val="24"/>
        </w:rPr>
        <w:t>STWiOR</w:t>
      </w:r>
      <w:r w:rsidR="005E443B" w:rsidRPr="003C6A1A">
        <w:rPr>
          <w:rFonts w:ascii="Cambria" w:hAnsi="Cambria"/>
          <w:b/>
          <w:bCs/>
          <w:color w:val="000000" w:themeColor="text1"/>
          <w:sz w:val="24"/>
          <w:szCs w:val="24"/>
        </w:rPr>
        <w:t>B</w:t>
      </w:r>
      <w:proofErr w:type="spellEnd"/>
      <w:r w:rsidRPr="003C6A1A">
        <w:rPr>
          <w:rFonts w:ascii="Cambria" w:hAnsi="Cambria"/>
          <w:color w:val="000000" w:themeColor="text1"/>
          <w:sz w:val="24"/>
          <w:szCs w:val="24"/>
        </w:rPr>
        <w:t xml:space="preserve"> - specyfikacje techniczne wykonania i odbioru robót budowlanych o których mowa w § 1 ust. 3 pkt 3 umowy</w:t>
      </w:r>
    </w:p>
    <w:p w14:paraId="70BBCC5A" w14:textId="77777777" w:rsidR="00EF2DDD" w:rsidRPr="0065087F" w:rsidRDefault="00EF2DDD" w:rsidP="00361966">
      <w:pPr>
        <w:autoSpaceDE w:val="0"/>
        <w:autoSpaceDN w:val="0"/>
        <w:spacing w:after="0"/>
        <w:rPr>
          <w:rFonts w:ascii="Cambria" w:hAnsi="Cambria"/>
          <w:b/>
          <w:bCs/>
          <w:color w:val="000000" w:themeColor="text1"/>
          <w:sz w:val="24"/>
          <w:szCs w:val="24"/>
        </w:rPr>
      </w:pPr>
    </w:p>
    <w:p w14:paraId="566AC645" w14:textId="6C4632B5" w:rsidR="009C3898" w:rsidRPr="003C6A1A" w:rsidRDefault="009C3898" w:rsidP="00361966">
      <w:pPr>
        <w:spacing w:after="0"/>
        <w:jc w:val="center"/>
        <w:rPr>
          <w:rFonts w:ascii="Cambria" w:hAnsi="Cambria"/>
          <w:b/>
          <w:bCs/>
          <w:color w:val="000000" w:themeColor="text1"/>
          <w:sz w:val="24"/>
          <w:szCs w:val="24"/>
        </w:rPr>
      </w:pPr>
      <w:r w:rsidRPr="003C6A1A">
        <w:rPr>
          <w:rFonts w:ascii="Cambria" w:hAnsi="Cambria"/>
          <w:b/>
          <w:bCs/>
          <w:color w:val="000000" w:themeColor="text1"/>
          <w:sz w:val="24"/>
          <w:szCs w:val="24"/>
        </w:rPr>
        <w:lastRenderedPageBreak/>
        <w:t>Oświadczenia Stron</w:t>
      </w:r>
    </w:p>
    <w:p w14:paraId="7756C259" w14:textId="75BC8FF5" w:rsidR="009C3898" w:rsidRPr="003C6A1A" w:rsidRDefault="009C3898" w:rsidP="00361966">
      <w:pPr>
        <w:pStyle w:val="Default"/>
        <w:numPr>
          <w:ilvl w:val="0"/>
          <w:numId w:val="1"/>
        </w:numPr>
        <w:spacing w:line="276" w:lineRule="auto"/>
        <w:ind w:left="567" w:hanging="567"/>
        <w:jc w:val="both"/>
        <w:rPr>
          <w:rFonts w:ascii="Cambria" w:hAnsi="Cambria" w:cs="Calibri"/>
          <w:color w:val="000000" w:themeColor="text1"/>
        </w:rPr>
      </w:pPr>
      <w:r w:rsidRPr="003C6A1A">
        <w:rPr>
          <w:rFonts w:ascii="Cambria" w:hAnsi="Cambria"/>
          <w:color w:val="000000" w:themeColor="text1"/>
        </w:rPr>
        <w:t xml:space="preserve">Strony oświadczają, że niniejsza umowa, zwana dalej „umową”, została zawarta </w:t>
      </w:r>
      <w:r w:rsidRPr="003C6A1A">
        <w:rPr>
          <w:rFonts w:ascii="Cambria" w:hAnsi="Cambria"/>
          <w:color w:val="000000" w:themeColor="text1"/>
        </w:rPr>
        <w:br/>
        <w:t>w wyniku udzielenia zamówienia publicznego w trybie podstawowym, zgodnie z przepisami ustawy z dnia 11 września 2019 r. – Prawo zamówień publicznych.</w:t>
      </w:r>
    </w:p>
    <w:p w14:paraId="1EFA5CE0" w14:textId="3ABFE515" w:rsidR="005C5B27" w:rsidRPr="009F46A8" w:rsidRDefault="009C3898" w:rsidP="00361966">
      <w:pPr>
        <w:pStyle w:val="Default"/>
        <w:numPr>
          <w:ilvl w:val="0"/>
          <w:numId w:val="1"/>
        </w:numPr>
        <w:spacing w:line="276" w:lineRule="auto"/>
        <w:ind w:left="567" w:hanging="567"/>
        <w:jc w:val="both"/>
        <w:rPr>
          <w:rFonts w:ascii="Cambria" w:hAnsi="Cambria" w:cs="Calibri"/>
          <w:b/>
          <w:bCs/>
          <w:color w:val="000000" w:themeColor="text1"/>
        </w:rPr>
      </w:pPr>
      <w:r w:rsidRPr="009F46A8">
        <w:rPr>
          <w:rFonts w:ascii="Cambria" w:hAnsi="Cambria"/>
          <w:b/>
          <w:bCs/>
          <w:color w:val="000000" w:themeColor="text1"/>
        </w:rPr>
        <w:t xml:space="preserve">Zamawiający oświadcza, że niniejsze postępowanie współfinansowane jest z </w:t>
      </w:r>
      <w:r w:rsidR="00063697" w:rsidRPr="009F46A8">
        <w:rPr>
          <w:rFonts w:ascii="Cambria" w:hAnsi="Cambria"/>
          <w:b/>
          <w:bCs/>
          <w:color w:val="000000" w:themeColor="text1"/>
        </w:rPr>
        <w:t xml:space="preserve">Rządowego </w:t>
      </w:r>
      <w:r w:rsidRPr="009F46A8">
        <w:rPr>
          <w:rFonts w:ascii="Cambria" w:hAnsi="Cambria"/>
          <w:b/>
          <w:bCs/>
          <w:color w:val="000000" w:themeColor="text1"/>
        </w:rPr>
        <w:t xml:space="preserve">Funduszu Polski Ład </w:t>
      </w:r>
      <w:r w:rsidR="00C424AD" w:rsidRPr="009F46A8">
        <w:rPr>
          <w:rFonts w:ascii="Cambria" w:hAnsi="Cambria"/>
          <w:b/>
          <w:bCs/>
          <w:color w:val="000000" w:themeColor="text1"/>
        </w:rPr>
        <w:t>„</w:t>
      </w:r>
      <w:r w:rsidR="00063697" w:rsidRPr="009F46A8">
        <w:rPr>
          <w:rFonts w:ascii="Cambria" w:hAnsi="Cambria"/>
          <w:b/>
          <w:bCs/>
          <w:color w:val="000000" w:themeColor="text1"/>
        </w:rPr>
        <w:t>Program</w:t>
      </w:r>
      <w:r w:rsidRPr="009F46A8">
        <w:rPr>
          <w:rFonts w:ascii="Cambria" w:hAnsi="Cambria"/>
          <w:b/>
          <w:bCs/>
          <w:color w:val="000000" w:themeColor="text1"/>
        </w:rPr>
        <w:t xml:space="preserve"> Inwestycji Strategicznych</w:t>
      </w:r>
      <w:r w:rsidR="00C424AD" w:rsidRPr="009F46A8">
        <w:rPr>
          <w:rFonts w:ascii="Cambria" w:hAnsi="Cambria"/>
          <w:b/>
          <w:bCs/>
          <w:color w:val="000000" w:themeColor="text1"/>
        </w:rPr>
        <w:t>”</w:t>
      </w:r>
      <w:r w:rsidR="00063697" w:rsidRPr="009F46A8">
        <w:rPr>
          <w:rFonts w:ascii="Cambria" w:hAnsi="Cambria"/>
          <w:b/>
          <w:bCs/>
          <w:color w:val="000000" w:themeColor="text1"/>
        </w:rPr>
        <w:t>.</w:t>
      </w:r>
    </w:p>
    <w:p w14:paraId="7BF6D610" w14:textId="77777777" w:rsidR="00C424AD" w:rsidRPr="003C6A1A" w:rsidRDefault="00726169" w:rsidP="00361966">
      <w:pPr>
        <w:pStyle w:val="Default"/>
        <w:numPr>
          <w:ilvl w:val="0"/>
          <w:numId w:val="1"/>
        </w:numPr>
        <w:spacing w:line="276" w:lineRule="auto"/>
        <w:ind w:left="567" w:hanging="567"/>
        <w:jc w:val="both"/>
        <w:rPr>
          <w:rFonts w:ascii="Cambria" w:hAnsi="Cambria" w:cs="Calibri"/>
          <w:color w:val="000000" w:themeColor="text1"/>
        </w:rPr>
      </w:pPr>
      <w:r w:rsidRPr="003C6A1A">
        <w:rPr>
          <w:rFonts w:ascii="Cambria" w:hAnsi="Cambria" w:cs="Calibri"/>
          <w:color w:val="000000" w:themeColor="text1"/>
        </w:rPr>
        <w:t>Zasady wypłaty wynagrodzenia wykonawcy</w:t>
      </w:r>
      <w:r w:rsidR="00512484" w:rsidRPr="003C6A1A">
        <w:rPr>
          <w:rFonts w:ascii="Cambria" w:hAnsi="Cambria" w:cs="Calibri"/>
          <w:color w:val="000000" w:themeColor="text1"/>
        </w:rPr>
        <w:t xml:space="preserve"> wskazane w niniejszej umowie </w:t>
      </w:r>
      <w:r w:rsidRPr="003C6A1A">
        <w:rPr>
          <w:rFonts w:ascii="Cambria" w:hAnsi="Cambria" w:cs="Calibri"/>
          <w:color w:val="000000" w:themeColor="text1"/>
        </w:rPr>
        <w:t>zostały ustalone zgodnie z zasadami wskazanymi w</w:t>
      </w:r>
      <w:r w:rsidR="00C424AD" w:rsidRPr="003C6A1A">
        <w:rPr>
          <w:rFonts w:ascii="Cambria" w:hAnsi="Cambria" w:cs="Calibri"/>
          <w:color w:val="000000" w:themeColor="text1"/>
        </w:rPr>
        <w:t>:</w:t>
      </w:r>
    </w:p>
    <w:p w14:paraId="7B544478" w14:textId="17D84830" w:rsidR="00C424AD" w:rsidRPr="003C6A1A" w:rsidRDefault="00B83CE6">
      <w:pPr>
        <w:pStyle w:val="Default"/>
        <w:numPr>
          <w:ilvl w:val="0"/>
          <w:numId w:val="39"/>
        </w:numPr>
        <w:spacing w:line="276" w:lineRule="auto"/>
        <w:ind w:left="1134" w:hanging="567"/>
        <w:jc w:val="both"/>
        <w:rPr>
          <w:rFonts w:ascii="Cambria" w:hAnsi="Cambria" w:cs="Calibri"/>
          <w:color w:val="000000" w:themeColor="text1"/>
        </w:rPr>
      </w:pPr>
      <w:r w:rsidRPr="003C6A1A">
        <w:rPr>
          <w:rFonts w:ascii="Cambria" w:hAnsi="Cambria" w:cs="Calibri"/>
          <w:color w:val="000000" w:themeColor="text1"/>
        </w:rPr>
        <w:t>U</w:t>
      </w:r>
      <w:r w:rsidR="00726169" w:rsidRPr="003C6A1A">
        <w:rPr>
          <w:rFonts w:ascii="Cambria" w:hAnsi="Cambria" w:cs="Calibri"/>
          <w:color w:val="000000" w:themeColor="text1"/>
        </w:rPr>
        <w:t>chwale R</w:t>
      </w:r>
      <w:r w:rsidRPr="003C6A1A">
        <w:rPr>
          <w:rFonts w:ascii="Cambria" w:hAnsi="Cambria" w:cs="Calibri"/>
          <w:color w:val="000000" w:themeColor="text1"/>
        </w:rPr>
        <w:t>M</w:t>
      </w:r>
      <w:r w:rsidR="00C424AD" w:rsidRPr="003C6A1A">
        <w:rPr>
          <w:rFonts w:ascii="Cambria" w:hAnsi="Cambria" w:cs="Calibri"/>
          <w:color w:val="000000" w:themeColor="text1"/>
        </w:rPr>
        <w:t>;</w:t>
      </w:r>
    </w:p>
    <w:p w14:paraId="10CE1FE6" w14:textId="24112699" w:rsidR="00512484" w:rsidRPr="003C6A1A" w:rsidRDefault="00512484">
      <w:pPr>
        <w:pStyle w:val="Default"/>
        <w:numPr>
          <w:ilvl w:val="0"/>
          <w:numId w:val="39"/>
        </w:numPr>
        <w:spacing w:line="276" w:lineRule="auto"/>
        <w:ind w:left="1134" w:hanging="567"/>
        <w:jc w:val="both"/>
        <w:rPr>
          <w:rFonts w:ascii="Cambria" w:hAnsi="Cambria" w:cs="Calibri"/>
          <w:color w:val="000000" w:themeColor="text1"/>
        </w:rPr>
      </w:pPr>
      <w:r w:rsidRPr="003C6A1A">
        <w:rPr>
          <w:rFonts w:ascii="Cambria" w:hAnsi="Cambria" w:cs="Calibri"/>
          <w:color w:val="000000" w:themeColor="text1"/>
        </w:rPr>
        <w:t>Regulaminie</w:t>
      </w:r>
      <w:r w:rsidR="00B83CE6" w:rsidRPr="003C6A1A">
        <w:rPr>
          <w:rFonts w:ascii="Cambria" w:hAnsi="Cambria" w:cs="Calibri"/>
          <w:color w:val="000000" w:themeColor="text1"/>
        </w:rPr>
        <w:t xml:space="preserve"> BGK</w:t>
      </w:r>
      <w:r w:rsidRPr="003C6A1A">
        <w:rPr>
          <w:rFonts w:ascii="Cambria" w:eastAsiaTheme="minorHAnsi" w:hAnsi="Cambria" w:cs="Times New Roman"/>
          <w:color w:val="000000" w:themeColor="text1"/>
        </w:rPr>
        <w:t>.</w:t>
      </w:r>
    </w:p>
    <w:p w14:paraId="02285036" w14:textId="2CFA1AAE" w:rsidR="00C424AD" w:rsidRPr="003C6A1A" w:rsidRDefault="00512484" w:rsidP="00361966">
      <w:pPr>
        <w:pStyle w:val="Default"/>
        <w:numPr>
          <w:ilvl w:val="0"/>
          <w:numId w:val="1"/>
        </w:numPr>
        <w:spacing w:line="276" w:lineRule="auto"/>
        <w:ind w:left="567" w:hanging="567"/>
        <w:jc w:val="both"/>
        <w:rPr>
          <w:rFonts w:ascii="Cambria" w:hAnsi="Cambria" w:cs="Calibri"/>
          <w:color w:val="000000" w:themeColor="text1"/>
        </w:rPr>
      </w:pPr>
      <w:r w:rsidRPr="003C6A1A">
        <w:rPr>
          <w:rFonts w:ascii="Cambria" w:hAnsi="Cambria" w:cs="Calibri"/>
          <w:color w:val="000000" w:themeColor="text1"/>
        </w:rPr>
        <w:t xml:space="preserve">Strony oświadczają, że </w:t>
      </w:r>
      <w:r w:rsidR="00C424AD" w:rsidRPr="003C6A1A">
        <w:rPr>
          <w:rFonts w:ascii="Cambria" w:hAnsi="Cambria" w:cs="Calibri"/>
          <w:color w:val="000000" w:themeColor="text1"/>
        </w:rPr>
        <w:t xml:space="preserve">będąc świadomymi treści dokumentów wskazanych w ust. 3 lit a) i b) </w:t>
      </w:r>
      <w:r w:rsidRPr="003C6A1A">
        <w:rPr>
          <w:rFonts w:ascii="Cambria" w:hAnsi="Cambria" w:cs="Calibri"/>
          <w:color w:val="000000" w:themeColor="text1"/>
        </w:rPr>
        <w:t xml:space="preserve">godzą się na zasady wypłaty wynagrodzenia wykonawcy wskazane w niniejszej umowie </w:t>
      </w:r>
      <w:r w:rsidR="00C424AD" w:rsidRPr="003C6A1A">
        <w:rPr>
          <w:rFonts w:ascii="Cambria" w:hAnsi="Cambria" w:cs="Calibri"/>
          <w:color w:val="000000" w:themeColor="text1"/>
        </w:rPr>
        <w:t>oraz dokumentach wskazanych w ust. 3 lit a) i b).</w:t>
      </w:r>
    </w:p>
    <w:p w14:paraId="17C413B8" w14:textId="613FBA54" w:rsidR="00512484" w:rsidRPr="003C6A1A" w:rsidRDefault="00C424AD" w:rsidP="00361966">
      <w:pPr>
        <w:pStyle w:val="Default"/>
        <w:numPr>
          <w:ilvl w:val="0"/>
          <w:numId w:val="1"/>
        </w:numPr>
        <w:spacing w:line="276" w:lineRule="auto"/>
        <w:ind w:left="567" w:hanging="567"/>
        <w:jc w:val="both"/>
        <w:rPr>
          <w:rFonts w:ascii="Cambria" w:hAnsi="Cambria" w:cs="Calibri"/>
          <w:color w:val="000000" w:themeColor="text1"/>
        </w:rPr>
      </w:pPr>
      <w:r w:rsidRPr="003C6A1A">
        <w:rPr>
          <w:rFonts w:ascii="Cambria" w:hAnsi="Cambria" w:cs="Calibri"/>
          <w:color w:val="000000" w:themeColor="text1"/>
        </w:rPr>
        <w:t xml:space="preserve">Strony </w:t>
      </w:r>
      <w:r w:rsidR="00512484" w:rsidRPr="003C6A1A">
        <w:rPr>
          <w:rFonts w:ascii="Cambria" w:hAnsi="Cambria" w:cs="Calibri"/>
          <w:color w:val="000000" w:themeColor="text1"/>
        </w:rPr>
        <w:t xml:space="preserve">oświadczają, że zasady </w:t>
      </w:r>
      <w:r w:rsidRPr="003C6A1A">
        <w:rPr>
          <w:rFonts w:ascii="Cambria" w:hAnsi="Cambria" w:cs="Calibri"/>
          <w:color w:val="000000" w:themeColor="text1"/>
        </w:rPr>
        <w:t xml:space="preserve">wypłaty wynagrodzenia wskazane w niniejszej umowie </w:t>
      </w:r>
      <w:r w:rsidR="00512484" w:rsidRPr="003C6A1A">
        <w:rPr>
          <w:rFonts w:ascii="Cambria" w:hAnsi="Cambria" w:cs="Calibri"/>
          <w:color w:val="000000" w:themeColor="text1"/>
        </w:rPr>
        <w:t xml:space="preserve">nie będą podlegały zmianom, które byłyby niezgodne </w:t>
      </w:r>
      <w:r w:rsidRPr="003C6A1A">
        <w:rPr>
          <w:rFonts w:ascii="Cambria" w:hAnsi="Cambria" w:cs="Calibri"/>
          <w:color w:val="000000" w:themeColor="text1"/>
        </w:rPr>
        <w:t>z dokumentami wskazanymi w ust. 3 lit a) i b).</w:t>
      </w:r>
    </w:p>
    <w:p w14:paraId="6A4514C9" w14:textId="77777777" w:rsidR="00C6125B" w:rsidRPr="003C6A1A" w:rsidRDefault="00C6125B" w:rsidP="00361966">
      <w:pPr>
        <w:pStyle w:val="Default"/>
        <w:spacing w:line="276" w:lineRule="auto"/>
        <w:ind w:left="284"/>
        <w:jc w:val="both"/>
        <w:rPr>
          <w:rFonts w:ascii="Cambria" w:hAnsi="Cambria" w:cs="Calibri"/>
          <w:color w:val="000000" w:themeColor="text1"/>
        </w:rPr>
      </w:pPr>
    </w:p>
    <w:p w14:paraId="1FB5AE64" w14:textId="77777777" w:rsidR="00063697" w:rsidRPr="003C6A1A" w:rsidRDefault="00063697" w:rsidP="00361966">
      <w:pPr>
        <w:autoSpaceDE w:val="0"/>
        <w:spacing w:after="0"/>
        <w:jc w:val="center"/>
        <w:rPr>
          <w:rFonts w:ascii="Cambria" w:hAnsi="Cambria"/>
          <w:b/>
          <w:bCs/>
          <w:color w:val="000000" w:themeColor="text1"/>
          <w:sz w:val="24"/>
          <w:szCs w:val="24"/>
        </w:rPr>
      </w:pPr>
      <w:r w:rsidRPr="003C6A1A">
        <w:rPr>
          <w:rFonts w:ascii="Cambria" w:hAnsi="Cambria"/>
          <w:b/>
          <w:bCs/>
          <w:color w:val="000000" w:themeColor="text1"/>
          <w:sz w:val="24"/>
          <w:szCs w:val="24"/>
        </w:rPr>
        <w:t>§ 1</w:t>
      </w:r>
    </w:p>
    <w:p w14:paraId="17EFF7A4" w14:textId="77777777" w:rsidR="00063697" w:rsidRPr="003C6A1A" w:rsidRDefault="00063697" w:rsidP="00361966">
      <w:pPr>
        <w:autoSpaceDE w:val="0"/>
        <w:spacing w:after="0"/>
        <w:jc w:val="center"/>
        <w:rPr>
          <w:rFonts w:ascii="Cambria" w:hAnsi="Cambria"/>
          <w:b/>
          <w:bCs/>
          <w:color w:val="000000" w:themeColor="text1"/>
          <w:sz w:val="24"/>
          <w:szCs w:val="24"/>
        </w:rPr>
      </w:pPr>
      <w:r w:rsidRPr="003C6A1A">
        <w:rPr>
          <w:rFonts w:ascii="Cambria" w:hAnsi="Cambria"/>
          <w:b/>
          <w:bCs/>
          <w:color w:val="000000" w:themeColor="text1"/>
          <w:sz w:val="24"/>
          <w:szCs w:val="24"/>
        </w:rPr>
        <w:t>Przedmiot umowy</w:t>
      </w:r>
    </w:p>
    <w:p w14:paraId="3DC1EE8D" w14:textId="77777777" w:rsidR="00BA3D4A" w:rsidRDefault="00063697" w:rsidP="00BA3D4A">
      <w:pPr>
        <w:numPr>
          <w:ilvl w:val="0"/>
          <w:numId w:val="2"/>
        </w:numPr>
        <w:adjustRightInd/>
        <w:spacing w:after="0"/>
        <w:ind w:left="426"/>
        <w:contextualSpacing/>
        <w:rPr>
          <w:rFonts w:ascii="Cambria" w:hAnsi="Cambria"/>
          <w:b/>
          <w:bCs/>
          <w:color w:val="000000" w:themeColor="text1"/>
          <w:sz w:val="24"/>
          <w:szCs w:val="24"/>
        </w:rPr>
      </w:pPr>
      <w:r w:rsidRPr="00881631">
        <w:rPr>
          <w:rFonts w:ascii="Cambria" w:hAnsi="Cambria"/>
          <w:color w:val="000000" w:themeColor="text1"/>
          <w:sz w:val="24"/>
          <w:szCs w:val="24"/>
        </w:rPr>
        <w:t xml:space="preserve">Zamawiający zleca, a Wykonawca przyjmuje do realizacji zamówienie publiczne pn.: </w:t>
      </w:r>
      <w:bookmarkStart w:id="0" w:name="_Hlk66180577"/>
      <w:bookmarkStart w:id="1" w:name="_Hlk94337913"/>
      <w:bookmarkStart w:id="2" w:name="_Hlk94459366"/>
      <w:r w:rsidR="00B76FBA" w:rsidRPr="00B76FBA">
        <w:rPr>
          <w:rFonts w:ascii="Cambria" w:hAnsi="Cambria"/>
          <w:b/>
          <w:bCs/>
          <w:i/>
          <w:iCs/>
          <w:color w:val="000000" w:themeColor="text1"/>
          <w:sz w:val="24"/>
          <w:szCs w:val="24"/>
        </w:rPr>
        <w:t>„</w:t>
      </w:r>
      <w:bookmarkStart w:id="3" w:name="_Hlk129012039"/>
      <w:r w:rsidR="008A3E64" w:rsidRPr="008A3E64">
        <w:rPr>
          <w:rFonts w:ascii="Cambria" w:hAnsi="Cambria"/>
          <w:b/>
          <w:bCs/>
          <w:i/>
          <w:iCs/>
          <w:color w:val="000000" w:themeColor="text1"/>
          <w:sz w:val="24"/>
          <w:szCs w:val="24"/>
        </w:rPr>
        <w:t>Rozbudowa budynku świetlicy wiejskiej w miejscowości Jabłeczna</w:t>
      </w:r>
      <w:bookmarkEnd w:id="3"/>
      <w:r w:rsidR="00B76FBA" w:rsidRPr="00B76FBA">
        <w:rPr>
          <w:rFonts w:ascii="Cambria" w:hAnsi="Cambria"/>
          <w:b/>
          <w:bCs/>
          <w:i/>
          <w:iCs/>
          <w:color w:val="000000" w:themeColor="text1"/>
          <w:sz w:val="24"/>
          <w:szCs w:val="24"/>
        </w:rPr>
        <w:t>”</w:t>
      </w:r>
      <w:bookmarkEnd w:id="0"/>
      <w:bookmarkEnd w:id="1"/>
      <w:bookmarkEnd w:id="2"/>
      <w:r w:rsidR="00BA3D4A">
        <w:rPr>
          <w:rFonts w:ascii="Cambria" w:hAnsi="Cambria"/>
          <w:b/>
          <w:bCs/>
          <w:color w:val="000000" w:themeColor="text1"/>
          <w:sz w:val="24"/>
          <w:szCs w:val="24"/>
        </w:rPr>
        <w:t>.</w:t>
      </w:r>
    </w:p>
    <w:p w14:paraId="7D9A3514" w14:textId="788C69C0" w:rsidR="00BA3D4A" w:rsidRPr="00183B64" w:rsidRDefault="00BA3D4A" w:rsidP="00BA3D4A">
      <w:pPr>
        <w:numPr>
          <w:ilvl w:val="0"/>
          <w:numId w:val="2"/>
        </w:numPr>
        <w:adjustRightInd/>
        <w:spacing w:after="0"/>
        <w:ind w:left="426"/>
        <w:contextualSpacing/>
        <w:rPr>
          <w:rFonts w:ascii="Cambria" w:hAnsi="Cambria"/>
          <w:b/>
          <w:bCs/>
          <w:color w:val="000000" w:themeColor="text1"/>
          <w:sz w:val="24"/>
          <w:szCs w:val="24"/>
        </w:rPr>
      </w:pPr>
      <w:r w:rsidRPr="00183B64">
        <w:rPr>
          <w:rFonts w:ascii="Cambria" w:hAnsi="Cambria"/>
          <w:b/>
          <w:sz w:val="24"/>
          <w:szCs w:val="24"/>
        </w:rPr>
        <w:t>Przedmiot zamówienia obejmuje następujący zakres:</w:t>
      </w:r>
    </w:p>
    <w:p w14:paraId="1FF3445E" w14:textId="77777777" w:rsidR="00BA3D4A" w:rsidRPr="00183B64" w:rsidRDefault="00BA3D4A" w:rsidP="00183B64">
      <w:pPr>
        <w:spacing w:after="0"/>
        <w:ind w:firstLine="567"/>
        <w:outlineLvl w:val="3"/>
        <w:rPr>
          <w:rFonts w:ascii="Cambria" w:hAnsi="Cambria" w:cs="Arial"/>
          <w:b/>
          <w:bCs/>
          <w:kern w:val="2"/>
          <w:sz w:val="24"/>
          <w:szCs w:val="24"/>
        </w:rPr>
      </w:pPr>
      <w:r w:rsidRPr="00183B64">
        <w:rPr>
          <w:rFonts w:ascii="Cambria" w:hAnsi="Cambria" w:cs="Arial"/>
          <w:b/>
          <w:bCs/>
          <w:kern w:val="2"/>
          <w:sz w:val="24"/>
          <w:szCs w:val="24"/>
        </w:rPr>
        <w:t>1) Roboty rozbiórkowe i demontażowe:</w:t>
      </w:r>
    </w:p>
    <w:p w14:paraId="5292869D"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demontaż opaski z płyt chodnikowych, ażurowych dookoła budynku</w:t>
      </w:r>
    </w:p>
    <w:p w14:paraId="5A432547"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demontaż instalacji elektrycznych zew i wew.,</w:t>
      </w:r>
    </w:p>
    <w:p w14:paraId="5CF9F261"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demontaż orynnowania i obróbek blacharskich,</w:t>
      </w:r>
    </w:p>
    <w:p w14:paraId="7BD4480E"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demontaż istniejącego dachu</w:t>
      </w:r>
    </w:p>
    <w:p w14:paraId="19DD329B"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rozbiórka kominów dymowych i wentylacyjnych ponad stropem</w:t>
      </w:r>
    </w:p>
    <w:p w14:paraId="55EB1EFA"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demontaż stolarki okiennej i drzwiowej,</w:t>
      </w:r>
    </w:p>
    <w:p w14:paraId="38103F47"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demontaż parapetów wewnętrznych i zewnętrznych</w:t>
      </w:r>
    </w:p>
    <w:p w14:paraId="62585431"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rozbiórka warstw posadzkowych</w:t>
      </w:r>
    </w:p>
    <w:p w14:paraId="71A2CDFD"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xml:space="preserve">- demontaż napowietrznego przyłącza </w:t>
      </w:r>
      <w:proofErr w:type="spellStart"/>
      <w:r w:rsidRPr="00183B64">
        <w:rPr>
          <w:rFonts w:ascii="Cambria" w:hAnsi="Cambria" w:cs="Arial"/>
          <w:kern w:val="2"/>
          <w:sz w:val="24"/>
          <w:szCs w:val="24"/>
        </w:rPr>
        <w:t>elektr</w:t>
      </w:r>
      <w:proofErr w:type="spellEnd"/>
      <w:r w:rsidRPr="00183B64">
        <w:rPr>
          <w:rFonts w:ascii="Cambria" w:hAnsi="Cambria" w:cs="Arial"/>
          <w:kern w:val="2"/>
          <w:sz w:val="24"/>
          <w:szCs w:val="24"/>
        </w:rPr>
        <w:t>. NN wraz z kablem elektrycznym</w:t>
      </w:r>
    </w:p>
    <w:p w14:paraId="0DC55C39"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xml:space="preserve">- demontaż </w:t>
      </w:r>
      <w:proofErr w:type="spellStart"/>
      <w:r w:rsidRPr="00183B64">
        <w:rPr>
          <w:rFonts w:ascii="Cambria" w:hAnsi="Cambria" w:cs="Arial"/>
          <w:kern w:val="2"/>
          <w:sz w:val="24"/>
          <w:szCs w:val="24"/>
        </w:rPr>
        <w:t>okratowań</w:t>
      </w:r>
      <w:proofErr w:type="spellEnd"/>
      <w:r w:rsidRPr="00183B64">
        <w:rPr>
          <w:rFonts w:ascii="Cambria" w:hAnsi="Cambria" w:cs="Arial"/>
          <w:kern w:val="2"/>
          <w:sz w:val="24"/>
          <w:szCs w:val="24"/>
        </w:rPr>
        <w:t>,</w:t>
      </w:r>
    </w:p>
    <w:p w14:paraId="676FAD2E"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rozbiórka ścianek wew. działowych oznaczonych na rzucie</w:t>
      </w:r>
    </w:p>
    <w:p w14:paraId="42539993"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skucie glazury w istniejących pomieszczeniach sanitarnych i kuchennych</w:t>
      </w:r>
    </w:p>
    <w:p w14:paraId="1C376A68"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rozbiórka obudów ścian w Sali i wiatrołapie</w:t>
      </w:r>
    </w:p>
    <w:p w14:paraId="14F9CEA2"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xml:space="preserve">- rozbiórka istniejących utwardzenia terenu w postaci trylinki, </w:t>
      </w:r>
    </w:p>
    <w:p w14:paraId="4E78CED4" w14:textId="77777777" w:rsidR="00BA3D4A" w:rsidRPr="00183B64" w:rsidRDefault="00BA3D4A" w:rsidP="00183B64">
      <w:pPr>
        <w:spacing w:after="0"/>
        <w:ind w:firstLine="567"/>
        <w:outlineLvl w:val="3"/>
        <w:rPr>
          <w:rFonts w:ascii="Cambria" w:hAnsi="Cambria" w:cs="Arial"/>
          <w:b/>
          <w:bCs/>
          <w:kern w:val="2"/>
          <w:sz w:val="24"/>
          <w:szCs w:val="24"/>
        </w:rPr>
      </w:pPr>
      <w:r w:rsidRPr="00183B64">
        <w:rPr>
          <w:rFonts w:ascii="Cambria" w:hAnsi="Cambria" w:cs="Arial"/>
          <w:b/>
          <w:bCs/>
          <w:kern w:val="2"/>
          <w:sz w:val="24"/>
          <w:szCs w:val="24"/>
        </w:rPr>
        <w:t>2) Dach:</w:t>
      </w:r>
    </w:p>
    <w:p w14:paraId="0BA37AC7"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xml:space="preserve">- wykonanie nowej konstrukcji więźby dachowej </w:t>
      </w:r>
    </w:p>
    <w:p w14:paraId="19A9DD04"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lastRenderedPageBreak/>
        <w:t xml:space="preserve">- wykonanie </w:t>
      </w:r>
      <w:proofErr w:type="spellStart"/>
      <w:r w:rsidRPr="00183B64">
        <w:rPr>
          <w:rFonts w:ascii="Cambria" w:hAnsi="Cambria" w:cs="Arial"/>
          <w:kern w:val="2"/>
          <w:sz w:val="24"/>
          <w:szCs w:val="24"/>
        </w:rPr>
        <w:t>łacenia</w:t>
      </w:r>
      <w:proofErr w:type="spellEnd"/>
      <w:r w:rsidRPr="00183B64">
        <w:rPr>
          <w:rFonts w:ascii="Cambria" w:hAnsi="Cambria" w:cs="Arial"/>
          <w:kern w:val="2"/>
          <w:sz w:val="24"/>
          <w:szCs w:val="24"/>
        </w:rPr>
        <w:t xml:space="preserve"> połaci dachowej (łaty + </w:t>
      </w:r>
      <w:proofErr w:type="spellStart"/>
      <w:r w:rsidRPr="00183B64">
        <w:rPr>
          <w:rFonts w:ascii="Cambria" w:hAnsi="Cambria" w:cs="Arial"/>
          <w:kern w:val="2"/>
          <w:sz w:val="24"/>
          <w:szCs w:val="24"/>
        </w:rPr>
        <w:t>kontrłaty</w:t>
      </w:r>
      <w:proofErr w:type="spellEnd"/>
      <w:r w:rsidRPr="00183B64">
        <w:rPr>
          <w:rFonts w:ascii="Cambria" w:hAnsi="Cambria" w:cs="Arial"/>
          <w:kern w:val="2"/>
          <w:sz w:val="24"/>
          <w:szCs w:val="24"/>
        </w:rPr>
        <w:t>),</w:t>
      </w:r>
    </w:p>
    <w:p w14:paraId="2490A930"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wykonanie nowych warstw pokryciowych blachodachówki</w:t>
      </w:r>
    </w:p>
    <w:p w14:paraId="5CB75BE5"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montaż obróbek blach. z blachy ocynkowanej, płaskiej powlekanej w kol. grafitowym,</w:t>
      </w:r>
    </w:p>
    <w:p w14:paraId="014D48A5"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montaż orynnowania z blachy stalowej, ocynkowanej, powlekanej w kolorze grafitowym,</w:t>
      </w:r>
    </w:p>
    <w:p w14:paraId="0CE89D5D"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wykonanie drewnianej podbitki dachu lub z blachy</w:t>
      </w:r>
    </w:p>
    <w:p w14:paraId="52E9ADD6"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wykonanie instalacji odgromowej,</w:t>
      </w:r>
    </w:p>
    <w:p w14:paraId="69BEC0CC"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montaż instalacji fotowoltaicznej,</w:t>
      </w:r>
    </w:p>
    <w:p w14:paraId="55F7305E"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wymurowanie na nowo kominów ponad stropem, ponad dachem za pomocą cegły wykonaniem otworów wentylacyjnych i czapek kominowych</w:t>
      </w:r>
    </w:p>
    <w:p w14:paraId="07077353"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xml:space="preserve"> - montaż wyłazu dachowego</w:t>
      </w:r>
    </w:p>
    <w:p w14:paraId="43DFDD37" w14:textId="77777777" w:rsidR="00BA3D4A" w:rsidRPr="00183B64" w:rsidRDefault="00BA3D4A" w:rsidP="00183B64">
      <w:pPr>
        <w:spacing w:after="0"/>
        <w:ind w:firstLine="567"/>
        <w:outlineLvl w:val="3"/>
        <w:rPr>
          <w:rFonts w:ascii="Cambria" w:hAnsi="Cambria" w:cs="Arial"/>
          <w:b/>
          <w:bCs/>
          <w:kern w:val="2"/>
          <w:sz w:val="24"/>
          <w:szCs w:val="24"/>
        </w:rPr>
      </w:pPr>
      <w:r w:rsidRPr="00183B64">
        <w:rPr>
          <w:rFonts w:ascii="Cambria" w:hAnsi="Cambria" w:cs="Arial"/>
          <w:b/>
          <w:bCs/>
          <w:kern w:val="2"/>
          <w:sz w:val="24"/>
          <w:szCs w:val="24"/>
        </w:rPr>
        <w:t>3) Roboty związane z dociepleniem stropu ostatniej kondygnacji</w:t>
      </w:r>
    </w:p>
    <w:p w14:paraId="08BF97DC" w14:textId="6E9ABF30"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xml:space="preserve">-docieplenie stropu styropianem o grubości 20cm o λ=0,038W/(m*K) wraz z izolacją paroprzepuszczalną </w:t>
      </w:r>
    </w:p>
    <w:p w14:paraId="3931849A"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xml:space="preserve">- wykonanie podłogi na ruszcie z płyty </w:t>
      </w:r>
      <w:proofErr w:type="spellStart"/>
      <w:r w:rsidRPr="00183B64">
        <w:rPr>
          <w:rFonts w:ascii="Cambria" w:hAnsi="Cambria" w:cs="Arial"/>
          <w:kern w:val="2"/>
          <w:sz w:val="24"/>
          <w:szCs w:val="24"/>
        </w:rPr>
        <w:t>mdf</w:t>
      </w:r>
      <w:proofErr w:type="spellEnd"/>
      <w:r w:rsidRPr="00183B64">
        <w:rPr>
          <w:rFonts w:ascii="Cambria" w:hAnsi="Cambria" w:cs="Arial"/>
          <w:kern w:val="2"/>
          <w:sz w:val="24"/>
          <w:szCs w:val="24"/>
        </w:rPr>
        <w:t xml:space="preserve"> w celu komunikacji </w:t>
      </w:r>
    </w:p>
    <w:p w14:paraId="3BB8CBD5" w14:textId="77777777" w:rsidR="00BA3D4A" w:rsidRPr="00183B64" w:rsidRDefault="00BA3D4A" w:rsidP="00183B64">
      <w:pPr>
        <w:spacing w:after="0"/>
        <w:ind w:firstLine="567"/>
        <w:outlineLvl w:val="3"/>
        <w:rPr>
          <w:rFonts w:ascii="Cambria" w:hAnsi="Cambria" w:cs="Arial"/>
          <w:b/>
          <w:bCs/>
          <w:kern w:val="2"/>
          <w:sz w:val="24"/>
          <w:szCs w:val="24"/>
        </w:rPr>
      </w:pPr>
      <w:r w:rsidRPr="00183B64">
        <w:rPr>
          <w:rFonts w:ascii="Cambria" w:hAnsi="Cambria" w:cs="Arial"/>
          <w:b/>
          <w:bCs/>
          <w:kern w:val="2"/>
          <w:sz w:val="24"/>
          <w:szCs w:val="24"/>
        </w:rPr>
        <w:t>4) Zakres robót przy stolarce:</w:t>
      </w:r>
    </w:p>
    <w:p w14:paraId="3B707396"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xml:space="preserve">- montaż nowej stolarki okiennej i drzwiowej zewnętrznej zgodnie z zestawieniem stolarki </w:t>
      </w:r>
    </w:p>
    <w:p w14:paraId="640F06B9"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xml:space="preserve">- montaż parapetów zewnętrznych z blachy powlekanej </w:t>
      </w:r>
    </w:p>
    <w:p w14:paraId="2F81E11E"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xml:space="preserve">- uzupełnienie tynków </w:t>
      </w:r>
    </w:p>
    <w:p w14:paraId="24A603AF"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xml:space="preserve"> - pomalowanie wszystkich pomieszczeń po robotach termomodernizacyjnych</w:t>
      </w:r>
    </w:p>
    <w:p w14:paraId="0FE80481"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montaż parapetów wewnętrznych z konglomeratu gr. min. 2 cm</w:t>
      </w:r>
    </w:p>
    <w:p w14:paraId="5301779E" w14:textId="77777777" w:rsidR="00BA3D4A" w:rsidRPr="00183B64" w:rsidRDefault="00BA3D4A" w:rsidP="00183B64">
      <w:pPr>
        <w:spacing w:after="0"/>
        <w:ind w:firstLine="567"/>
        <w:outlineLvl w:val="3"/>
        <w:rPr>
          <w:rFonts w:ascii="Cambria" w:hAnsi="Cambria" w:cs="Arial"/>
          <w:b/>
          <w:bCs/>
          <w:kern w:val="2"/>
          <w:sz w:val="24"/>
          <w:szCs w:val="24"/>
        </w:rPr>
      </w:pPr>
      <w:r w:rsidRPr="00183B64">
        <w:rPr>
          <w:rFonts w:ascii="Cambria" w:hAnsi="Cambria" w:cs="Arial"/>
          <w:b/>
          <w:bCs/>
          <w:kern w:val="2"/>
          <w:sz w:val="24"/>
          <w:szCs w:val="24"/>
        </w:rPr>
        <w:t>5) Zakres robót przy dociepleniu i izolacji ścian fundamentowych</w:t>
      </w:r>
    </w:p>
    <w:p w14:paraId="7A56CF6C"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xml:space="preserve">- odkopanie budynku </w:t>
      </w:r>
    </w:p>
    <w:p w14:paraId="6F605911"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oczyszczenie ścian fundamentowych</w:t>
      </w:r>
    </w:p>
    <w:p w14:paraId="5E45E4AC"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położenie podkładu gruntującego</w:t>
      </w:r>
    </w:p>
    <w:p w14:paraId="3A62924C"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położenie hydroizolacji dwie warstwy</w:t>
      </w:r>
    </w:p>
    <w:p w14:paraId="72933217"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docieplenie ścian fundamentowych styropianem ekstrudowanym gr. 10cm</w:t>
      </w:r>
    </w:p>
    <w:p w14:paraId="13F59D4F"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xml:space="preserve">- montaż instalacji odgromowej wraz z uziomem </w:t>
      </w:r>
    </w:p>
    <w:p w14:paraId="50A0AA67"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docieplenie ścian fundamentowych za pomocą styropianu ekstrudowanego gr. 10cm na wysokość 0,5m od poziomu terenu wraz z wykończeniem tynkiem mozaikowym, poniżej terenem 1,0m w przypadku ścian fundamentowych i do ław fundamentowych w przypadku piwnicy</w:t>
      </w:r>
    </w:p>
    <w:p w14:paraId="3EB60EEE" w14:textId="77777777" w:rsidR="00BA3D4A" w:rsidRPr="00183B64" w:rsidRDefault="00BA3D4A" w:rsidP="00183B64">
      <w:pPr>
        <w:spacing w:after="0"/>
        <w:ind w:firstLine="567"/>
        <w:outlineLvl w:val="3"/>
        <w:rPr>
          <w:rFonts w:ascii="Cambria" w:hAnsi="Cambria" w:cs="Arial"/>
          <w:b/>
          <w:bCs/>
          <w:kern w:val="2"/>
          <w:sz w:val="24"/>
          <w:szCs w:val="24"/>
        </w:rPr>
      </w:pPr>
      <w:r w:rsidRPr="00183B64">
        <w:rPr>
          <w:rFonts w:ascii="Cambria" w:hAnsi="Cambria" w:cs="Arial"/>
          <w:b/>
          <w:bCs/>
          <w:kern w:val="2"/>
          <w:sz w:val="24"/>
          <w:szCs w:val="24"/>
        </w:rPr>
        <w:t xml:space="preserve">6) Zakres robót przy dociepleniu ścian </w:t>
      </w:r>
    </w:p>
    <w:p w14:paraId="69678E4F"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montaż projektowanych rur spustowych rynien wraz z deską okapową i obróbkami</w:t>
      </w:r>
    </w:p>
    <w:p w14:paraId="44CB6256"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docieplenie ścian zewnętrznych za pomocą styropianu gr. 16cm wraz z wykończeniem tynkiem cienkowarstwowym barwionym w masie</w:t>
      </w:r>
    </w:p>
    <w:p w14:paraId="49885DD3"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zabezpieczyć występujące uszkodzenia ścian zewnętrznych.</w:t>
      </w:r>
    </w:p>
    <w:p w14:paraId="0F8446AA"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lastRenderedPageBreak/>
        <w:t>- montaż zadaszeń nad wejściami do budynku typu lekkiego</w:t>
      </w:r>
    </w:p>
    <w:p w14:paraId="6097A785" w14:textId="77777777" w:rsidR="00BA3D4A" w:rsidRPr="00183B64" w:rsidRDefault="00BA3D4A" w:rsidP="00183B64">
      <w:pPr>
        <w:spacing w:after="0"/>
        <w:ind w:firstLine="567"/>
        <w:outlineLvl w:val="3"/>
        <w:rPr>
          <w:rFonts w:ascii="Cambria" w:hAnsi="Cambria" w:cs="Arial"/>
          <w:b/>
          <w:bCs/>
          <w:kern w:val="2"/>
          <w:sz w:val="24"/>
          <w:szCs w:val="24"/>
        </w:rPr>
      </w:pPr>
      <w:r w:rsidRPr="00183B64">
        <w:rPr>
          <w:rFonts w:ascii="Cambria" w:hAnsi="Cambria" w:cs="Arial"/>
          <w:b/>
          <w:bCs/>
          <w:kern w:val="2"/>
          <w:sz w:val="24"/>
          <w:szCs w:val="24"/>
        </w:rPr>
        <w:t>7) Roboty budowlane wewnętrzne:</w:t>
      </w:r>
    </w:p>
    <w:p w14:paraId="35028943"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xml:space="preserve">- wykonanie </w:t>
      </w:r>
      <w:proofErr w:type="spellStart"/>
      <w:r w:rsidRPr="00183B64">
        <w:rPr>
          <w:rFonts w:ascii="Cambria" w:hAnsi="Cambria" w:cs="Arial"/>
          <w:kern w:val="2"/>
          <w:sz w:val="24"/>
          <w:szCs w:val="24"/>
        </w:rPr>
        <w:t>zamurowań</w:t>
      </w:r>
      <w:proofErr w:type="spellEnd"/>
      <w:r w:rsidRPr="00183B64">
        <w:rPr>
          <w:rFonts w:ascii="Cambria" w:hAnsi="Cambria" w:cs="Arial"/>
          <w:kern w:val="2"/>
          <w:sz w:val="24"/>
          <w:szCs w:val="24"/>
        </w:rPr>
        <w:t xml:space="preserve"> otworów okiennych i drzwiowych oznaczonych na rzucie</w:t>
      </w:r>
    </w:p>
    <w:p w14:paraId="3D58910D"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wykonanie przejścia do projektowanej sali świetlicy - wykonanie podciągu stalowego</w:t>
      </w:r>
    </w:p>
    <w:p w14:paraId="09C18508"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xml:space="preserve">- wykonanie nowych warstw posadzkowych wraz z dociepleniem </w:t>
      </w:r>
    </w:p>
    <w:p w14:paraId="60192732"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wykonanie nowych otworów okiennych i drzwiowych,</w:t>
      </w:r>
    </w:p>
    <w:p w14:paraId="40019835"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wykonanie poszerzeń otworów drzwiowych</w:t>
      </w:r>
    </w:p>
    <w:p w14:paraId="18390A70"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xml:space="preserve">- wykonanie nadproży stalowych w ścianach konstrukcyjnych oraz działowych lub z </w:t>
      </w:r>
    </w:p>
    <w:p w14:paraId="5F5234B7"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xml:space="preserve"> wykorzystaniem belek prefabrykowanych,</w:t>
      </w:r>
    </w:p>
    <w:p w14:paraId="6FBD3C00" w14:textId="77777777" w:rsidR="00BA3D4A" w:rsidRPr="00183B64" w:rsidRDefault="00BA3D4A" w:rsidP="00183B64">
      <w:pPr>
        <w:spacing w:after="0"/>
        <w:ind w:firstLine="567"/>
        <w:outlineLvl w:val="3"/>
        <w:rPr>
          <w:rFonts w:ascii="Cambria" w:hAnsi="Cambria" w:cs="Arial"/>
          <w:kern w:val="2"/>
          <w:sz w:val="24"/>
          <w:szCs w:val="24"/>
        </w:rPr>
      </w:pPr>
      <w:r w:rsidRPr="00183B64">
        <w:rPr>
          <w:rFonts w:ascii="Cambria" w:hAnsi="Cambria" w:cs="Arial"/>
          <w:kern w:val="2"/>
          <w:sz w:val="24"/>
          <w:szCs w:val="24"/>
        </w:rPr>
        <w:t>- postawienie ścianek działowych wydzielających nowe pomieszczenia</w:t>
      </w:r>
    </w:p>
    <w:p w14:paraId="49B3BEF1"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xml:space="preserve">- otynkowanie istniejących ścian wewnątrz budynku tynkiem </w:t>
      </w:r>
      <w:proofErr w:type="spellStart"/>
      <w:r w:rsidRPr="00183B64">
        <w:rPr>
          <w:rFonts w:ascii="Cambria" w:hAnsi="Cambria" w:cs="Arial"/>
          <w:kern w:val="2"/>
          <w:sz w:val="24"/>
          <w:szCs w:val="24"/>
        </w:rPr>
        <w:t>cem</w:t>
      </w:r>
      <w:proofErr w:type="spellEnd"/>
      <w:r w:rsidRPr="00183B64">
        <w:rPr>
          <w:rFonts w:ascii="Cambria" w:hAnsi="Cambria" w:cs="Arial"/>
          <w:kern w:val="2"/>
          <w:sz w:val="24"/>
          <w:szCs w:val="24"/>
        </w:rPr>
        <w:t>. - wapiennym gr. 1,5 cm</w:t>
      </w:r>
    </w:p>
    <w:p w14:paraId="0FB0EF9B"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położenie gładzi na wszystkich ścianach i sufitach wraz z pomalowaniem</w:t>
      </w:r>
    </w:p>
    <w:p w14:paraId="11E4CECD"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malowanie ścian i sufitów farbami lateksowymi lub emulsyjnymi,</w:t>
      </w:r>
    </w:p>
    <w:p w14:paraId="11DE3883"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położenie glazury w pomieszczeniach zgodnie z zestawieniem</w:t>
      </w:r>
    </w:p>
    <w:p w14:paraId="152AA93F"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xml:space="preserve">- wykonanie żelbetowego wieńca opaskowego w poziomie istniejącego stropu </w:t>
      </w:r>
    </w:p>
    <w:p w14:paraId="20AB9D72"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wykonanie ścian szczytowych wraz z trzpieniami żelbetowymi,</w:t>
      </w:r>
    </w:p>
    <w:p w14:paraId="72C3E3CB"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skucie w razie konieczności starych tynków, naprawa i odnowienie istniejących tynków,</w:t>
      </w:r>
    </w:p>
    <w:p w14:paraId="6006EA97"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xml:space="preserve">- wykonanie nowych tynków wewnętrznych w miejscach </w:t>
      </w:r>
      <w:proofErr w:type="spellStart"/>
      <w:r w:rsidRPr="00183B64">
        <w:rPr>
          <w:rFonts w:ascii="Cambria" w:hAnsi="Cambria" w:cs="Arial"/>
          <w:kern w:val="2"/>
          <w:sz w:val="24"/>
          <w:szCs w:val="24"/>
        </w:rPr>
        <w:t>zamurowań</w:t>
      </w:r>
      <w:proofErr w:type="spellEnd"/>
      <w:r w:rsidRPr="00183B64">
        <w:rPr>
          <w:rFonts w:ascii="Cambria" w:hAnsi="Cambria" w:cs="Arial"/>
          <w:kern w:val="2"/>
          <w:sz w:val="24"/>
          <w:szCs w:val="24"/>
        </w:rPr>
        <w:t>,</w:t>
      </w:r>
    </w:p>
    <w:p w14:paraId="046288D6"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xml:space="preserve">- wykonanie podjazdu dla niepełnosprawnych </w:t>
      </w:r>
    </w:p>
    <w:p w14:paraId="53283562"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montaż schodów zewnętrznych stalowych na strych nieużytkowy montowane na elewacji zachodniej</w:t>
      </w:r>
    </w:p>
    <w:p w14:paraId="4894E0EB"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remont istniejących schodów zewnętrznych</w:t>
      </w:r>
    </w:p>
    <w:p w14:paraId="12857BEE"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xml:space="preserve">- przebudowa wewnętrznej instalacji </w:t>
      </w:r>
      <w:proofErr w:type="spellStart"/>
      <w:r w:rsidRPr="00183B64">
        <w:rPr>
          <w:rFonts w:ascii="Cambria" w:hAnsi="Cambria" w:cs="Arial"/>
          <w:kern w:val="2"/>
          <w:sz w:val="24"/>
          <w:szCs w:val="24"/>
        </w:rPr>
        <w:t>wod-kan</w:t>
      </w:r>
      <w:proofErr w:type="spellEnd"/>
      <w:r w:rsidRPr="00183B64">
        <w:rPr>
          <w:rFonts w:ascii="Cambria" w:hAnsi="Cambria" w:cs="Arial"/>
          <w:kern w:val="2"/>
          <w:sz w:val="24"/>
          <w:szCs w:val="24"/>
        </w:rPr>
        <w:t xml:space="preserve"> w pomieszczeniach – zgodnie z częścią sanitarną</w:t>
      </w:r>
    </w:p>
    <w:p w14:paraId="25F003CC"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xml:space="preserve">- przebudowa wewnętrznej instalacji </w:t>
      </w:r>
      <w:proofErr w:type="spellStart"/>
      <w:r w:rsidRPr="00183B64">
        <w:rPr>
          <w:rFonts w:ascii="Cambria" w:hAnsi="Cambria" w:cs="Arial"/>
          <w:kern w:val="2"/>
          <w:sz w:val="24"/>
          <w:szCs w:val="24"/>
        </w:rPr>
        <w:t>c.o</w:t>
      </w:r>
      <w:proofErr w:type="spellEnd"/>
      <w:r w:rsidRPr="00183B64">
        <w:rPr>
          <w:rFonts w:ascii="Cambria" w:hAnsi="Cambria" w:cs="Arial"/>
          <w:kern w:val="2"/>
          <w:sz w:val="24"/>
          <w:szCs w:val="24"/>
        </w:rPr>
        <w:t xml:space="preserve"> w pomieszczeniach – zgodnie z częścią sanitarną</w:t>
      </w:r>
    </w:p>
    <w:p w14:paraId="03CE74A4"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przebudowa wewnętrznej instalacji elektrycznej w pomieszczeniach – zgodnie z częścią elektryczną</w:t>
      </w:r>
    </w:p>
    <w:p w14:paraId="225D6EA7"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wykonanie nowych kominów wentylacyjnych zgodnie z rzutem</w:t>
      </w:r>
    </w:p>
    <w:p w14:paraId="756AC38C"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prace renowacyjne wynikłe podczas przebudowy</w:t>
      </w:r>
    </w:p>
    <w:p w14:paraId="1BDCCB9F"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montaż kratek wentylacyjnych stalowych sufitowych i ściennych</w:t>
      </w:r>
    </w:p>
    <w:p w14:paraId="007C4CAF"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przebudowa i remont istniejącej sceny</w:t>
      </w:r>
    </w:p>
    <w:p w14:paraId="3B9698B6" w14:textId="77777777" w:rsidR="00BA3D4A" w:rsidRPr="00183B64" w:rsidRDefault="00BA3D4A" w:rsidP="00183B64">
      <w:pPr>
        <w:spacing w:after="0"/>
        <w:ind w:left="567"/>
        <w:outlineLvl w:val="3"/>
        <w:rPr>
          <w:rFonts w:ascii="Cambria" w:hAnsi="Cambria" w:cs="Arial"/>
          <w:b/>
          <w:bCs/>
          <w:kern w:val="2"/>
          <w:sz w:val="24"/>
          <w:szCs w:val="24"/>
        </w:rPr>
      </w:pPr>
      <w:r w:rsidRPr="00183B64">
        <w:rPr>
          <w:rFonts w:ascii="Cambria" w:hAnsi="Cambria" w:cs="Arial"/>
          <w:b/>
          <w:bCs/>
          <w:kern w:val="2"/>
          <w:sz w:val="24"/>
          <w:szCs w:val="24"/>
        </w:rPr>
        <w:t>8) Roboty zagospodarowania terenu przy budynku:</w:t>
      </w:r>
    </w:p>
    <w:p w14:paraId="1B6D4E5E"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oczyścić i wyprofilować teren działek</w:t>
      </w:r>
    </w:p>
    <w:p w14:paraId="4B643FB1"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wykonanie utwardzenia, miejsca postojowe</w:t>
      </w:r>
    </w:p>
    <w:p w14:paraId="5FEC5772"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wykonanie oświetlenia zewnętrznego budynku</w:t>
      </w:r>
    </w:p>
    <w:p w14:paraId="08E38AB5" w14:textId="77777777" w:rsidR="00BA3D4A" w:rsidRPr="00183B64"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lastRenderedPageBreak/>
        <w:t>- obsianie trawą, nasadzenie roślin niskopiennych nieutwardzonych części działek,</w:t>
      </w:r>
    </w:p>
    <w:p w14:paraId="1C4CF083" w14:textId="77777777" w:rsidR="00BA3D4A" w:rsidRDefault="00BA3D4A" w:rsidP="00183B64">
      <w:pPr>
        <w:spacing w:after="0"/>
        <w:ind w:left="567"/>
        <w:outlineLvl w:val="3"/>
        <w:rPr>
          <w:rFonts w:ascii="Cambria" w:hAnsi="Cambria" w:cs="Arial"/>
          <w:kern w:val="2"/>
          <w:sz w:val="24"/>
          <w:szCs w:val="24"/>
        </w:rPr>
      </w:pPr>
      <w:r w:rsidRPr="00183B64">
        <w:rPr>
          <w:rFonts w:ascii="Cambria" w:hAnsi="Cambria" w:cs="Arial"/>
          <w:kern w:val="2"/>
          <w:sz w:val="24"/>
          <w:szCs w:val="24"/>
        </w:rPr>
        <w:t>- montaż placu zabaw wraz z ogrodzeniem</w:t>
      </w:r>
    </w:p>
    <w:p w14:paraId="3E6F3319" w14:textId="291E2CC7" w:rsidR="00B041D9" w:rsidRPr="00B041D9" w:rsidRDefault="00B041D9" w:rsidP="00183B64">
      <w:pPr>
        <w:spacing w:after="0"/>
        <w:ind w:left="567"/>
        <w:outlineLvl w:val="3"/>
        <w:rPr>
          <w:rFonts w:ascii="Cambria" w:hAnsi="Cambria" w:cs="Arial"/>
          <w:b/>
          <w:bCs/>
          <w:kern w:val="2"/>
          <w:sz w:val="24"/>
          <w:szCs w:val="24"/>
        </w:rPr>
      </w:pPr>
      <w:r w:rsidRPr="00B041D9">
        <w:rPr>
          <w:rFonts w:ascii="Cambria" w:hAnsi="Cambria" w:cs="Arial"/>
          <w:b/>
          <w:bCs/>
          <w:kern w:val="2"/>
          <w:sz w:val="24"/>
          <w:szCs w:val="24"/>
        </w:rPr>
        <w:t>9) Wyposażenie kuchni.</w:t>
      </w:r>
    </w:p>
    <w:p w14:paraId="2732C0AC" w14:textId="77777777" w:rsidR="00C122F6" w:rsidRPr="00C122F6" w:rsidRDefault="00C122F6" w:rsidP="00C122F6">
      <w:pPr>
        <w:numPr>
          <w:ilvl w:val="0"/>
          <w:numId w:val="2"/>
        </w:numPr>
        <w:adjustRightInd/>
        <w:spacing w:after="0"/>
        <w:ind w:left="426" w:hanging="426"/>
        <w:contextualSpacing/>
        <w:rPr>
          <w:rFonts w:ascii="Cambria" w:hAnsi="Cambria"/>
          <w:color w:val="000000" w:themeColor="text1"/>
          <w:sz w:val="24"/>
          <w:szCs w:val="24"/>
        </w:rPr>
      </w:pPr>
      <w:r w:rsidRPr="00C122F6">
        <w:rPr>
          <w:rFonts w:ascii="Cambria" w:hAnsi="Cambria"/>
          <w:color w:val="000000" w:themeColor="text1"/>
          <w:sz w:val="24"/>
          <w:szCs w:val="24"/>
        </w:rPr>
        <w:t xml:space="preserve">Szczegółowy zakres oraz sposób wykonania robót budowlanych o którym mowa </w:t>
      </w:r>
      <w:r w:rsidRPr="00C122F6">
        <w:rPr>
          <w:rFonts w:ascii="Cambria" w:hAnsi="Cambria"/>
          <w:color w:val="000000" w:themeColor="text1"/>
          <w:sz w:val="24"/>
          <w:szCs w:val="24"/>
        </w:rPr>
        <w:br/>
        <w:t>w ust. 2 określają:</w:t>
      </w:r>
    </w:p>
    <w:p w14:paraId="611641FA" w14:textId="77777777" w:rsidR="00C122F6" w:rsidRPr="00C122F6" w:rsidRDefault="00C122F6" w:rsidP="00C122F6">
      <w:pPr>
        <w:numPr>
          <w:ilvl w:val="1"/>
          <w:numId w:val="2"/>
        </w:numPr>
        <w:adjustRightInd/>
        <w:spacing w:after="0"/>
        <w:contextualSpacing/>
        <w:rPr>
          <w:rFonts w:ascii="Cambria" w:hAnsi="Cambria"/>
          <w:color w:val="000000" w:themeColor="text1"/>
          <w:sz w:val="24"/>
          <w:szCs w:val="24"/>
        </w:rPr>
      </w:pPr>
      <w:r w:rsidRPr="00C122F6">
        <w:rPr>
          <w:rFonts w:ascii="Cambria" w:hAnsi="Cambria"/>
          <w:color w:val="000000" w:themeColor="text1"/>
          <w:sz w:val="24"/>
          <w:szCs w:val="24"/>
        </w:rPr>
        <w:t>specyfikacja warunków zamówienia,</w:t>
      </w:r>
    </w:p>
    <w:p w14:paraId="2DEDF634" w14:textId="5EC246B4" w:rsidR="00C122F6" w:rsidRPr="00C122F6" w:rsidRDefault="00C122F6" w:rsidP="00C122F6">
      <w:pPr>
        <w:numPr>
          <w:ilvl w:val="1"/>
          <w:numId w:val="2"/>
        </w:numPr>
        <w:adjustRightInd/>
        <w:spacing w:after="0"/>
        <w:contextualSpacing/>
        <w:rPr>
          <w:rFonts w:ascii="Cambria" w:hAnsi="Cambria"/>
          <w:color w:val="000000" w:themeColor="text1"/>
          <w:sz w:val="24"/>
          <w:szCs w:val="24"/>
        </w:rPr>
      </w:pPr>
      <w:r w:rsidRPr="00C122F6">
        <w:rPr>
          <w:rFonts w:ascii="Cambria" w:hAnsi="Cambria"/>
          <w:color w:val="000000" w:themeColor="text1"/>
          <w:sz w:val="24"/>
          <w:szCs w:val="24"/>
        </w:rPr>
        <w:t xml:space="preserve">dokumentacja projektowa, w tym: </w:t>
      </w:r>
      <w:r w:rsidR="0025425C">
        <w:rPr>
          <w:rFonts w:ascii="Cambria" w:hAnsi="Cambria"/>
          <w:bCs/>
          <w:color w:val="000000" w:themeColor="text1"/>
          <w:sz w:val="24"/>
          <w:szCs w:val="24"/>
        </w:rPr>
        <w:t>projekt architektoniczno-budowalny z załącznikami</w:t>
      </w:r>
      <w:r w:rsidRPr="00C122F6">
        <w:rPr>
          <w:rFonts w:ascii="Cambria" w:hAnsi="Cambria"/>
          <w:bCs/>
          <w:color w:val="000000" w:themeColor="text1"/>
          <w:sz w:val="24"/>
          <w:szCs w:val="24"/>
        </w:rPr>
        <w:t>, projekt zagospodarowania terenu,</w:t>
      </w:r>
      <w:r w:rsidR="00B041D9">
        <w:rPr>
          <w:rFonts w:ascii="Cambria" w:hAnsi="Cambria"/>
          <w:bCs/>
          <w:color w:val="000000" w:themeColor="text1"/>
          <w:sz w:val="24"/>
          <w:szCs w:val="24"/>
        </w:rPr>
        <w:t xml:space="preserve"> wyposażenie kuchni,</w:t>
      </w:r>
    </w:p>
    <w:p w14:paraId="1D0AEF53" w14:textId="77777777" w:rsidR="00C122F6" w:rsidRPr="00C122F6" w:rsidRDefault="00C122F6" w:rsidP="00C122F6">
      <w:pPr>
        <w:numPr>
          <w:ilvl w:val="1"/>
          <w:numId w:val="2"/>
        </w:numPr>
        <w:adjustRightInd/>
        <w:spacing w:after="0"/>
        <w:contextualSpacing/>
        <w:rPr>
          <w:rFonts w:ascii="Cambria" w:hAnsi="Cambria"/>
          <w:bCs/>
          <w:color w:val="000000" w:themeColor="text1"/>
          <w:sz w:val="24"/>
          <w:szCs w:val="24"/>
        </w:rPr>
      </w:pPr>
      <w:r w:rsidRPr="00C122F6">
        <w:rPr>
          <w:rFonts w:ascii="Cambria" w:hAnsi="Cambria"/>
          <w:bCs/>
          <w:color w:val="000000" w:themeColor="text1"/>
          <w:sz w:val="24"/>
          <w:szCs w:val="24"/>
        </w:rPr>
        <w:t>specyfikacje techniczne wykonania i odbioru robót budowlanych (</w:t>
      </w:r>
      <w:proofErr w:type="spellStart"/>
      <w:r w:rsidRPr="00C122F6">
        <w:rPr>
          <w:rFonts w:ascii="Cambria" w:hAnsi="Cambria"/>
          <w:bCs/>
          <w:color w:val="000000" w:themeColor="text1"/>
          <w:sz w:val="24"/>
          <w:szCs w:val="24"/>
        </w:rPr>
        <w:t>STWiORB</w:t>
      </w:r>
      <w:proofErr w:type="spellEnd"/>
      <w:r w:rsidRPr="00C122F6">
        <w:rPr>
          <w:rFonts w:ascii="Cambria" w:hAnsi="Cambria"/>
          <w:bCs/>
          <w:color w:val="000000" w:themeColor="text1"/>
          <w:sz w:val="24"/>
          <w:szCs w:val="24"/>
        </w:rPr>
        <w:t>),</w:t>
      </w:r>
    </w:p>
    <w:p w14:paraId="478C131A" w14:textId="77777777" w:rsidR="00C122F6" w:rsidRPr="00C122F6" w:rsidRDefault="00C122F6" w:rsidP="00C122F6">
      <w:pPr>
        <w:numPr>
          <w:ilvl w:val="1"/>
          <w:numId w:val="2"/>
        </w:numPr>
        <w:adjustRightInd/>
        <w:spacing w:after="0"/>
        <w:contextualSpacing/>
        <w:rPr>
          <w:rFonts w:ascii="Cambria" w:hAnsi="Cambria"/>
          <w:bCs/>
          <w:color w:val="000000" w:themeColor="text1"/>
          <w:sz w:val="24"/>
          <w:szCs w:val="24"/>
        </w:rPr>
      </w:pPr>
      <w:r w:rsidRPr="00C122F6">
        <w:rPr>
          <w:rFonts w:ascii="Cambria" w:hAnsi="Cambria"/>
          <w:color w:val="000000" w:themeColor="text1"/>
          <w:sz w:val="24"/>
          <w:szCs w:val="24"/>
        </w:rPr>
        <w:t>przedmiary robót - z zastrzeżeniem ust. 5-7,</w:t>
      </w:r>
    </w:p>
    <w:p w14:paraId="63C59F04" w14:textId="77777777" w:rsidR="00C122F6" w:rsidRPr="00C122F6" w:rsidRDefault="00C122F6" w:rsidP="00C122F6">
      <w:pPr>
        <w:numPr>
          <w:ilvl w:val="1"/>
          <w:numId w:val="2"/>
        </w:numPr>
        <w:adjustRightInd/>
        <w:spacing w:after="0"/>
        <w:contextualSpacing/>
        <w:rPr>
          <w:rFonts w:ascii="Cambria" w:hAnsi="Cambria"/>
          <w:color w:val="000000" w:themeColor="text1"/>
          <w:sz w:val="24"/>
          <w:szCs w:val="24"/>
        </w:rPr>
      </w:pPr>
      <w:r w:rsidRPr="00C122F6">
        <w:rPr>
          <w:rFonts w:ascii="Cambria" w:hAnsi="Cambria"/>
          <w:color w:val="000000" w:themeColor="text1"/>
          <w:sz w:val="24"/>
          <w:szCs w:val="24"/>
        </w:rPr>
        <w:t>złożona oferta, stanowiąca załącznik nr 1 do umowy,</w:t>
      </w:r>
    </w:p>
    <w:p w14:paraId="2F723CBD" w14:textId="77777777" w:rsidR="00C122F6" w:rsidRPr="00C122F6" w:rsidRDefault="00C122F6" w:rsidP="00C122F6">
      <w:pPr>
        <w:numPr>
          <w:ilvl w:val="1"/>
          <w:numId w:val="2"/>
        </w:numPr>
        <w:adjustRightInd/>
        <w:spacing w:after="0"/>
        <w:contextualSpacing/>
        <w:rPr>
          <w:rFonts w:ascii="Cambria" w:hAnsi="Cambria"/>
          <w:color w:val="000000" w:themeColor="text1"/>
          <w:sz w:val="24"/>
          <w:szCs w:val="24"/>
        </w:rPr>
      </w:pPr>
      <w:r w:rsidRPr="00C122F6">
        <w:rPr>
          <w:rFonts w:ascii="Cambria" w:hAnsi="Cambria"/>
          <w:color w:val="000000" w:themeColor="text1"/>
          <w:sz w:val="24"/>
          <w:szCs w:val="24"/>
        </w:rPr>
        <w:t>harmonogram rzeczowo-finansowy, o którym mowa w § 2 ust. 4 umowy, stanowiący załącznik nr 2 do umowy.</w:t>
      </w:r>
    </w:p>
    <w:p w14:paraId="4C90E1CC" w14:textId="77777777" w:rsidR="00C122F6" w:rsidRPr="00C122F6" w:rsidRDefault="00C122F6" w:rsidP="007A7331">
      <w:pPr>
        <w:numPr>
          <w:ilvl w:val="0"/>
          <w:numId w:val="2"/>
        </w:numPr>
        <w:adjustRightInd/>
        <w:spacing w:after="0"/>
        <w:ind w:left="426" w:hanging="426"/>
        <w:contextualSpacing/>
        <w:rPr>
          <w:rFonts w:ascii="Cambria" w:hAnsi="Cambria"/>
          <w:color w:val="000000" w:themeColor="text1"/>
          <w:sz w:val="24"/>
          <w:szCs w:val="24"/>
        </w:rPr>
      </w:pPr>
      <w:r w:rsidRPr="00C122F6">
        <w:rPr>
          <w:rFonts w:ascii="Cambria" w:hAnsi="Cambria"/>
          <w:color w:val="000000" w:themeColor="text1"/>
          <w:sz w:val="24"/>
          <w:szCs w:val="24"/>
        </w:rPr>
        <w:t>W przypadku rozbieżności w dokumentach wskazanych w ust. 3 wiążące są zapisy wg następującej hierarchii dokumentów:</w:t>
      </w:r>
    </w:p>
    <w:p w14:paraId="6D331F5B" w14:textId="77777777" w:rsidR="00C122F6" w:rsidRPr="00C122F6" w:rsidRDefault="00C122F6">
      <w:pPr>
        <w:numPr>
          <w:ilvl w:val="2"/>
          <w:numId w:val="48"/>
        </w:numPr>
        <w:adjustRightInd/>
        <w:spacing w:after="0"/>
        <w:contextualSpacing/>
        <w:rPr>
          <w:rFonts w:ascii="Cambria" w:hAnsi="Cambria"/>
          <w:color w:val="000000" w:themeColor="text1"/>
          <w:sz w:val="24"/>
          <w:szCs w:val="24"/>
        </w:rPr>
      </w:pPr>
      <w:r w:rsidRPr="00C122F6">
        <w:rPr>
          <w:rFonts w:ascii="Cambria" w:hAnsi="Cambria"/>
          <w:bCs/>
          <w:color w:val="000000" w:themeColor="text1"/>
          <w:sz w:val="24"/>
          <w:szCs w:val="24"/>
        </w:rPr>
        <w:t>dokumentacja projektowa, o której mowa w ust. 3 pkt 2) z uwzględnieniem wyjaśnień udzielanych podczas postępowania o udzielenie zamówienia publicznego,</w:t>
      </w:r>
    </w:p>
    <w:p w14:paraId="5D46D480" w14:textId="77777777" w:rsidR="00C122F6" w:rsidRPr="00C122F6" w:rsidRDefault="00C122F6">
      <w:pPr>
        <w:numPr>
          <w:ilvl w:val="2"/>
          <w:numId w:val="48"/>
        </w:numPr>
        <w:adjustRightInd/>
        <w:spacing w:after="0"/>
        <w:contextualSpacing/>
        <w:rPr>
          <w:rFonts w:ascii="Cambria" w:hAnsi="Cambria"/>
          <w:color w:val="000000" w:themeColor="text1"/>
          <w:sz w:val="24"/>
          <w:szCs w:val="24"/>
        </w:rPr>
      </w:pPr>
      <w:r w:rsidRPr="00C122F6">
        <w:rPr>
          <w:rFonts w:ascii="Cambria" w:hAnsi="Cambria"/>
          <w:color w:val="000000" w:themeColor="text1"/>
          <w:sz w:val="24"/>
          <w:szCs w:val="24"/>
        </w:rPr>
        <w:t>Specyfikacje Techniczne Wykonania i Odbioru Robót Budowlanych (</w:t>
      </w:r>
      <w:proofErr w:type="spellStart"/>
      <w:r w:rsidRPr="00C122F6">
        <w:rPr>
          <w:rFonts w:ascii="Cambria" w:hAnsi="Cambria"/>
          <w:color w:val="000000" w:themeColor="text1"/>
          <w:sz w:val="24"/>
          <w:szCs w:val="24"/>
        </w:rPr>
        <w:t>STWiORB</w:t>
      </w:r>
      <w:proofErr w:type="spellEnd"/>
      <w:r w:rsidRPr="00C122F6">
        <w:rPr>
          <w:rFonts w:ascii="Cambria" w:hAnsi="Cambria"/>
          <w:color w:val="000000" w:themeColor="text1"/>
          <w:sz w:val="24"/>
          <w:szCs w:val="24"/>
        </w:rPr>
        <w:t>),</w:t>
      </w:r>
    </w:p>
    <w:p w14:paraId="015328D1" w14:textId="77777777" w:rsidR="00C122F6" w:rsidRPr="00C122F6" w:rsidRDefault="00C122F6">
      <w:pPr>
        <w:numPr>
          <w:ilvl w:val="2"/>
          <w:numId w:val="48"/>
        </w:numPr>
        <w:adjustRightInd/>
        <w:spacing w:after="0"/>
        <w:contextualSpacing/>
        <w:rPr>
          <w:rFonts w:ascii="Cambria" w:hAnsi="Cambria"/>
          <w:color w:val="000000" w:themeColor="text1"/>
          <w:sz w:val="24"/>
          <w:szCs w:val="24"/>
        </w:rPr>
      </w:pPr>
      <w:r w:rsidRPr="00C122F6">
        <w:rPr>
          <w:rFonts w:ascii="Cambria" w:hAnsi="Cambria"/>
          <w:bCs/>
          <w:color w:val="000000" w:themeColor="text1"/>
          <w:sz w:val="24"/>
          <w:szCs w:val="24"/>
        </w:rPr>
        <w:t>przedmiary robót, z zastrzeżeniem ust. 6 i 7.</w:t>
      </w:r>
    </w:p>
    <w:p w14:paraId="6E518622" w14:textId="77777777" w:rsidR="00C122F6" w:rsidRPr="00C122F6" w:rsidRDefault="00C122F6" w:rsidP="00AB769D">
      <w:pPr>
        <w:numPr>
          <w:ilvl w:val="0"/>
          <w:numId w:val="2"/>
        </w:numPr>
        <w:adjustRightInd/>
        <w:spacing w:after="0"/>
        <w:ind w:left="426" w:hanging="426"/>
        <w:contextualSpacing/>
        <w:rPr>
          <w:rFonts w:ascii="Cambria" w:hAnsi="Cambria"/>
          <w:color w:val="000000" w:themeColor="text1"/>
          <w:sz w:val="24"/>
          <w:szCs w:val="24"/>
        </w:rPr>
      </w:pPr>
      <w:bookmarkStart w:id="4" w:name="_Hlk63064893"/>
      <w:r w:rsidRPr="00C122F6">
        <w:rPr>
          <w:rFonts w:ascii="Cambria" w:hAnsi="Cambria"/>
          <w:iCs/>
          <w:color w:val="000000" w:themeColor="text1"/>
          <w:sz w:val="24"/>
          <w:szCs w:val="24"/>
        </w:rPr>
        <w:t xml:space="preserve">Wynagrodzenie wykonawcy ma charakter ryczałtu, który stanowi ekwiwalent świadczenia wykonawcy opisanego w dokumentacji projektowej wskazanej w ust. 3 pkt 2) umowy oraz w </w:t>
      </w:r>
      <w:proofErr w:type="spellStart"/>
      <w:r w:rsidRPr="00C122F6">
        <w:rPr>
          <w:rFonts w:ascii="Cambria" w:hAnsi="Cambria"/>
          <w:iCs/>
          <w:color w:val="000000" w:themeColor="text1"/>
          <w:sz w:val="24"/>
          <w:szCs w:val="24"/>
        </w:rPr>
        <w:t>STWiORB</w:t>
      </w:r>
      <w:proofErr w:type="spellEnd"/>
      <w:r w:rsidRPr="00C122F6">
        <w:rPr>
          <w:rFonts w:ascii="Cambria" w:hAnsi="Cambria"/>
          <w:iCs/>
          <w:color w:val="000000" w:themeColor="text1"/>
          <w:sz w:val="24"/>
          <w:szCs w:val="24"/>
        </w:rPr>
        <w:t xml:space="preserve">. </w:t>
      </w:r>
    </w:p>
    <w:p w14:paraId="4893A6A3" w14:textId="77777777" w:rsidR="00C122F6" w:rsidRPr="00C122F6" w:rsidRDefault="00C122F6" w:rsidP="00AB769D">
      <w:pPr>
        <w:numPr>
          <w:ilvl w:val="0"/>
          <w:numId w:val="2"/>
        </w:numPr>
        <w:adjustRightInd/>
        <w:spacing w:after="0"/>
        <w:ind w:left="426" w:hanging="426"/>
        <w:contextualSpacing/>
        <w:rPr>
          <w:rFonts w:ascii="Cambria" w:hAnsi="Cambria"/>
          <w:color w:val="000000" w:themeColor="text1"/>
          <w:sz w:val="24"/>
          <w:szCs w:val="24"/>
        </w:rPr>
      </w:pPr>
      <w:r w:rsidRPr="00C122F6">
        <w:rPr>
          <w:rFonts w:ascii="Cambria" w:hAnsi="Cambria"/>
          <w:iCs/>
          <w:color w:val="000000" w:themeColor="text1"/>
          <w:sz w:val="24"/>
          <w:szCs w:val="24"/>
        </w:rPr>
        <w:t xml:space="preserve">Przedmiar robót ma charakter pomocniczy, co oznacza, że w przypadku, gdy dany rodzaj robót lub ich obmiar lub ich zakres został ujęty w dokumentacji projektowej lub w </w:t>
      </w:r>
      <w:proofErr w:type="spellStart"/>
      <w:r w:rsidRPr="00C122F6">
        <w:rPr>
          <w:rFonts w:ascii="Cambria" w:hAnsi="Cambria"/>
          <w:iCs/>
          <w:color w:val="000000" w:themeColor="text1"/>
          <w:sz w:val="24"/>
          <w:szCs w:val="24"/>
        </w:rPr>
        <w:t>STWiORB</w:t>
      </w:r>
      <w:proofErr w:type="spellEnd"/>
      <w:r w:rsidRPr="00C122F6">
        <w:rPr>
          <w:rFonts w:ascii="Cambria" w:hAnsi="Cambria"/>
          <w:iCs/>
          <w:color w:val="000000" w:themeColor="text1"/>
          <w:sz w:val="24"/>
          <w:szCs w:val="24"/>
        </w:rPr>
        <w:t xml:space="preserve"> – wykonawca zobowiązuje się wykonać wskazany tam rodzaj robót lub ich obmiar lub ich zakres zgodnie z dokumentacją projektową lub </w:t>
      </w:r>
      <w:proofErr w:type="spellStart"/>
      <w:r w:rsidRPr="00C122F6">
        <w:rPr>
          <w:rFonts w:ascii="Cambria" w:hAnsi="Cambria"/>
          <w:iCs/>
          <w:color w:val="000000" w:themeColor="text1"/>
          <w:sz w:val="24"/>
          <w:szCs w:val="24"/>
        </w:rPr>
        <w:t>STWiORB</w:t>
      </w:r>
      <w:proofErr w:type="spellEnd"/>
      <w:r w:rsidRPr="00C122F6">
        <w:rPr>
          <w:rFonts w:ascii="Cambria" w:hAnsi="Cambria"/>
          <w:iCs/>
          <w:color w:val="000000" w:themeColor="text1"/>
          <w:sz w:val="24"/>
          <w:szCs w:val="24"/>
        </w:rPr>
        <w:t xml:space="preserve"> </w:t>
      </w:r>
      <w:r w:rsidRPr="00C122F6">
        <w:rPr>
          <w:rFonts w:ascii="Cambria" w:hAnsi="Cambria"/>
          <w:iCs/>
          <w:color w:val="000000" w:themeColor="text1"/>
          <w:sz w:val="24"/>
          <w:szCs w:val="24"/>
        </w:rPr>
        <w:br/>
        <w:t xml:space="preserve">w ramach wynagrodzenia ryczałtowego, nawet jeżeli dany rodzaj robót lub ich obmiar lub ich zakres nie został ujęty w przedmiarze robót. </w:t>
      </w:r>
    </w:p>
    <w:bookmarkEnd w:id="4"/>
    <w:p w14:paraId="636C89F6" w14:textId="77777777" w:rsidR="00C122F6" w:rsidRPr="00C122F6" w:rsidRDefault="00C122F6" w:rsidP="00AB769D">
      <w:pPr>
        <w:numPr>
          <w:ilvl w:val="0"/>
          <w:numId w:val="2"/>
        </w:numPr>
        <w:adjustRightInd/>
        <w:spacing w:after="0"/>
        <w:ind w:left="426" w:hanging="426"/>
        <w:contextualSpacing/>
        <w:rPr>
          <w:rFonts w:ascii="Cambria" w:hAnsi="Cambria"/>
          <w:color w:val="000000" w:themeColor="text1"/>
          <w:sz w:val="24"/>
          <w:szCs w:val="24"/>
        </w:rPr>
      </w:pPr>
      <w:r w:rsidRPr="00C122F6">
        <w:rPr>
          <w:rFonts w:ascii="Cambria" w:hAnsi="Cambria"/>
          <w:color w:val="000000" w:themeColor="text1"/>
          <w:sz w:val="24"/>
          <w:szCs w:val="24"/>
        </w:rPr>
        <w:t xml:space="preserve">Wszystkie wykonane roboty i dostarczone materiały będą zgodne z dokumentacją projektową i </w:t>
      </w:r>
      <w:proofErr w:type="spellStart"/>
      <w:r w:rsidRPr="00C122F6">
        <w:rPr>
          <w:rFonts w:ascii="Cambria" w:hAnsi="Cambria"/>
          <w:iCs/>
          <w:color w:val="000000" w:themeColor="text1"/>
          <w:sz w:val="24"/>
          <w:szCs w:val="24"/>
        </w:rPr>
        <w:t>STWiORB</w:t>
      </w:r>
      <w:proofErr w:type="spellEnd"/>
      <w:r w:rsidRPr="00C122F6">
        <w:rPr>
          <w:rFonts w:ascii="Cambria" w:hAnsi="Cambria"/>
          <w:color w:val="000000" w:themeColor="text1"/>
          <w:sz w:val="24"/>
          <w:szCs w:val="24"/>
        </w:rPr>
        <w:t xml:space="preserve">. W przypadku, gdy materiały lub roboty nie będą w pełni zgodne z dokumentacją projektową lub </w:t>
      </w:r>
      <w:proofErr w:type="spellStart"/>
      <w:r w:rsidRPr="00C122F6">
        <w:rPr>
          <w:rFonts w:ascii="Cambria" w:hAnsi="Cambria"/>
          <w:iCs/>
          <w:color w:val="000000" w:themeColor="text1"/>
          <w:sz w:val="24"/>
          <w:szCs w:val="24"/>
        </w:rPr>
        <w:t>STWiORB</w:t>
      </w:r>
      <w:proofErr w:type="spellEnd"/>
      <w:r w:rsidRPr="00C122F6">
        <w:rPr>
          <w:rFonts w:ascii="Cambria" w:hAnsi="Cambria"/>
          <w:color w:val="000000" w:themeColor="text1"/>
          <w:sz w:val="24"/>
          <w:szCs w:val="24"/>
        </w:rPr>
        <w:t xml:space="preserve"> i wpłynie to na niezadowalającą jakość robót budowlanych, to takie materiały zostaną zastąpione innymi, a elementy wykonane będą rozebrane i wykonane ponownie na koszt Wykonawcy. </w:t>
      </w:r>
    </w:p>
    <w:p w14:paraId="55F59EE6" w14:textId="77777777" w:rsidR="00C122F6" w:rsidRPr="00C122F6" w:rsidRDefault="00C122F6">
      <w:pPr>
        <w:numPr>
          <w:ilvl w:val="0"/>
          <w:numId w:val="49"/>
        </w:numPr>
        <w:adjustRightInd/>
        <w:spacing w:after="0"/>
        <w:ind w:left="426" w:hanging="426"/>
        <w:contextualSpacing/>
        <w:rPr>
          <w:rFonts w:ascii="Cambria" w:hAnsi="Cambria"/>
          <w:color w:val="000000" w:themeColor="text1"/>
          <w:sz w:val="24"/>
          <w:szCs w:val="24"/>
        </w:rPr>
      </w:pPr>
      <w:r w:rsidRPr="00C122F6">
        <w:rPr>
          <w:rFonts w:ascii="Cambria" w:hAnsi="Cambria"/>
          <w:color w:val="000000" w:themeColor="text1"/>
          <w:sz w:val="24"/>
          <w:szCs w:val="24"/>
        </w:rPr>
        <w:t xml:space="preserve">Przedmiot umowy należy wykonać zgodnie z dokumentacją projektową, </w:t>
      </w:r>
      <w:proofErr w:type="spellStart"/>
      <w:r w:rsidRPr="00C122F6">
        <w:rPr>
          <w:rFonts w:ascii="Cambria" w:hAnsi="Cambria"/>
          <w:iCs/>
          <w:color w:val="000000" w:themeColor="text1"/>
          <w:sz w:val="24"/>
          <w:szCs w:val="24"/>
        </w:rPr>
        <w:t>STWiORB</w:t>
      </w:r>
      <w:proofErr w:type="spellEnd"/>
      <w:r w:rsidRPr="00C122F6">
        <w:rPr>
          <w:rFonts w:ascii="Cambria" w:hAnsi="Cambria"/>
          <w:color w:val="000000" w:themeColor="text1"/>
          <w:sz w:val="24"/>
          <w:szCs w:val="24"/>
        </w:rPr>
        <w:t xml:space="preserve"> oraz obowiązującymi przepisami prawa, sztuką budowlaną, wiedzą techniczną, zawartą z Zamawiającym umową, uzgodnieniami z Zamawiającym dokonanymi w </w:t>
      </w:r>
      <w:r w:rsidRPr="00C122F6">
        <w:rPr>
          <w:rFonts w:ascii="Cambria" w:hAnsi="Cambria"/>
          <w:color w:val="000000" w:themeColor="text1"/>
          <w:sz w:val="24"/>
          <w:szCs w:val="24"/>
        </w:rPr>
        <w:lastRenderedPageBreak/>
        <w:t>trakcie realizacji przedmiotu umowy.</w:t>
      </w:r>
    </w:p>
    <w:p w14:paraId="79C8F7F7" w14:textId="77777777" w:rsidR="00AB769D" w:rsidRDefault="00C122F6">
      <w:pPr>
        <w:numPr>
          <w:ilvl w:val="0"/>
          <w:numId w:val="49"/>
        </w:numPr>
        <w:adjustRightInd/>
        <w:spacing w:after="0"/>
        <w:ind w:left="426"/>
        <w:contextualSpacing/>
        <w:rPr>
          <w:rFonts w:ascii="Cambria" w:hAnsi="Cambria"/>
          <w:color w:val="000000" w:themeColor="text1"/>
          <w:sz w:val="24"/>
          <w:szCs w:val="24"/>
        </w:rPr>
      </w:pPr>
      <w:r w:rsidRPr="00C122F6">
        <w:rPr>
          <w:rFonts w:ascii="Cambria" w:hAnsi="Cambria"/>
          <w:color w:val="000000" w:themeColor="text1"/>
          <w:sz w:val="24"/>
          <w:szCs w:val="24"/>
        </w:rPr>
        <w:t xml:space="preserve">Wykonawca winien natychmiast powiadomić Zamawiającego i Inspektora Nadzoru Inwestorskiego o wykryciu błędów w dokumentacji projektowej. </w:t>
      </w:r>
    </w:p>
    <w:p w14:paraId="1FB61E85" w14:textId="55F2E459" w:rsidR="00C122F6" w:rsidRPr="00C122F6" w:rsidRDefault="00C122F6">
      <w:pPr>
        <w:numPr>
          <w:ilvl w:val="0"/>
          <w:numId w:val="49"/>
        </w:numPr>
        <w:adjustRightInd/>
        <w:spacing w:after="0"/>
        <w:ind w:left="426"/>
        <w:contextualSpacing/>
        <w:rPr>
          <w:rFonts w:ascii="Cambria" w:hAnsi="Cambria"/>
          <w:color w:val="000000" w:themeColor="text1"/>
          <w:sz w:val="24"/>
          <w:szCs w:val="24"/>
        </w:rPr>
      </w:pPr>
      <w:r w:rsidRPr="00C122F6">
        <w:rPr>
          <w:rFonts w:ascii="Cambria" w:hAnsi="Cambria"/>
          <w:bCs/>
          <w:color w:val="000000" w:themeColor="text1"/>
          <w:sz w:val="24"/>
          <w:szCs w:val="24"/>
        </w:rPr>
        <w:t>Wykonawca oświadcza, że zapoznał się z dokumentacją projektową.</w:t>
      </w:r>
    </w:p>
    <w:p w14:paraId="52046F10" w14:textId="77777777" w:rsidR="003C1EAD" w:rsidRPr="003C6A1A" w:rsidRDefault="003C1EAD" w:rsidP="00361966">
      <w:pPr>
        <w:adjustRightInd/>
        <w:spacing w:after="0"/>
        <w:contextualSpacing/>
        <w:rPr>
          <w:rFonts w:ascii="Cambria" w:hAnsi="Cambria"/>
          <w:color w:val="000000" w:themeColor="text1"/>
          <w:sz w:val="24"/>
          <w:szCs w:val="24"/>
        </w:rPr>
      </w:pPr>
    </w:p>
    <w:p w14:paraId="4949A9B3" w14:textId="77777777" w:rsidR="008E0ACC" w:rsidRPr="003C6A1A" w:rsidRDefault="008E0ACC" w:rsidP="00361966">
      <w:pPr>
        <w:autoSpaceDE w:val="0"/>
        <w:autoSpaceDN w:val="0"/>
        <w:spacing w:after="0"/>
        <w:jc w:val="center"/>
        <w:rPr>
          <w:rFonts w:ascii="Cambria" w:eastAsia="Calibri" w:hAnsi="Cambria"/>
          <w:b/>
          <w:bCs/>
          <w:color w:val="000000" w:themeColor="text1"/>
          <w:sz w:val="24"/>
          <w:szCs w:val="24"/>
        </w:rPr>
      </w:pPr>
      <w:r w:rsidRPr="003C6A1A">
        <w:rPr>
          <w:rFonts w:ascii="Cambria" w:eastAsia="Calibri" w:hAnsi="Cambria"/>
          <w:b/>
          <w:bCs/>
          <w:color w:val="000000" w:themeColor="text1"/>
          <w:sz w:val="24"/>
          <w:szCs w:val="24"/>
        </w:rPr>
        <w:t>§ 2</w:t>
      </w:r>
    </w:p>
    <w:p w14:paraId="2A00141E" w14:textId="77777777" w:rsidR="008E0ACC" w:rsidRPr="003C6A1A" w:rsidRDefault="008E0ACC" w:rsidP="00361966">
      <w:pPr>
        <w:autoSpaceDE w:val="0"/>
        <w:autoSpaceDN w:val="0"/>
        <w:spacing w:after="0"/>
        <w:jc w:val="center"/>
        <w:rPr>
          <w:rFonts w:ascii="Cambria" w:eastAsia="Calibri" w:hAnsi="Cambria"/>
          <w:b/>
          <w:bCs/>
          <w:color w:val="000000" w:themeColor="text1"/>
          <w:sz w:val="24"/>
          <w:szCs w:val="24"/>
        </w:rPr>
      </w:pPr>
      <w:r w:rsidRPr="003C6A1A">
        <w:rPr>
          <w:rFonts w:ascii="Cambria" w:eastAsia="Calibri" w:hAnsi="Cambria"/>
          <w:b/>
          <w:bCs/>
          <w:color w:val="000000" w:themeColor="text1"/>
          <w:sz w:val="24"/>
          <w:szCs w:val="24"/>
        </w:rPr>
        <w:t>Termin realizacji</w:t>
      </w:r>
    </w:p>
    <w:p w14:paraId="60107F70" w14:textId="3D9164FB" w:rsidR="008E0ACC" w:rsidRPr="003C6A1A" w:rsidRDefault="008E0ACC" w:rsidP="00361966">
      <w:pPr>
        <w:widowControl/>
        <w:numPr>
          <w:ilvl w:val="0"/>
          <w:numId w:val="3"/>
        </w:numPr>
        <w:suppressAutoHyphens w:val="0"/>
        <w:adjustRightInd/>
        <w:spacing w:after="0"/>
        <w:ind w:left="426" w:hanging="426"/>
        <w:contextualSpacing/>
        <w:textAlignment w:val="auto"/>
        <w:rPr>
          <w:rFonts w:ascii="Cambria" w:hAnsi="Cambria"/>
          <w:color w:val="000000" w:themeColor="text1"/>
          <w:sz w:val="24"/>
          <w:szCs w:val="24"/>
        </w:rPr>
      </w:pPr>
      <w:r w:rsidRPr="003C6A1A">
        <w:rPr>
          <w:rFonts w:ascii="Cambria" w:eastAsia="Cambria" w:hAnsi="Cambria"/>
          <w:color w:val="000000" w:themeColor="text1"/>
          <w:sz w:val="24"/>
          <w:szCs w:val="24"/>
        </w:rPr>
        <w:t xml:space="preserve">Wykonawca zobowiązany jest wykonać całość przedmiotu zamówienia </w:t>
      </w:r>
      <w:r w:rsidRPr="003C6A1A">
        <w:rPr>
          <w:rFonts w:ascii="Cambria" w:eastAsia="Cambria" w:hAnsi="Cambria"/>
          <w:color w:val="000000" w:themeColor="text1"/>
          <w:sz w:val="24"/>
          <w:szCs w:val="24"/>
        </w:rPr>
        <w:br/>
        <w:t xml:space="preserve">w </w:t>
      </w:r>
      <w:r w:rsidRPr="00451C89">
        <w:rPr>
          <w:rFonts w:ascii="Cambria" w:eastAsia="Cambria" w:hAnsi="Cambria"/>
          <w:color w:val="000000" w:themeColor="text1"/>
          <w:sz w:val="24"/>
          <w:szCs w:val="24"/>
        </w:rPr>
        <w:t>terminie</w:t>
      </w:r>
      <w:r w:rsidR="00376B76" w:rsidRPr="00451C89">
        <w:rPr>
          <w:rFonts w:ascii="Cambria" w:eastAsia="Cambria" w:hAnsi="Cambria"/>
          <w:color w:val="000000" w:themeColor="text1"/>
          <w:sz w:val="24"/>
          <w:szCs w:val="24"/>
        </w:rPr>
        <w:t xml:space="preserve"> </w:t>
      </w:r>
      <w:r w:rsidR="00123091" w:rsidRPr="00584A76">
        <w:rPr>
          <w:rFonts w:ascii="Cambria" w:eastAsia="Cambria" w:hAnsi="Cambria"/>
          <w:b/>
          <w:bCs/>
          <w:color w:val="000000" w:themeColor="text1"/>
          <w:sz w:val="24"/>
          <w:szCs w:val="24"/>
        </w:rPr>
        <w:t xml:space="preserve">do </w:t>
      </w:r>
      <w:r w:rsidR="00376B76" w:rsidRPr="00451C89">
        <w:rPr>
          <w:rFonts w:ascii="Cambria" w:eastAsia="Cambria" w:hAnsi="Cambria"/>
          <w:b/>
          <w:bCs/>
          <w:color w:val="000000" w:themeColor="text1"/>
          <w:sz w:val="24"/>
          <w:szCs w:val="24"/>
        </w:rPr>
        <w:t>12</w:t>
      </w:r>
      <w:r w:rsidR="006A190B" w:rsidRPr="00451C89">
        <w:rPr>
          <w:rFonts w:ascii="Cambria" w:eastAsia="Cambria" w:hAnsi="Cambria"/>
          <w:b/>
          <w:color w:val="000000" w:themeColor="text1"/>
          <w:sz w:val="24"/>
          <w:szCs w:val="24"/>
        </w:rPr>
        <w:t xml:space="preserve"> </w:t>
      </w:r>
      <w:r w:rsidR="00283A2E" w:rsidRPr="00451C89">
        <w:rPr>
          <w:rFonts w:ascii="Cambria" w:eastAsia="Cambria" w:hAnsi="Cambria"/>
          <w:b/>
          <w:color w:val="000000" w:themeColor="text1"/>
          <w:sz w:val="24"/>
          <w:szCs w:val="24"/>
        </w:rPr>
        <w:t xml:space="preserve">miesięcy </w:t>
      </w:r>
      <w:r w:rsidR="00283A2E" w:rsidRPr="00451C89">
        <w:rPr>
          <w:rFonts w:ascii="Cambria" w:eastAsia="Cambria" w:hAnsi="Cambria"/>
          <w:bCs/>
          <w:color w:val="000000" w:themeColor="text1"/>
          <w:sz w:val="24"/>
          <w:szCs w:val="24"/>
        </w:rPr>
        <w:t>od</w:t>
      </w:r>
      <w:r w:rsidRPr="00451C89">
        <w:rPr>
          <w:rFonts w:ascii="Cambria" w:hAnsi="Cambria" w:cs="Arial"/>
          <w:bCs/>
          <w:color w:val="000000" w:themeColor="text1"/>
          <w:sz w:val="24"/>
          <w:szCs w:val="24"/>
        </w:rPr>
        <w:t xml:space="preserve"> </w:t>
      </w:r>
      <w:r w:rsidR="00451C89" w:rsidRPr="00451C89">
        <w:rPr>
          <w:rFonts w:ascii="Cambria" w:hAnsi="Cambria" w:cs="Arial"/>
          <w:bCs/>
          <w:color w:val="000000" w:themeColor="text1"/>
          <w:sz w:val="24"/>
          <w:szCs w:val="24"/>
        </w:rPr>
        <w:t>dnia</w:t>
      </w:r>
      <w:r w:rsidR="00451C89">
        <w:rPr>
          <w:rFonts w:ascii="Cambria" w:hAnsi="Cambria" w:cs="Arial"/>
          <w:bCs/>
          <w:color w:val="000000" w:themeColor="text1"/>
          <w:sz w:val="24"/>
          <w:szCs w:val="24"/>
        </w:rPr>
        <w:t xml:space="preserve"> </w:t>
      </w:r>
      <w:r w:rsidRPr="00995E57">
        <w:rPr>
          <w:rFonts w:ascii="Cambria" w:hAnsi="Cambria" w:cs="Arial"/>
          <w:bCs/>
          <w:color w:val="000000" w:themeColor="text1"/>
          <w:sz w:val="24"/>
          <w:szCs w:val="24"/>
        </w:rPr>
        <w:t>podpisania</w:t>
      </w:r>
      <w:r w:rsidRPr="003C6A1A">
        <w:rPr>
          <w:rFonts w:ascii="Cambria" w:hAnsi="Cambria" w:cs="Arial"/>
          <w:bCs/>
          <w:color w:val="000000" w:themeColor="text1"/>
          <w:sz w:val="24"/>
          <w:szCs w:val="24"/>
        </w:rPr>
        <w:t xml:space="preserve"> umowy</w:t>
      </w:r>
      <w:r w:rsidR="00B26A35" w:rsidRPr="003C6A1A">
        <w:rPr>
          <w:rFonts w:ascii="Cambria" w:hAnsi="Cambria" w:cs="Arial"/>
          <w:bCs/>
          <w:color w:val="000000" w:themeColor="text1"/>
          <w:sz w:val="24"/>
          <w:szCs w:val="24"/>
        </w:rPr>
        <w:t xml:space="preserve"> tj. do dnia ………</w:t>
      </w:r>
      <w:r w:rsidR="003657C4">
        <w:rPr>
          <w:rFonts w:ascii="Cambria" w:hAnsi="Cambria" w:cs="Arial"/>
          <w:bCs/>
          <w:color w:val="000000" w:themeColor="text1"/>
          <w:sz w:val="24"/>
          <w:szCs w:val="24"/>
        </w:rPr>
        <w:t>……….</w:t>
      </w:r>
    </w:p>
    <w:p w14:paraId="73F5E2E5" w14:textId="6095A17C" w:rsidR="008E0ACC" w:rsidRPr="003C6A1A" w:rsidRDefault="008E0ACC" w:rsidP="00361966">
      <w:pPr>
        <w:widowControl/>
        <w:numPr>
          <w:ilvl w:val="0"/>
          <w:numId w:val="3"/>
        </w:numPr>
        <w:suppressAutoHyphens w:val="0"/>
        <w:adjustRightInd/>
        <w:spacing w:after="0"/>
        <w:ind w:left="426" w:hanging="426"/>
        <w:contextualSpacing/>
        <w:textAlignment w:val="auto"/>
        <w:rPr>
          <w:rFonts w:ascii="Cambria" w:hAnsi="Cambria"/>
          <w:color w:val="000000" w:themeColor="text1"/>
          <w:sz w:val="24"/>
          <w:szCs w:val="24"/>
        </w:rPr>
      </w:pPr>
      <w:r w:rsidRPr="003C6A1A">
        <w:rPr>
          <w:rFonts w:ascii="Cambria" w:hAnsi="Cambria"/>
          <w:color w:val="000000" w:themeColor="text1"/>
          <w:sz w:val="24"/>
          <w:szCs w:val="24"/>
        </w:rPr>
        <w:t xml:space="preserve">Termin wykonania poszczególnych elementów </w:t>
      </w:r>
      <w:r w:rsidR="0037784C" w:rsidRPr="003C6A1A">
        <w:rPr>
          <w:rFonts w:ascii="Cambria" w:hAnsi="Cambria"/>
          <w:color w:val="000000" w:themeColor="text1"/>
          <w:sz w:val="24"/>
          <w:szCs w:val="24"/>
        </w:rPr>
        <w:t xml:space="preserve">robót </w:t>
      </w:r>
      <w:r w:rsidRPr="003C6A1A">
        <w:rPr>
          <w:rFonts w:ascii="Cambria" w:hAnsi="Cambria"/>
          <w:color w:val="000000" w:themeColor="text1"/>
          <w:sz w:val="24"/>
          <w:szCs w:val="24"/>
        </w:rPr>
        <w:t xml:space="preserve">składających się na przedmiot </w:t>
      </w:r>
      <w:r w:rsidR="0037784C" w:rsidRPr="003C6A1A">
        <w:rPr>
          <w:rFonts w:ascii="Cambria" w:hAnsi="Cambria"/>
          <w:color w:val="000000" w:themeColor="text1"/>
          <w:sz w:val="24"/>
          <w:szCs w:val="24"/>
        </w:rPr>
        <w:t xml:space="preserve">zamówienia strony </w:t>
      </w:r>
      <w:r w:rsidRPr="003C6A1A">
        <w:rPr>
          <w:rFonts w:ascii="Cambria" w:hAnsi="Cambria"/>
          <w:color w:val="000000" w:themeColor="text1"/>
          <w:sz w:val="24"/>
          <w:szCs w:val="24"/>
        </w:rPr>
        <w:t>określ</w:t>
      </w:r>
      <w:r w:rsidR="0037784C" w:rsidRPr="003C6A1A">
        <w:rPr>
          <w:rFonts w:ascii="Cambria" w:hAnsi="Cambria"/>
          <w:color w:val="000000" w:themeColor="text1"/>
          <w:sz w:val="24"/>
          <w:szCs w:val="24"/>
        </w:rPr>
        <w:t>ą</w:t>
      </w:r>
      <w:r w:rsidRPr="003C6A1A">
        <w:rPr>
          <w:rFonts w:ascii="Cambria" w:hAnsi="Cambria"/>
          <w:color w:val="000000" w:themeColor="text1"/>
          <w:sz w:val="24"/>
          <w:szCs w:val="24"/>
        </w:rPr>
        <w:t xml:space="preserve"> w harmonogramie rzeczowo-finansowym, </w:t>
      </w:r>
      <w:r w:rsidRPr="003C6A1A">
        <w:rPr>
          <w:rFonts w:ascii="Cambria" w:hAnsi="Cambria"/>
          <w:color w:val="000000" w:themeColor="text1"/>
          <w:sz w:val="24"/>
          <w:szCs w:val="24"/>
        </w:rPr>
        <w:br/>
        <w:t>o którym mowa w ust. 5</w:t>
      </w:r>
      <w:r w:rsidR="0037784C" w:rsidRPr="003C6A1A">
        <w:rPr>
          <w:rFonts w:ascii="Cambria" w:hAnsi="Cambria"/>
          <w:color w:val="000000" w:themeColor="text1"/>
          <w:sz w:val="24"/>
          <w:szCs w:val="24"/>
        </w:rPr>
        <w:t>.</w:t>
      </w:r>
    </w:p>
    <w:p w14:paraId="62940911" w14:textId="3EA17139" w:rsidR="00722FF7" w:rsidRPr="003C6A1A" w:rsidRDefault="008E0ACC" w:rsidP="00361966">
      <w:pPr>
        <w:widowControl/>
        <w:numPr>
          <w:ilvl w:val="0"/>
          <w:numId w:val="3"/>
        </w:numPr>
        <w:suppressAutoHyphens w:val="0"/>
        <w:adjustRightInd/>
        <w:spacing w:after="0"/>
        <w:ind w:left="426" w:hanging="426"/>
        <w:contextualSpacing/>
        <w:textAlignment w:val="auto"/>
        <w:rPr>
          <w:rFonts w:ascii="Cambria" w:hAnsi="Cambria" w:cs="Cambria"/>
          <w:color w:val="000000" w:themeColor="text1"/>
          <w:sz w:val="24"/>
          <w:szCs w:val="24"/>
        </w:rPr>
      </w:pPr>
      <w:r w:rsidRPr="003C6A1A">
        <w:rPr>
          <w:rFonts w:ascii="Cambria" w:hAnsi="Cambria"/>
          <w:color w:val="000000" w:themeColor="text1"/>
          <w:sz w:val="24"/>
          <w:szCs w:val="24"/>
        </w:rPr>
        <w:t xml:space="preserve">Za termin wykonania całości zamówienia uznaje się dzień </w:t>
      </w:r>
      <w:r w:rsidR="00E34C0C" w:rsidRPr="003C6A1A">
        <w:rPr>
          <w:rFonts w:ascii="Cambria" w:hAnsi="Cambria"/>
          <w:color w:val="000000" w:themeColor="text1"/>
          <w:sz w:val="24"/>
          <w:szCs w:val="24"/>
        </w:rPr>
        <w:t>zgłoszenia gotowości odbioru robót budowlanych</w:t>
      </w:r>
      <w:r w:rsidR="003657C4">
        <w:rPr>
          <w:rFonts w:ascii="Cambria" w:hAnsi="Cambria"/>
          <w:color w:val="000000" w:themeColor="text1"/>
          <w:sz w:val="24"/>
          <w:szCs w:val="24"/>
        </w:rPr>
        <w:t>.</w:t>
      </w:r>
    </w:p>
    <w:p w14:paraId="5A9E07B3" w14:textId="039080E8" w:rsidR="00553C36" w:rsidRPr="003C6A1A" w:rsidRDefault="00553C36" w:rsidP="00361966">
      <w:pPr>
        <w:widowControl/>
        <w:numPr>
          <w:ilvl w:val="0"/>
          <w:numId w:val="3"/>
        </w:numPr>
        <w:suppressAutoHyphens w:val="0"/>
        <w:adjustRightInd/>
        <w:spacing w:after="0"/>
        <w:ind w:left="426" w:hanging="426"/>
        <w:contextualSpacing/>
        <w:textAlignment w:val="auto"/>
        <w:rPr>
          <w:rFonts w:ascii="Cambria" w:hAnsi="Cambria" w:cs="Cambria"/>
          <w:color w:val="000000" w:themeColor="text1"/>
          <w:sz w:val="24"/>
          <w:szCs w:val="24"/>
        </w:rPr>
      </w:pPr>
      <w:r w:rsidRPr="003C6A1A">
        <w:rPr>
          <w:rFonts w:ascii="Cambria" w:hAnsi="Cambria"/>
          <w:color w:val="000000" w:themeColor="text1"/>
          <w:sz w:val="24"/>
          <w:szCs w:val="24"/>
        </w:rPr>
        <w:t xml:space="preserve">Wykonawca w </w:t>
      </w:r>
      <w:r w:rsidRPr="00451C89">
        <w:rPr>
          <w:rFonts w:ascii="Cambria" w:hAnsi="Cambria"/>
          <w:color w:val="000000" w:themeColor="text1"/>
          <w:sz w:val="24"/>
          <w:szCs w:val="24"/>
        </w:rPr>
        <w:t xml:space="preserve">terminie </w:t>
      </w:r>
      <w:r w:rsidR="00442938" w:rsidRPr="00451C89">
        <w:rPr>
          <w:rFonts w:ascii="Cambria" w:hAnsi="Cambria"/>
          <w:b/>
          <w:bCs/>
          <w:color w:val="000000" w:themeColor="text1"/>
          <w:sz w:val="24"/>
          <w:szCs w:val="24"/>
        </w:rPr>
        <w:t xml:space="preserve">7 </w:t>
      </w:r>
      <w:r w:rsidRPr="00451C89">
        <w:rPr>
          <w:rFonts w:ascii="Cambria" w:hAnsi="Cambria"/>
          <w:b/>
          <w:bCs/>
          <w:color w:val="000000" w:themeColor="text1"/>
          <w:sz w:val="24"/>
          <w:szCs w:val="24"/>
        </w:rPr>
        <w:t>dni roboczych</w:t>
      </w:r>
      <w:r w:rsidRPr="003C6A1A">
        <w:rPr>
          <w:rFonts w:ascii="Cambria" w:hAnsi="Cambria"/>
          <w:b/>
          <w:bCs/>
          <w:color w:val="000000" w:themeColor="text1"/>
          <w:sz w:val="24"/>
          <w:szCs w:val="24"/>
        </w:rPr>
        <w:t xml:space="preserve"> od dnia podpisania umowy</w:t>
      </w:r>
      <w:r w:rsidRPr="003C6A1A">
        <w:rPr>
          <w:rFonts w:ascii="Cambria" w:hAnsi="Cambria"/>
          <w:color w:val="000000" w:themeColor="text1"/>
          <w:sz w:val="24"/>
          <w:szCs w:val="24"/>
        </w:rPr>
        <w:t xml:space="preserve"> przedstawia Zamawiającemu do akceptacji harmonogram rzeczowo – finansowy. Harmonogram zawier</w:t>
      </w:r>
      <w:r w:rsidR="00D02C21" w:rsidRPr="003C6A1A">
        <w:rPr>
          <w:rFonts w:ascii="Cambria" w:hAnsi="Cambria"/>
          <w:color w:val="000000" w:themeColor="text1"/>
          <w:sz w:val="24"/>
          <w:szCs w:val="24"/>
        </w:rPr>
        <w:t>a</w:t>
      </w:r>
      <w:r w:rsidRPr="003C6A1A">
        <w:rPr>
          <w:rFonts w:ascii="Cambria" w:hAnsi="Cambria"/>
          <w:color w:val="000000" w:themeColor="text1"/>
          <w:sz w:val="24"/>
          <w:szCs w:val="24"/>
        </w:rPr>
        <w:t>:</w:t>
      </w:r>
    </w:p>
    <w:p w14:paraId="3DCA16B1" w14:textId="500E2CA8" w:rsidR="00404673" w:rsidRPr="003C6A1A" w:rsidRDefault="00404673">
      <w:pPr>
        <w:pStyle w:val="Akapitzlist"/>
        <w:numPr>
          <w:ilvl w:val="0"/>
          <w:numId w:val="42"/>
        </w:numPr>
        <w:spacing w:after="0"/>
        <w:ind w:left="1418" w:hanging="284"/>
        <w:jc w:val="both"/>
        <w:rPr>
          <w:rFonts w:ascii="Cambria" w:hAnsi="Cambria"/>
          <w:color w:val="000000" w:themeColor="text1"/>
          <w:sz w:val="24"/>
          <w:szCs w:val="24"/>
        </w:rPr>
      </w:pPr>
      <w:bookmarkStart w:id="5" w:name="_Hlk90327274"/>
      <w:r w:rsidRPr="003C6A1A">
        <w:rPr>
          <w:rFonts w:ascii="Cambria" w:hAnsi="Cambria"/>
          <w:color w:val="000000" w:themeColor="text1"/>
          <w:sz w:val="24"/>
          <w:szCs w:val="24"/>
        </w:rPr>
        <w:t>terminy rozpoczęcia i zakończenia realizacji poszczególnych etapów rozliczeniowych wskazanych w § 5</w:t>
      </w:r>
      <w:r w:rsidR="00B45C73">
        <w:rPr>
          <w:rFonts w:ascii="Cambria" w:hAnsi="Cambria"/>
          <w:color w:val="000000" w:themeColor="text1"/>
          <w:sz w:val="24"/>
          <w:szCs w:val="24"/>
        </w:rPr>
        <w:t xml:space="preserve">, </w:t>
      </w:r>
    </w:p>
    <w:p w14:paraId="0CD54CE9" w14:textId="77777777" w:rsidR="00404673" w:rsidRPr="003C6A1A" w:rsidRDefault="00404673">
      <w:pPr>
        <w:pStyle w:val="Akapitzlist"/>
        <w:numPr>
          <w:ilvl w:val="0"/>
          <w:numId w:val="42"/>
        </w:numPr>
        <w:spacing w:after="0"/>
        <w:ind w:left="1418" w:hanging="284"/>
        <w:jc w:val="both"/>
        <w:rPr>
          <w:rFonts w:ascii="Cambria" w:hAnsi="Cambria"/>
          <w:color w:val="000000" w:themeColor="text1"/>
          <w:sz w:val="24"/>
          <w:szCs w:val="24"/>
        </w:rPr>
      </w:pPr>
      <w:r w:rsidRPr="003C6A1A">
        <w:rPr>
          <w:rFonts w:ascii="Cambria" w:hAnsi="Cambria"/>
          <w:color w:val="000000" w:themeColor="text1"/>
          <w:sz w:val="24"/>
          <w:szCs w:val="24"/>
        </w:rPr>
        <w:t>wartość robót przewidzianych w każdym etapie rozliczeniowym wskazanym w § 5,</w:t>
      </w:r>
    </w:p>
    <w:p w14:paraId="6DF43A7E" w14:textId="1BD6A285" w:rsidR="00404673" w:rsidRPr="003C6A1A" w:rsidRDefault="00404673">
      <w:pPr>
        <w:pStyle w:val="Akapitzlist"/>
        <w:numPr>
          <w:ilvl w:val="0"/>
          <w:numId w:val="42"/>
        </w:numPr>
        <w:spacing w:after="0"/>
        <w:ind w:left="1418" w:hanging="284"/>
        <w:jc w:val="both"/>
        <w:rPr>
          <w:rFonts w:ascii="Cambria" w:hAnsi="Cambria"/>
          <w:color w:val="000000" w:themeColor="text1"/>
          <w:sz w:val="24"/>
          <w:szCs w:val="24"/>
        </w:rPr>
      </w:pPr>
      <w:r w:rsidRPr="003C6A1A">
        <w:rPr>
          <w:rFonts w:ascii="Cambria" w:hAnsi="Cambria"/>
          <w:color w:val="000000" w:themeColor="text1"/>
          <w:sz w:val="24"/>
          <w:szCs w:val="24"/>
        </w:rPr>
        <w:t>zakres robót do wykonania w każdym etapie rozliczeniowym wskazanym w § 5;</w:t>
      </w:r>
    </w:p>
    <w:p w14:paraId="4D74E849" w14:textId="77777777" w:rsidR="00404673" w:rsidRPr="003C6A1A" w:rsidRDefault="00404673">
      <w:pPr>
        <w:pStyle w:val="Akapitzlist"/>
        <w:numPr>
          <w:ilvl w:val="0"/>
          <w:numId w:val="42"/>
        </w:numPr>
        <w:spacing w:after="0"/>
        <w:ind w:left="1418" w:hanging="284"/>
        <w:jc w:val="both"/>
        <w:rPr>
          <w:rFonts w:ascii="Cambria" w:hAnsi="Cambria"/>
          <w:color w:val="000000" w:themeColor="text1"/>
          <w:sz w:val="24"/>
          <w:szCs w:val="24"/>
        </w:rPr>
      </w:pPr>
      <w:r w:rsidRPr="003C6A1A">
        <w:rPr>
          <w:rFonts w:ascii="Cambria" w:hAnsi="Cambria"/>
          <w:color w:val="000000" w:themeColor="text1"/>
          <w:sz w:val="24"/>
          <w:szCs w:val="24"/>
        </w:rPr>
        <w:t>datę zakończenia realizacji robót z uwzględnieniem wymogów wskazanych w ust. 1, 3 i 4;</w:t>
      </w:r>
    </w:p>
    <w:p w14:paraId="190023BF" w14:textId="77777777" w:rsidR="00404673" w:rsidRPr="003C6A1A" w:rsidRDefault="00404673">
      <w:pPr>
        <w:pStyle w:val="Akapitzlist"/>
        <w:numPr>
          <w:ilvl w:val="0"/>
          <w:numId w:val="42"/>
        </w:numPr>
        <w:spacing w:after="0"/>
        <w:ind w:left="1418" w:hanging="284"/>
        <w:jc w:val="both"/>
        <w:rPr>
          <w:rFonts w:ascii="Cambria" w:hAnsi="Cambria"/>
          <w:color w:val="000000" w:themeColor="text1"/>
          <w:sz w:val="24"/>
          <w:szCs w:val="24"/>
        </w:rPr>
      </w:pPr>
      <w:r w:rsidRPr="003C6A1A">
        <w:rPr>
          <w:rFonts w:ascii="Cambria" w:hAnsi="Cambria"/>
          <w:color w:val="000000" w:themeColor="text1"/>
          <w:sz w:val="24"/>
          <w:szCs w:val="24"/>
        </w:rPr>
        <w:t>datę zgłoszenia robót do odbioru z uwzględnieniem wymogów wskazanych w ust. 1, 3 i 4.</w:t>
      </w:r>
    </w:p>
    <w:bookmarkEnd w:id="5"/>
    <w:p w14:paraId="4DAA7F57" w14:textId="4F2A5E25" w:rsidR="008E0ACC" w:rsidRPr="003C6A1A" w:rsidRDefault="008E0ACC" w:rsidP="00361966">
      <w:pPr>
        <w:widowControl/>
        <w:numPr>
          <w:ilvl w:val="0"/>
          <w:numId w:val="3"/>
        </w:numPr>
        <w:suppressAutoHyphens w:val="0"/>
        <w:adjustRightInd/>
        <w:spacing w:after="0"/>
        <w:ind w:left="426" w:hanging="426"/>
        <w:contextualSpacing/>
        <w:textAlignment w:val="auto"/>
        <w:rPr>
          <w:rFonts w:ascii="Cambria" w:eastAsia="Cambria" w:hAnsi="Cambria"/>
          <w:color w:val="000000" w:themeColor="text1"/>
          <w:sz w:val="24"/>
          <w:szCs w:val="24"/>
          <w:u w:val="single"/>
        </w:rPr>
      </w:pPr>
      <w:r w:rsidRPr="003C6A1A">
        <w:rPr>
          <w:rFonts w:ascii="Cambria" w:hAnsi="Cambria"/>
          <w:color w:val="000000" w:themeColor="text1"/>
          <w:sz w:val="24"/>
          <w:szCs w:val="24"/>
        </w:rPr>
        <w:t xml:space="preserve">Harmonogram, o którym mowa w ust. </w:t>
      </w:r>
      <w:r w:rsidR="00E34C0C" w:rsidRPr="003C6A1A">
        <w:rPr>
          <w:rFonts w:ascii="Cambria" w:hAnsi="Cambria"/>
          <w:color w:val="000000" w:themeColor="text1"/>
          <w:sz w:val="24"/>
          <w:szCs w:val="24"/>
        </w:rPr>
        <w:t>4</w:t>
      </w:r>
      <w:r w:rsidRPr="003C6A1A">
        <w:rPr>
          <w:rFonts w:ascii="Cambria" w:hAnsi="Cambria"/>
          <w:color w:val="000000" w:themeColor="text1"/>
          <w:sz w:val="24"/>
          <w:szCs w:val="24"/>
        </w:rPr>
        <w:t xml:space="preserve"> musi uzyskać pisemną akceptację Zamawiającego. Zamawiający dokona na piśmie zatwierdzenia lub wniesie uwagi do harmonogramu w terminie 3 dni roboczych od dnia przedłożenia harmonogramu przez Wykonawcę. Wykonawca jest związany uwagami i zastrzeżeniami Zamawiającego. </w:t>
      </w:r>
    </w:p>
    <w:p w14:paraId="20E40AB8" w14:textId="7634379C" w:rsidR="008E0ACC" w:rsidRPr="003C6A1A" w:rsidRDefault="008E0ACC" w:rsidP="00361966">
      <w:pPr>
        <w:widowControl/>
        <w:numPr>
          <w:ilvl w:val="0"/>
          <w:numId w:val="3"/>
        </w:numPr>
        <w:suppressAutoHyphens w:val="0"/>
        <w:adjustRightInd/>
        <w:spacing w:after="0"/>
        <w:ind w:left="426" w:hanging="426"/>
        <w:contextualSpacing/>
        <w:textAlignment w:val="auto"/>
        <w:rPr>
          <w:rFonts w:ascii="Cambria" w:eastAsia="Cambria" w:hAnsi="Cambria"/>
          <w:color w:val="000000" w:themeColor="text1"/>
          <w:sz w:val="24"/>
          <w:szCs w:val="24"/>
          <w:u w:val="single"/>
        </w:rPr>
      </w:pPr>
      <w:r w:rsidRPr="003C6A1A">
        <w:rPr>
          <w:rFonts w:ascii="Cambria" w:hAnsi="Cambria"/>
          <w:color w:val="000000" w:themeColor="text1"/>
          <w:sz w:val="24"/>
          <w:szCs w:val="24"/>
        </w:rPr>
        <w:t>Wykonawca zobowiązany jest, w terminie 3 dni</w:t>
      </w:r>
      <w:r w:rsidR="00A8730C" w:rsidRPr="003C6A1A">
        <w:rPr>
          <w:rFonts w:ascii="Cambria" w:hAnsi="Cambria"/>
          <w:color w:val="000000" w:themeColor="text1"/>
          <w:sz w:val="24"/>
          <w:szCs w:val="24"/>
        </w:rPr>
        <w:t xml:space="preserve"> roboczych</w:t>
      </w:r>
      <w:r w:rsidRPr="003C6A1A">
        <w:rPr>
          <w:rFonts w:ascii="Cambria" w:hAnsi="Cambria"/>
          <w:color w:val="000000" w:themeColor="text1"/>
          <w:sz w:val="24"/>
          <w:szCs w:val="24"/>
        </w:rPr>
        <w:t xml:space="preserve"> od dnia otrzymania uwag i zastrzeżeń, o których mowa w ust. </w:t>
      </w:r>
      <w:r w:rsidR="00ED6135" w:rsidRPr="003C6A1A">
        <w:rPr>
          <w:rFonts w:ascii="Cambria" w:hAnsi="Cambria"/>
          <w:color w:val="000000" w:themeColor="text1"/>
          <w:sz w:val="24"/>
          <w:szCs w:val="24"/>
        </w:rPr>
        <w:t>5</w:t>
      </w:r>
      <w:r w:rsidRPr="003C6A1A">
        <w:rPr>
          <w:rFonts w:ascii="Cambria" w:hAnsi="Cambria"/>
          <w:color w:val="000000" w:themeColor="text1"/>
          <w:sz w:val="24"/>
          <w:szCs w:val="24"/>
        </w:rPr>
        <w:t xml:space="preserve"> do dostosowania harmonogramu do wskazań Zamawiającego. W przypadku niedostosowania przez Wykonawcę harmonogramu do uwag Zamawiającego strony uzgadniają niniejszym, że obowiązującym Wykonawcę harmonogramem będzie harmonogram uwzględniający uwagi i zastrzeżenia Zamawiającego, o których mowa w ust. </w:t>
      </w:r>
      <w:r w:rsidR="00E34C0C" w:rsidRPr="003C6A1A">
        <w:rPr>
          <w:rFonts w:ascii="Cambria" w:hAnsi="Cambria"/>
          <w:color w:val="000000" w:themeColor="text1"/>
          <w:sz w:val="24"/>
          <w:szCs w:val="24"/>
        </w:rPr>
        <w:t>5</w:t>
      </w:r>
      <w:r w:rsidRPr="003C6A1A">
        <w:rPr>
          <w:rFonts w:ascii="Cambria" w:hAnsi="Cambria"/>
          <w:color w:val="000000" w:themeColor="text1"/>
          <w:sz w:val="24"/>
          <w:szCs w:val="24"/>
        </w:rPr>
        <w:t xml:space="preserve">. </w:t>
      </w:r>
    </w:p>
    <w:p w14:paraId="5BC5AB4E" w14:textId="15417D11" w:rsidR="008E0ACC" w:rsidRPr="003C6A1A" w:rsidRDefault="008E0ACC" w:rsidP="00361966">
      <w:pPr>
        <w:pStyle w:val="Akapitzlist"/>
        <w:numPr>
          <w:ilvl w:val="0"/>
          <w:numId w:val="3"/>
        </w:numPr>
        <w:ind w:left="426" w:hanging="284"/>
        <w:jc w:val="both"/>
        <w:rPr>
          <w:color w:val="000000" w:themeColor="text1"/>
        </w:rPr>
      </w:pPr>
      <w:r w:rsidRPr="003C6A1A">
        <w:rPr>
          <w:rFonts w:ascii="Cambria" w:eastAsia="Cambria" w:hAnsi="Cambria"/>
          <w:color w:val="000000" w:themeColor="text1"/>
          <w:sz w:val="24"/>
          <w:szCs w:val="24"/>
        </w:rPr>
        <w:lastRenderedPageBreak/>
        <w:t>Zmiana harmonogramu jest dopuszczalna w przypadkach uzasadnionych i nie wymaga aneksu do umowy</w:t>
      </w:r>
      <w:r w:rsidR="00D02C21" w:rsidRPr="003C6A1A">
        <w:rPr>
          <w:rFonts w:ascii="Cambria" w:eastAsia="Cambria" w:hAnsi="Cambria"/>
          <w:color w:val="000000" w:themeColor="text1"/>
          <w:sz w:val="24"/>
          <w:szCs w:val="24"/>
        </w:rPr>
        <w:t xml:space="preserve"> o ile zmiana nie powoduje niezgodności harmonogramu z postanowienia umowy</w:t>
      </w:r>
      <w:r w:rsidRPr="003C6A1A">
        <w:rPr>
          <w:rFonts w:ascii="Cambria" w:eastAsia="Cambria" w:hAnsi="Cambria"/>
          <w:color w:val="000000" w:themeColor="text1"/>
          <w:sz w:val="24"/>
          <w:szCs w:val="24"/>
        </w:rPr>
        <w:t>. Wniosek o zmianę harmonogramu wraz z uzasadnieniem składa zamawiający lub wykonawca. Zmiana harmonogramu wymaga zgody obu stron umowy wyrażonej na piśmie.</w:t>
      </w:r>
    </w:p>
    <w:p w14:paraId="0C67B3D2" w14:textId="49E6195D" w:rsidR="00D02C21" w:rsidRPr="003C335D" w:rsidRDefault="00D02C21" w:rsidP="00361966">
      <w:pPr>
        <w:pStyle w:val="Akapitzlist"/>
        <w:numPr>
          <w:ilvl w:val="0"/>
          <w:numId w:val="3"/>
        </w:numPr>
        <w:ind w:left="426" w:hanging="284"/>
        <w:jc w:val="both"/>
        <w:rPr>
          <w:color w:val="000000" w:themeColor="text1"/>
        </w:rPr>
      </w:pPr>
      <w:r w:rsidRPr="003C6A1A">
        <w:rPr>
          <w:rFonts w:ascii="Cambria" w:eastAsia="Cambria" w:hAnsi="Cambria"/>
          <w:color w:val="000000" w:themeColor="text1"/>
          <w:sz w:val="24"/>
          <w:szCs w:val="24"/>
        </w:rPr>
        <w:t xml:space="preserve">W przypadku dokonania zmiany umowy wpływającej na treść harmonogramu strony dostosowują harmonogram </w:t>
      </w:r>
      <w:r w:rsidR="00976C0E" w:rsidRPr="003C6A1A">
        <w:rPr>
          <w:rFonts w:ascii="Cambria" w:eastAsia="Cambria" w:hAnsi="Cambria"/>
          <w:color w:val="000000" w:themeColor="text1"/>
          <w:sz w:val="24"/>
          <w:szCs w:val="24"/>
        </w:rPr>
        <w:t>do</w:t>
      </w:r>
      <w:r w:rsidRPr="003C6A1A">
        <w:rPr>
          <w:rFonts w:ascii="Cambria" w:eastAsia="Cambria" w:hAnsi="Cambria"/>
          <w:color w:val="000000" w:themeColor="text1"/>
          <w:sz w:val="24"/>
          <w:szCs w:val="24"/>
        </w:rPr>
        <w:t xml:space="preserve"> zmienionych zapisów umowy. Zmieniony harmonogram stanowi załącznik </w:t>
      </w:r>
      <w:r w:rsidR="0099648C" w:rsidRPr="003C6A1A">
        <w:rPr>
          <w:rFonts w:ascii="Cambria" w:eastAsia="Cambria" w:hAnsi="Cambria"/>
          <w:color w:val="000000" w:themeColor="text1"/>
          <w:sz w:val="24"/>
          <w:szCs w:val="24"/>
        </w:rPr>
        <w:t>do</w:t>
      </w:r>
      <w:r w:rsidRPr="003C6A1A">
        <w:rPr>
          <w:rFonts w:ascii="Cambria" w:eastAsia="Cambria" w:hAnsi="Cambria"/>
          <w:color w:val="000000" w:themeColor="text1"/>
          <w:sz w:val="24"/>
          <w:szCs w:val="24"/>
        </w:rPr>
        <w:t xml:space="preserve"> aneksu </w:t>
      </w:r>
      <w:r w:rsidR="0099648C" w:rsidRPr="003C6A1A">
        <w:rPr>
          <w:rFonts w:ascii="Cambria" w:eastAsia="Cambria" w:hAnsi="Cambria"/>
          <w:color w:val="000000" w:themeColor="text1"/>
          <w:sz w:val="24"/>
          <w:szCs w:val="24"/>
        </w:rPr>
        <w:t>do</w:t>
      </w:r>
      <w:r w:rsidRPr="003C6A1A">
        <w:rPr>
          <w:rFonts w:ascii="Cambria" w:eastAsia="Cambria" w:hAnsi="Cambria"/>
          <w:color w:val="000000" w:themeColor="text1"/>
          <w:sz w:val="24"/>
          <w:szCs w:val="24"/>
        </w:rPr>
        <w:t xml:space="preserve"> umowy.</w:t>
      </w:r>
    </w:p>
    <w:p w14:paraId="5A4096A0" w14:textId="77777777" w:rsidR="00C04E22" w:rsidRPr="003C6A1A" w:rsidRDefault="00C04E22" w:rsidP="00361966">
      <w:pPr>
        <w:widowControl/>
        <w:suppressAutoHyphens w:val="0"/>
        <w:autoSpaceDE w:val="0"/>
        <w:autoSpaceDN w:val="0"/>
        <w:spacing w:after="0"/>
        <w:jc w:val="center"/>
        <w:textAlignment w:val="auto"/>
        <w:rPr>
          <w:rFonts w:ascii="Cambria" w:eastAsia="Calibri" w:hAnsi="Cambria"/>
          <w:b/>
          <w:bCs/>
          <w:color w:val="000000" w:themeColor="text1"/>
          <w:sz w:val="24"/>
          <w:szCs w:val="24"/>
        </w:rPr>
      </w:pPr>
      <w:r w:rsidRPr="003C6A1A">
        <w:rPr>
          <w:rFonts w:ascii="Cambria" w:eastAsia="Calibri" w:hAnsi="Cambria"/>
          <w:b/>
          <w:bCs/>
          <w:color w:val="000000" w:themeColor="text1"/>
          <w:sz w:val="24"/>
          <w:szCs w:val="24"/>
        </w:rPr>
        <w:t>§ 3</w:t>
      </w:r>
    </w:p>
    <w:p w14:paraId="7ADF4F43" w14:textId="77777777" w:rsidR="00C04E22" w:rsidRPr="003C6A1A" w:rsidRDefault="00C04E22" w:rsidP="00361966">
      <w:pPr>
        <w:autoSpaceDE w:val="0"/>
        <w:autoSpaceDN w:val="0"/>
        <w:spacing w:after="0"/>
        <w:jc w:val="center"/>
        <w:rPr>
          <w:rFonts w:ascii="Cambria" w:eastAsia="Calibri" w:hAnsi="Cambria"/>
          <w:b/>
          <w:bCs/>
          <w:color w:val="000000" w:themeColor="text1"/>
          <w:sz w:val="24"/>
          <w:szCs w:val="24"/>
        </w:rPr>
      </w:pPr>
      <w:r w:rsidRPr="003C6A1A">
        <w:rPr>
          <w:rFonts w:ascii="Cambria" w:eastAsia="Calibri" w:hAnsi="Cambria"/>
          <w:b/>
          <w:bCs/>
          <w:color w:val="000000" w:themeColor="text1"/>
          <w:sz w:val="24"/>
          <w:szCs w:val="24"/>
        </w:rPr>
        <w:t>Wynagrodzenie</w:t>
      </w:r>
    </w:p>
    <w:p w14:paraId="1AEF24DA" w14:textId="3A261FD8" w:rsidR="00C04E22" w:rsidRPr="00451C89" w:rsidRDefault="00C04E22" w:rsidP="00451C89">
      <w:pPr>
        <w:pStyle w:val="Jasnalistaakcent51"/>
        <w:widowControl/>
        <w:numPr>
          <w:ilvl w:val="3"/>
          <w:numId w:val="7"/>
        </w:numPr>
        <w:suppressAutoHyphens w:val="0"/>
        <w:autoSpaceDE w:val="0"/>
        <w:autoSpaceDN w:val="0"/>
        <w:adjustRightInd/>
        <w:spacing w:after="0"/>
        <w:ind w:left="426" w:hanging="426"/>
        <w:textAlignment w:val="auto"/>
        <w:rPr>
          <w:rFonts w:ascii="Cambria" w:hAnsi="Cambria" w:cs="Calibri"/>
          <w:color w:val="000000" w:themeColor="text1"/>
          <w:sz w:val="24"/>
          <w:szCs w:val="24"/>
        </w:rPr>
      </w:pPr>
      <w:r w:rsidRPr="003C6A1A">
        <w:rPr>
          <w:rFonts w:ascii="Cambria" w:eastAsia="Calibri" w:hAnsi="Cambria" w:cs="Calibri"/>
          <w:color w:val="000000" w:themeColor="text1"/>
          <w:sz w:val="24"/>
          <w:szCs w:val="24"/>
          <w:lang w:eastAsia="en-US"/>
        </w:rPr>
        <w:t>Za należyte wykonanie przedmiotu umowy, Zamawiający zapłaci Wykonawcy wynagrodzenie w kwocie</w:t>
      </w:r>
      <w:r w:rsidRPr="003C6A1A">
        <w:rPr>
          <w:rFonts w:ascii="Cambria" w:eastAsia="Calibri" w:hAnsi="Cambria" w:cs="Calibri"/>
          <w:color w:val="000000" w:themeColor="text1"/>
          <w:sz w:val="24"/>
          <w:szCs w:val="24"/>
          <w:lang w:val="pl-PL" w:eastAsia="en-US"/>
        </w:rPr>
        <w:t xml:space="preserve">: </w:t>
      </w:r>
      <w:r w:rsidRPr="00451C89">
        <w:rPr>
          <w:rFonts w:ascii="Cambria" w:eastAsia="Calibri" w:hAnsi="Cambria" w:cs="Calibri"/>
          <w:color w:val="000000" w:themeColor="text1"/>
          <w:sz w:val="24"/>
          <w:szCs w:val="24"/>
          <w:lang w:val="pl-PL" w:eastAsia="en-US"/>
        </w:rPr>
        <w:t xml:space="preserve">.................................... </w:t>
      </w:r>
      <w:r w:rsidRPr="00451C89">
        <w:rPr>
          <w:rFonts w:ascii="Cambria" w:eastAsia="Calibri" w:hAnsi="Cambria" w:cs="Calibri"/>
          <w:color w:val="000000" w:themeColor="text1"/>
          <w:sz w:val="24"/>
          <w:szCs w:val="24"/>
          <w:lang w:eastAsia="en-US"/>
        </w:rPr>
        <w:t>zł netto</w:t>
      </w:r>
      <w:r w:rsidR="00451C89">
        <w:rPr>
          <w:rFonts w:ascii="Cambria" w:eastAsia="Calibri" w:hAnsi="Cambria" w:cs="Calibri"/>
          <w:color w:val="000000" w:themeColor="text1"/>
          <w:sz w:val="24"/>
          <w:szCs w:val="24"/>
          <w:lang w:val="pl-PL" w:eastAsia="en-US"/>
        </w:rPr>
        <w:t xml:space="preserve">, </w:t>
      </w:r>
      <w:r w:rsidRPr="00451C89">
        <w:rPr>
          <w:rFonts w:ascii="Cambria" w:eastAsia="Calibri" w:hAnsi="Cambria" w:cs="Calibri"/>
          <w:color w:val="000000" w:themeColor="text1"/>
          <w:sz w:val="24"/>
          <w:szCs w:val="24"/>
          <w:lang w:eastAsia="en-US"/>
        </w:rPr>
        <w:t>plus należny podatek VAT</w:t>
      </w:r>
      <w:r w:rsidRPr="00451C89">
        <w:rPr>
          <w:rFonts w:ascii="Cambria" w:eastAsia="Calibri" w:hAnsi="Cambria" w:cs="Calibri"/>
          <w:color w:val="000000" w:themeColor="text1"/>
          <w:sz w:val="24"/>
          <w:szCs w:val="24"/>
          <w:lang w:val="pl-PL" w:eastAsia="en-US"/>
        </w:rPr>
        <w:t xml:space="preserve"> ……%,</w:t>
      </w:r>
      <w:r w:rsidRPr="00451C89">
        <w:rPr>
          <w:rFonts w:ascii="Cambria" w:eastAsia="Calibri" w:hAnsi="Cambria" w:cs="Calibri"/>
          <w:color w:val="000000" w:themeColor="text1"/>
          <w:sz w:val="24"/>
          <w:szCs w:val="24"/>
          <w:lang w:eastAsia="en-US"/>
        </w:rPr>
        <w:t xml:space="preserve"> w wysokości </w:t>
      </w:r>
      <w:r w:rsidRPr="00451C89">
        <w:rPr>
          <w:rFonts w:ascii="Cambria" w:eastAsia="Calibri" w:hAnsi="Cambria" w:cs="Calibri"/>
          <w:color w:val="000000" w:themeColor="text1"/>
          <w:sz w:val="24"/>
          <w:szCs w:val="24"/>
          <w:lang w:val="pl-PL" w:eastAsia="en-US"/>
        </w:rPr>
        <w:t xml:space="preserve">........... </w:t>
      </w:r>
      <w:r w:rsidRPr="00451C89">
        <w:rPr>
          <w:rFonts w:ascii="Cambria" w:eastAsia="Calibri" w:hAnsi="Cambria" w:cs="Calibri"/>
          <w:color w:val="000000" w:themeColor="text1"/>
          <w:sz w:val="24"/>
          <w:szCs w:val="24"/>
          <w:lang w:eastAsia="en-US"/>
        </w:rPr>
        <w:t xml:space="preserve">zł, </w:t>
      </w:r>
      <w:r w:rsidR="00451C89">
        <w:rPr>
          <w:rFonts w:ascii="Cambria" w:hAnsi="Cambria" w:cs="Calibri"/>
          <w:color w:val="000000" w:themeColor="text1"/>
          <w:sz w:val="24"/>
          <w:szCs w:val="24"/>
          <w:lang w:val="pl-PL"/>
        </w:rPr>
        <w:t xml:space="preserve"> </w:t>
      </w:r>
      <w:r w:rsidRPr="00451C89">
        <w:rPr>
          <w:rFonts w:ascii="Cambria" w:eastAsia="Calibri" w:hAnsi="Cambria" w:cs="Calibri"/>
          <w:color w:val="000000" w:themeColor="text1"/>
          <w:sz w:val="24"/>
          <w:szCs w:val="24"/>
          <w:lang w:eastAsia="en-US"/>
        </w:rPr>
        <w:t xml:space="preserve">co stanowi kwotę brutto </w:t>
      </w:r>
      <w:r w:rsidRPr="00451C89">
        <w:rPr>
          <w:rFonts w:ascii="Cambria" w:eastAsia="Calibri" w:hAnsi="Cambria" w:cs="Calibri"/>
          <w:color w:val="000000" w:themeColor="text1"/>
          <w:sz w:val="24"/>
          <w:szCs w:val="24"/>
          <w:lang w:val="pl-PL" w:eastAsia="en-US"/>
        </w:rPr>
        <w:t>............................ z</w:t>
      </w:r>
      <w:r w:rsidRPr="00451C89">
        <w:rPr>
          <w:rFonts w:ascii="Cambria" w:eastAsia="Calibri" w:hAnsi="Cambria" w:cs="Calibri"/>
          <w:color w:val="000000" w:themeColor="text1"/>
          <w:sz w:val="24"/>
          <w:szCs w:val="24"/>
          <w:lang w:eastAsia="en-US"/>
        </w:rPr>
        <w:t>ł (słownie:</w:t>
      </w:r>
      <w:r w:rsidRPr="00451C89">
        <w:rPr>
          <w:rFonts w:ascii="Cambria" w:eastAsia="Calibri" w:hAnsi="Cambria" w:cs="Calibri"/>
          <w:color w:val="000000" w:themeColor="text1"/>
          <w:sz w:val="24"/>
          <w:szCs w:val="24"/>
          <w:lang w:val="pl-PL" w:eastAsia="en-US"/>
        </w:rPr>
        <w:t xml:space="preserve"> ........................... złotych …/100)</w:t>
      </w:r>
    </w:p>
    <w:p w14:paraId="61DF72F8" w14:textId="77777777" w:rsidR="005A6294" w:rsidRPr="00706065" w:rsidRDefault="005A6294" w:rsidP="00361966">
      <w:pPr>
        <w:pStyle w:val="Jasnalistaakcent51"/>
        <w:widowControl/>
        <w:suppressAutoHyphens w:val="0"/>
        <w:autoSpaceDE w:val="0"/>
        <w:autoSpaceDN w:val="0"/>
        <w:adjustRightInd/>
        <w:spacing w:after="0"/>
        <w:ind w:left="426"/>
        <w:textAlignment w:val="auto"/>
        <w:rPr>
          <w:rFonts w:ascii="Cambria" w:eastAsia="Calibri" w:hAnsi="Cambria" w:cs="Calibri"/>
          <w:sz w:val="24"/>
          <w:szCs w:val="24"/>
          <w:lang w:eastAsia="en-US"/>
        </w:rPr>
      </w:pPr>
      <w:r w:rsidRPr="00706065">
        <w:rPr>
          <w:rFonts w:ascii="Cambria" w:eastAsia="Calibri" w:hAnsi="Cambria" w:cs="Calibri"/>
          <w:sz w:val="24"/>
          <w:szCs w:val="24"/>
          <w:lang w:eastAsia="en-US"/>
        </w:rPr>
        <w:t>w tym:</w:t>
      </w:r>
    </w:p>
    <w:p w14:paraId="544A7546" w14:textId="4421BBAC" w:rsidR="005A6294" w:rsidRPr="00706065" w:rsidRDefault="005A6294">
      <w:pPr>
        <w:pStyle w:val="Akapitzlist"/>
        <w:widowControl w:val="0"/>
        <w:numPr>
          <w:ilvl w:val="0"/>
          <w:numId w:val="44"/>
        </w:numPr>
        <w:tabs>
          <w:tab w:val="left" w:pos="541"/>
          <w:tab w:val="left" w:leader="dot" w:pos="9640"/>
        </w:tabs>
        <w:autoSpaceDE w:val="0"/>
        <w:autoSpaceDN w:val="0"/>
        <w:spacing w:after="0"/>
        <w:ind w:left="709" w:hanging="283"/>
        <w:contextualSpacing w:val="0"/>
        <w:jc w:val="both"/>
        <w:rPr>
          <w:rFonts w:ascii="Cambria" w:hAnsi="Cambria"/>
          <w:sz w:val="24"/>
          <w:szCs w:val="24"/>
        </w:rPr>
      </w:pPr>
      <w:r w:rsidRPr="00706065">
        <w:rPr>
          <w:rFonts w:ascii="Cambria" w:hAnsi="Cambria"/>
          <w:sz w:val="24"/>
          <w:szCs w:val="24"/>
        </w:rPr>
        <w:t>kwota udziału własnego Zamawiającego, stanowiąca środki finansowe Zamawiającego przeznaczone na realizację Inwestycji, wynosi: …………………</w:t>
      </w:r>
      <w:r w:rsidR="00283A2E" w:rsidRPr="00706065">
        <w:rPr>
          <w:rFonts w:ascii="Cambria" w:hAnsi="Cambria"/>
          <w:sz w:val="24"/>
          <w:szCs w:val="24"/>
        </w:rPr>
        <w:t>……</w:t>
      </w:r>
      <w:r w:rsidRPr="00706065">
        <w:rPr>
          <w:rStyle w:val="Odwoanieprzypisudolnego"/>
          <w:rFonts w:ascii="Cambria" w:hAnsi="Cambria"/>
          <w:sz w:val="24"/>
          <w:szCs w:val="24"/>
        </w:rPr>
        <w:footnoteReference w:id="4"/>
      </w:r>
      <w:r w:rsidRPr="00706065">
        <w:rPr>
          <w:rFonts w:ascii="Cambria" w:hAnsi="Cambria"/>
          <w:sz w:val="24"/>
          <w:szCs w:val="24"/>
        </w:rPr>
        <w:t xml:space="preserve"> zł (słownie: …………….).</w:t>
      </w:r>
    </w:p>
    <w:p w14:paraId="4DA8DAD1" w14:textId="1E873E8C" w:rsidR="005A6294" w:rsidRPr="00706065" w:rsidRDefault="005A6294">
      <w:pPr>
        <w:pStyle w:val="Akapitzlist"/>
        <w:widowControl w:val="0"/>
        <w:numPr>
          <w:ilvl w:val="0"/>
          <w:numId w:val="44"/>
        </w:numPr>
        <w:tabs>
          <w:tab w:val="left" w:pos="541"/>
          <w:tab w:val="left" w:leader="dot" w:pos="9940"/>
        </w:tabs>
        <w:autoSpaceDE w:val="0"/>
        <w:autoSpaceDN w:val="0"/>
        <w:spacing w:before="43" w:after="0"/>
        <w:ind w:left="709" w:hanging="283"/>
        <w:contextualSpacing w:val="0"/>
        <w:jc w:val="both"/>
        <w:rPr>
          <w:rFonts w:ascii="Cambria" w:hAnsi="Cambria"/>
          <w:sz w:val="24"/>
          <w:szCs w:val="24"/>
        </w:rPr>
      </w:pPr>
      <w:r w:rsidRPr="00706065">
        <w:rPr>
          <w:rFonts w:ascii="Cambria" w:hAnsi="Cambria"/>
          <w:sz w:val="24"/>
          <w:szCs w:val="24"/>
        </w:rPr>
        <w:t>kwota stanowiąca wysokość dofinansowania Inwestycji z Rządowego Funduszu Polski Ład: Program Inwestycji Strategicznych wynosi: ………………………</w:t>
      </w:r>
      <w:r w:rsidRPr="00706065">
        <w:rPr>
          <w:rStyle w:val="Odwoanieprzypisudolnego"/>
          <w:rFonts w:ascii="Cambria" w:hAnsi="Cambria"/>
          <w:sz w:val="24"/>
          <w:szCs w:val="24"/>
        </w:rPr>
        <w:footnoteReference w:id="5"/>
      </w:r>
      <w:r w:rsidRPr="00706065">
        <w:rPr>
          <w:rFonts w:ascii="Cambria" w:hAnsi="Cambria"/>
          <w:sz w:val="24"/>
          <w:szCs w:val="24"/>
        </w:rPr>
        <w:t>.</w:t>
      </w:r>
      <w:r w:rsidRPr="00706065">
        <w:rPr>
          <w:rFonts w:ascii="Cambria" w:hAnsi="Cambria"/>
          <w:spacing w:val="-8"/>
          <w:sz w:val="24"/>
          <w:szCs w:val="24"/>
        </w:rPr>
        <w:t>z</w:t>
      </w:r>
      <w:r w:rsidRPr="00706065">
        <w:rPr>
          <w:rFonts w:ascii="Cambria" w:hAnsi="Cambria"/>
          <w:sz w:val="24"/>
          <w:szCs w:val="24"/>
        </w:rPr>
        <w:t>ł (słownie).</w:t>
      </w:r>
    </w:p>
    <w:p w14:paraId="22144DD2" w14:textId="25FEFD0C" w:rsidR="00AB5DE1" w:rsidRPr="003C6A1A" w:rsidRDefault="00C04E22" w:rsidP="00361966">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strike/>
          <w:color w:val="000000" w:themeColor="text1"/>
          <w:sz w:val="24"/>
          <w:szCs w:val="24"/>
        </w:rPr>
      </w:pPr>
      <w:r w:rsidRPr="003C6A1A">
        <w:rPr>
          <w:rFonts w:ascii="Cambria" w:hAnsi="Cambria" w:cs="Calibri"/>
          <w:color w:val="000000" w:themeColor="text1"/>
          <w:sz w:val="24"/>
          <w:szCs w:val="24"/>
        </w:rPr>
        <w:t>Wynagrodzenie, o którym mowa w ust. 1 jest wynagrodzeniem ryczałtowym</w:t>
      </w:r>
      <w:r w:rsidRPr="003C6A1A">
        <w:rPr>
          <w:rFonts w:ascii="Cambria" w:hAnsi="Cambria" w:cs="Calibri"/>
          <w:color w:val="000000" w:themeColor="text1"/>
          <w:sz w:val="24"/>
          <w:szCs w:val="24"/>
          <w:lang w:val="pl-PL"/>
        </w:rPr>
        <w:t>,</w:t>
      </w:r>
      <w:r w:rsidRPr="003C6A1A">
        <w:rPr>
          <w:rFonts w:ascii="Cambria" w:hAnsi="Cambria" w:cs="Calibri"/>
          <w:color w:val="000000" w:themeColor="text1"/>
          <w:sz w:val="24"/>
          <w:szCs w:val="24"/>
        </w:rPr>
        <w:t xml:space="preserve"> obejmuje wszelkie koszty związane z wykonaniem umowy. W ramach wynagrodzenia ryczałtowego Wykonawca zobowiązany jest do wykonania </w:t>
      </w:r>
      <w:r w:rsidRPr="003C6A1A">
        <w:rPr>
          <w:rFonts w:ascii="Cambria" w:hAnsi="Cambria" w:cs="Calibri"/>
          <w:color w:val="000000" w:themeColor="text1"/>
          <w:sz w:val="24"/>
          <w:szCs w:val="24"/>
        </w:rPr>
        <w:br/>
        <w:t xml:space="preserve">z należytą starannością </w:t>
      </w:r>
      <w:r w:rsidR="00E34C0C" w:rsidRPr="003C6A1A">
        <w:rPr>
          <w:rFonts w:ascii="Cambria" w:hAnsi="Cambria" w:cs="Calibri"/>
          <w:color w:val="000000" w:themeColor="text1"/>
          <w:sz w:val="24"/>
          <w:szCs w:val="24"/>
          <w:lang w:val="pl-PL"/>
        </w:rPr>
        <w:t xml:space="preserve">Dokumentacji Projektowej, </w:t>
      </w:r>
      <w:r w:rsidRPr="003C6A1A">
        <w:rPr>
          <w:rFonts w:ascii="Cambria" w:hAnsi="Cambria" w:cs="Calibri"/>
          <w:color w:val="000000" w:themeColor="text1"/>
          <w:sz w:val="24"/>
          <w:szCs w:val="24"/>
        </w:rPr>
        <w:t>robót budowlanych</w:t>
      </w:r>
      <w:r w:rsidRPr="003C6A1A">
        <w:rPr>
          <w:rFonts w:ascii="Cambria" w:hAnsi="Cambria" w:cs="Calibri"/>
          <w:color w:val="000000" w:themeColor="text1"/>
          <w:sz w:val="24"/>
          <w:szCs w:val="24"/>
          <w:lang w:val="pl-PL"/>
        </w:rPr>
        <w:t xml:space="preserve">, dostaw </w:t>
      </w:r>
      <w:r w:rsidRPr="003C6A1A">
        <w:rPr>
          <w:rFonts w:ascii="Cambria" w:hAnsi="Cambria" w:cs="Calibri"/>
          <w:color w:val="000000" w:themeColor="text1"/>
          <w:sz w:val="24"/>
          <w:szCs w:val="24"/>
        </w:rPr>
        <w:t xml:space="preserve">i czynności </w:t>
      </w:r>
      <w:r w:rsidRPr="003C6A1A">
        <w:rPr>
          <w:rFonts w:ascii="Cambria" w:hAnsi="Cambria" w:cs="Calibri"/>
          <w:color w:val="000000" w:themeColor="text1"/>
          <w:sz w:val="24"/>
          <w:szCs w:val="24"/>
          <w:lang w:val="pl-PL"/>
        </w:rPr>
        <w:t>przewidzianych w</w:t>
      </w:r>
      <w:r w:rsidR="00E34C0C" w:rsidRPr="003C6A1A">
        <w:rPr>
          <w:rFonts w:ascii="Cambria" w:hAnsi="Cambria" w:cs="Calibri"/>
          <w:color w:val="000000" w:themeColor="text1"/>
          <w:sz w:val="24"/>
          <w:szCs w:val="24"/>
          <w:lang w:val="pl-PL"/>
        </w:rPr>
        <w:t xml:space="preserve"> D</w:t>
      </w:r>
      <w:r w:rsidRPr="003C6A1A">
        <w:rPr>
          <w:rFonts w:ascii="Cambria" w:hAnsi="Cambria" w:cs="Calibri"/>
          <w:color w:val="000000" w:themeColor="text1"/>
          <w:sz w:val="24"/>
          <w:szCs w:val="24"/>
          <w:lang w:val="pl-PL"/>
        </w:rPr>
        <w:t xml:space="preserve">okumentacji </w:t>
      </w:r>
      <w:r w:rsidR="00E34C0C" w:rsidRPr="003C6A1A">
        <w:rPr>
          <w:rFonts w:ascii="Cambria" w:hAnsi="Cambria" w:cs="Calibri"/>
          <w:color w:val="000000" w:themeColor="text1"/>
          <w:sz w:val="24"/>
          <w:szCs w:val="24"/>
          <w:lang w:val="pl-PL"/>
        </w:rPr>
        <w:t>P</w:t>
      </w:r>
      <w:r w:rsidRPr="003C6A1A">
        <w:rPr>
          <w:rFonts w:ascii="Cambria" w:hAnsi="Cambria" w:cs="Calibri"/>
          <w:color w:val="000000" w:themeColor="text1"/>
          <w:sz w:val="24"/>
          <w:szCs w:val="24"/>
          <w:lang w:val="pl-PL"/>
        </w:rPr>
        <w:t>rojektowej</w:t>
      </w:r>
      <w:r w:rsidR="00E34C0C" w:rsidRPr="003C6A1A">
        <w:rPr>
          <w:rFonts w:ascii="Cambria" w:hAnsi="Cambria" w:cs="Calibri"/>
          <w:color w:val="000000" w:themeColor="text1"/>
          <w:sz w:val="24"/>
          <w:szCs w:val="24"/>
          <w:lang w:val="pl-PL"/>
        </w:rPr>
        <w:t>,</w:t>
      </w:r>
      <w:r w:rsidRPr="003C6A1A">
        <w:rPr>
          <w:rFonts w:ascii="Cambria" w:hAnsi="Cambria" w:cs="Calibri"/>
          <w:color w:val="000000" w:themeColor="text1"/>
          <w:sz w:val="24"/>
          <w:szCs w:val="24"/>
          <w:lang w:val="pl-PL"/>
        </w:rPr>
        <w:t xml:space="preserve"> STWIOR</w:t>
      </w:r>
      <w:r w:rsidR="006A308F" w:rsidRPr="003C6A1A">
        <w:rPr>
          <w:rFonts w:ascii="Cambria" w:hAnsi="Cambria" w:cs="Calibri"/>
          <w:color w:val="000000" w:themeColor="text1"/>
          <w:sz w:val="24"/>
          <w:szCs w:val="24"/>
          <w:lang w:val="pl-PL"/>
        </w:rPr>
        <w:t>B</w:t>
      </w:r>
      <w:r w:rsidR="00584A76">
        <w:rPr>
          <w:rFonts w:ascii="Cambria" w:hAnsi="Cambria" w:cs="Calibri"/>
          <w:color w:val="000000" w:themeColor="text1"/>
          <w:sz w:val="24"/>
          <w:szCs w:val="24"/>
          <w:lang w:val="pl-PL"/>
        </w:rPr>
        <w:t>.</w:t>
      </w:r>
    </w:p>
    <w:p w14:paraId="3463E5B6" w14:textId="2994FB81" w:rsidR="009D2995" w:rsidRPr="00C56887" w:rsidRDefault="009D2995" w:rsidP="00D87A6C">
      <w:pPr>
        <w:pStyle w:val="Jasnalistaakcent51"/>
        <w:numPr>
          <w:ilvl w:val="0"/>
          <w:numId w:val="8"/>
        </w:numPr>
        <w:autoSpaceDE w:val="0"/>
        <w:autoSpaceDN w:val="0"/>
        <w:spacing w:after="0"/>
        <w:ind w:left="426" w:hanging="426"/>
        <w:rPr>
          <w:rFonts w:ascii="Cambria" w:hAnsi="Cambria"/>
          <w:color w:val="000000" w:themeColor="text1"/>
          <w:sz w:val="24"/>
          <w:szCs w:val="24"/>
          <w:lang w:val="pl-PL"/>
        </w:rPr>
      </w:pPr>
      <w:r w:rsidRPr="003C6A1A">
        <w:rPr>
          <w:rFonts w:ascii="Cambria" w:hAnsi="Cambria" w:cs="Calibri"/>
          <w:color w:val="000000" w:themeColor="text1"/>
          <w:sz w:val="24"/>
          <w:szCs w:val="24"/>
        </w:rPr>
        <w:t xml:space="preserve">W przypadku konieczności zaniechania </w:t>
      </w:r>
      <w:r w:rsidRPr="003C6A1A">
        <w:rPr>
          <w:rFonts w:ascii="Cambria" w:hAnsi="Cambria" w:cs="Calibri"/>
          <w:color w:val="000000" w:themeColor="text1"/>
          <w:sz w:val="24"/>
          <w:szCs w:val="24"/>
          <w:lang w:val="pl-PL"/>
        </w:rPr>
        <w:t xml:space="preserve">lub niewykonania </w:t>
      </w:r>
      <w:r w:rsidRPr="003C6A1A">
        <w:rPr>
          <w:rFonts w:ascii="Cambria" w:hAnsi="Cambria" w:cs="Calibri"/>
          <w:color w:val="000000" w:themeColor="text1"/>
          <w:sz w:val="24"/>
          <w:szCs w:val="24"/>
        </w:rPr>
        <w:t>części umowy</w:t>
      </w:r>
      <w:r w:rsidRPr="003C6A1A">
        <w:rPr>
          <w:rFonts w:ascii="Cambria" w:hAnsi="Cambria" w:cs="Calibri"/>
          <w:color w:val="000000" w:themeColor="text1"/>
          <w:sz w:val="24"/>
          <w:szCs w:val="24"/>
          <w:lang w:val="pl-PL"/>
        </w:rPr>
        <w:t xml:space="preserve"> objętego Dokumentacją projektową</w:t>
      </w:r>
      <w:r w:rsidRPr="003C6A1A">
        <w:rPr>
          <w:rFonts w:ascii="Cambria" w:hAnsi="Cambria" w:cs="Calibri"/>
          <w:color w:val="000000" w:themeColor="text1"/>
          <w:sz w:val="24"/>
          <w:szCs w:val="24"/>
        </w:rPr>
        <w:t xml:space="preserve">, </w:t>
      </w:r>
      <w:r w:rsidRPr="003C6A1A">
        <w:rPr>
          <w:rFonts w:ascii="Cambria" w:hAnsi="Cambria" w:cs="Calibri"/>
          <w:color w:val="000000" w:themeColor="text1"/>
          <w:sz w:val="24"/>
          <w:szCs w:val="24"/>
          <w:lang w:val="pl-PL"/>
        </w:rPr>
        <w:t>strony przewidują, że wy</w:t>
      </w:r>
      <w:r w:rsidRPr="003C6A1A">
        <w:rPr>
          <w:rFonts w:ascii="Cambria" w:hAnsi="Cambria" w:cs="Calibri"/>
          <w:color w:val="000000" w:themeColor="text1"/>
          <w:sz w:val="24"/>
          <w:szCs w:val="24"/>
        </w:rPr>
        <w:t>nagrodzenie Wykonawcy ulegnie odpowiednio zmniejszeniu</w:t>
      </w:r>
      <w:r w:rsidRPr="003C6A1A">
        <w:rPr>
          <w:rFonts w:ascii="Cambria" w:hAnsi="Cambria" w:cs="Calibri"/>
          <w:color w:val="000000" w:themeColor="text1"/>
          <w:sz w:val="24"/>
          <w:szCs w:val="24"/>
          <w:lang w:val="pl-PL"/>
        </w:rPr>
        <w:t xml:space="preserve"> o wartość prac niewykonanych</w:t>
      </w:r>
      <w:r w:rsidRPr="003C6A1A">
        <w:rPr>
          <w:rFonts w:ascii="Cambria" w:hAnsi="Cambria" w:cs="Calibri"/>
          <w:color w:val="000000" w:themeColor="text1"/>
          <w:sz w:val="24"/>
          <w:szCs w:val="24"/>
        </w:rPr>
        <w:t>.</w:t>
      </w:r>
      <w:r w:rsidR="00662C1F">
        <w:rPr>
          <w:rFonts w:ascii="Cambria" w:hAnsi="Cambria" w:cs="Calibri"/>
          <w:color w:val="000000" w:themeColor="text1"/>
          <w:sz w:val="24"/>
          <w:szCs w:val="24"/>
          <w:lang w:val="pl-PL"/>
        </w:rPr>
        <w:t xml:space="preserve"> </w:t>
      </w:r>
      <w:r w:rsidR="00C56887" w:rsidRPr="00C56887">
        <w:rPr>
          <w:rFonts w:ascii="Cambria" w:hAnsi="Cambria"/>
          <w:color w:val="000000" w:themeColor="text1"/>
          <w:sz w:val="24"/>
          <w:szCs w:val="24"/>
          <w:lang w:val="pl-PL"/>
        </w:rPr>
        <w:t xml:space="preserve">Zgodnie z wymogami art. 433 pkt 4) ustawy Pzp Zamawiający wskazuje, że minimalna wielkość świadczenia będzie nie </w:t>
      </w:r>
      <w:r w:rsidR="00C56887" w:rsidRPr="00451C89">
        <w:rPr>
          <w:rFonts w:ascii="Cambria" w:hAnsi="Cambria"/>
          <w:color w:val="000000" w:themeColor="text1"/>
          <w:sz w:val="24"/>
          <w:szCs w:val="24"/>
          <w:lang w:val="pl-PL"/>
        </w:rPr>
        <w:t>mniejsza niż 40 % wynagrodzenia</w:t>
      </w:r>
      <w:r w:rsidR="00C56887" w:rsidRPr="00C56887">
        <w:rPr>
          <w:rFonts w:ascii="Cambria" w:hAnsi="Cambria"/>
          <w:color w:val="000000" w:themeColor="text1"/>
          <w:sz w:val="24"/>
          <w:szCs w:val="24"/>
          <w:lang w:val="pl-PL"/>
        </w:rPr>
        <w:t>, o którym mowa w ust. 1</w:t>
      </w:r>
      <w:r w:rsidR="00C56887">
        <w:rPr>
          <w:rFonts w:ascii="Cambria" w:hAnsi="Cambria"/>
          <w:color w:val="000000" w:themeColor="text1"/>
          <w:sz w:val="24"/>
          <w:szCs w:val="24"/>
          <w:lang w:val="pl-PL"/>
        </w:rPr>
        <w:t>.</w:t>
      </w:r>
    </w:p>
    <w:p w14:paraId="558EBD29" w14:textId="77777777" w:rsidR="00D87A6C" w:rsidRPr="00D87A6C" w:rsidRDefault="00D87A6C" w:rsidP="00D87A6C">
      <w:pPr>
        <w:widowControl/>
        <w:numPr>
          <w:ilvl w:val="0"/>
          <w:numId w:val="8"/>
        </w:numPr>
        <w:suppressAutoHyphens w:val="0"/>
        <w:autoSpaceDE w:val="0"/>
        <w:autoSpaceDN w:val="0"/>
        <w:adjustRightInd/>
        <w:spacing w:after="0"/>
        <w:ind w:left="426" w:hanging="426"/>
        <w:contextualSpacing/>
        <w:textAlignment w:val="auto"/>
        <w:rPr>
          <w:rFonts w:ascii="Cambria" w:hAnsi="Cambria"/>
          <w:sz w:val="24"/>
          <w:szCs w:val="24"/>
        </w:rPr>
      </w:pPr>
      <w:r w:rsidRPr="00D87A6C">
        <w:rPr>
          <w:rFonts w:ascii="Cambria" w:hAnsi="Cambria"/>
          <w:sz w:val="24"/>
          <w:szCs w:val="24"/>
        </w:rPr>
        <w:t>W przypadku konieczności wykonania dodatkowych robót nieobjętych dokumentacją projektową w</w:t>
      </w:r>
      <w:r w:rsidRPr="00D87A6C">
        <w:rPr>
          <w:rFonts w:ascii="Cambria" w:hAnsi="Cambria" w:cs="Cambria"/>
          <w:iCs/>
          <w:color w:val="000000"/>
          <w:sz w:val="24"/>
          <w:szCs w:val="24"/>
        </w:rPr>
        <w:t xml:space="preserve">skazaną w § 1 ust. 3 pkt 2) oraz </w:t>
      </w:r>
      <w:proofErr w:type="spellStart"/>
      <w:r w:rsidRPr="00D87A6C">
        <w:rPr>
          <w:rFonts w:ascii="Cambria" w:hAnsi="Cambria" w:cs="Tahoma"/>
          <w:bCs/>
          <w:color w:val="000000"/>
          <w:sz w:val="24"/>
          <w:szCs w:val="24"/>
        </w:rPr>
        <w:t>STWiORB</w:t>
      </w:r>
      <w:proofErr w:type="spellEnd"/>
      <w:r w:rsidRPr="00D87A6C">
        <w:rPr>
          <w:rFonts w:ascii="Cambria" w:hAnsi="Cambria"/>
          <w:sz w:val="24"/>
          <w:szCs w:val="24"/>
        </w:rPr>
        <w:t xml:space="preserve"> strony przewidują możliwość zlecenia tych robót za dodatkowym wynagrodzeniem poprzez </w:t>
      </w:r>
      <w:r w:rsidRPr="00D87A6C">
        <w:rPr>
          <w:rFonts w:ascii="Cambria" w:hAnsi="Cambria"/>
          <w:sz w:val="24"/>
          <w:szCs w:val="24"/>
        </w:rPr>
        <w:lastRenderedPageBreak/>
        <w:t xml:space="preserve">zmianę umowy na zasadach określonych w art. 454-455 ustawy Prawo zamówień publicznych. </w:t>
      </w:r>
    </w:p>
    <w:p w14:paraId="5FFBA14A" w14:textId="77777777" w:rsidR="00D87A6C" w:rsidRPr="00D87A6C" w:rsidRDefault="00D87A6C" w:rsidP="00D87A6C">
      <w:pPr>
        <w:widowControl/>
        <w:numPr>
          <w:ilvl w:val="0"/>
          <w:numId w:val="8"/>
        </w:numPr>
        <w:suppressAutoHyphens w:val="0"/>
        <w:autoSpaceDE w:val="0"/>
        <w:autoSpaceDN w:val="0"/>
        <w:adjustRightInd/>
        <w:spacing w:after="0"/>
        <w:ind w:left="426" w:hanging="426"/>
        <w:contextualSpacing/>
        <w:textAlignment w:val="auto"/>
        <w:rPr>
          <w:rFonts w:ascii="Cambria" w:hAnsi="Cambria"/>
          <w:sz w:val="24"/>
          <w:szCs w:val="24"/>
        </w:rPr>
      </w:pPr>
      <w:r w:rsidRPr="00D87A6C">
        <w:rPr>
          <w:rFonts w:ascii="Cambria" w:hAnsi="Cambria"/>
          <w:sz w:val="24"/>
          <w:szCs w:val="24"/>
        </w:rPr>
        <w:t xml:space="preserve">Wykonawca nie może wykonywać prac nieobjętych dokumentacją projektową lub </w:t>
      </w:r>
      <w:proofErr w:type="spellStart"/>
      <w:r w:rsidRPr="00D87A6C">
        <w:rPr>
          <w:rFonts w:ascii="Cambria" w:hAnsi="Cambria" w:cs="Tahoma"/>
          <w:bCs/>
          <w:color w:val="000000"/>
          <w:sz w:val="24"/>
          <w:szCs w:val="24"/>
        </w:rPr>
        <w:t>STWiORB</w:t>
      </w:r>
      <w:proofErr w:type="spellEnd"/>
      <w:r w:rsidRPr="00D87A6C">
        <w:rPr>
          <w:rFonts w:ascii="Cambria" w:hAnsi="Cambria"/>
          <w:sz w:val="24"/>
          <w:szCs w:val="24"/>
        </w:rPr>
        <w:t xml:space="preserve"> bez uprzedniej zgody Zamawiającego wyrażonej na piśmie przez osoby umocowane do reprezentowania Zamawiającego - pod rygorem odmowy zapłaty za wykonane prace.   </w:t>
      </w:r>
    </w:p>
    <w:p w14:paraId="53677417" w14:textId="69F0E79E" w:rsidR="00D87A6C" w:rsidRPr="00D87A6C" w:rsidRDefault="00D87A6C" w:rsidP="00D87A6C">
      <w:pPr>
        <w:widowControl/>
        <w:numPr>
          <w:ilvl w:val="0"/>
          <w:numId w:val="8"/>
        </w:numPr>
        <w:suppressAutoHyphens w:val="0"/>
        <w:autoSpaceDE w:val="0"/>
        <w:autoSpaceDN w:val="0"/>
        <w:adjustRightInd/>
        <w:spacing w:after="0"/>
        <w:ind w:left="426" w:hanging="426"/>
        <w:contextualSpacing/>
        <w:textAlignment w:val="auto"/>
        <w:rPr>
          <w:rFonts w:ascii="Cambria" w:hAnsi="Cambria"/>
          <w:color w:val="000000" w:themeColor="text1"/>
          <w:sz w:val="24"/>
          <w:szCs w:val="24"/>
        </w:rPr>
      </w:pPr>
      <w:r w:rsidRPr="00D87A6C">
        <w:rPr>
          <w:rFonts w:ascii="Cambria" w:hAnsi="Cambria"/>
          <w:color w:val="000000" w:themeColor="text1"/>
          <w:sz w:val="24"/>
          <w:szCs w:val="24"/>
        </w:rPr>
        <w:t xml:space="preserve">Wykonawca </w:t>
      </w:r>
      <w:r w:rsidRPr="00D87A6C">
        <w:rPr>
          <w:rFonts w:ascii="Cambria" w:hAnsi="Cambria"/>
          <w:b/>
          <w:bCs/>
          <w:color w:val="000000" w:themeColor="text1"/>
          <w:sz w:val="24"/>
          <w:szCs w:val="24"/>
          <w:u w:val="single"/>
        </w:rPr>
        <w:t>przed podpisaniem umowy</w:t>
      </w:r>
      <w:r w:rsidRPr="00D87A6C">
        <w:rPr>
          <w:rFonts w:ascii="Cambria" w:hAnsi="Cambria"/>
          <w:color w:val="000000" w:themeColor="text1"/>
          <w:sz w:val="24"/>
          <w:szCs w:val="24"/>
        </w:rPr>
        <w:t xml:space="preserve"> złożył Zamawiającemu </w:t>
      </w:r>
      <w:r w:rsidRPr="00D87A6C">
        <w:rPr>
          <w:rFonts w:ascii="Cambria" w:hAnsi="Cambria"/>
          <w:b/>
          <w:bCs/>
          <w:color w:val="000000" w:themeColor="text1"/>
          <w:sz w:val="24"/>
          <w:szCs w:val="24"/>
        </w:rPr>
        <w:t>kosztorys uproszczon</w:t>
      </w:r>
      <w:r w:rsidR="001D433E">
        <w:rPr>
          <w:rFonts w:ascii="Cambria" w:hAnsi="Cambria"/>
          <w:b/>
          <w:bCs/>
          <w:color w:val="000000" w:themeColor="text1"/>
          <w:sz w:val="24"/>
          <w:szCs w:val="24"/>
        </w:rPr>
        <w:t>y</w:t>
      </w:r>
      <w:r w:rsidRPr="00D87A6C">
        <w:rPr>
          <w:rFonts w:ascii="Cambria" w:hAnsi="Cambria"/>
          <w:b/>
          <w:bCs/>
          <w:color w:val="000000" w:themeColor="text1"/>
          <w:sz w:val="24"/>
          <w:szCs w:val="24"/>
        </w:rPr>
        <w:t xml:space="preserve"> </w:t>
      </w:r>
      <w:r w:rsidRPr="00D87A6C">
        <w:rPr>
          <w:rFonts w:ascii="Cambria" w:hAnsi="Cambria"/>
          <w:color w:val="000000" w:themeColor="text1"/>
          <w:sz w:val="24"/>
          <w:szCs w:val="24"/>
        </w:rPr>
        <w:t>wskazując</w:t>
      </w:r>
      <w:r w:rsidR="001D433E">
        <w:rPr>
          <w:rFonts w:ascii="Cambria" w:hAnsi="Cambria"/>
          <w:color w:val="000000" w:themeColor="text1"/>
          <w:sz w:val="24"/>
          <w:szCs w:val="24"/>
        </w:rPr>
        <w:t>y</w:t>
      </w:r>
      <w:r w:rsidRPr="00D87A6C">
        <w:rPr>
          <w:rFonts w:ascii="Cambria" w:hAnsi="Cambria"/>
          <w:color w:val="000000" w:themeColor="text1"/>
          <w:sz w:val="24"/>
          <w:szCs w:val="24"/>
        </w:rPr>
        <w:t xml:space="preserve"> sposób wyliczenia ceny ofertowej oraz zakres rzeczowy zamówienia z wyszczególnieniem zastosowanych w kosztorysie ofertowym składników cenotwórczych (stawka r-g w zł; </w:t>
      </w:r>
      <w:proofErr w:type="spellStart"/>
      <w:r w:rsidRPr="00D87A6C">
        <w:rPr>
          <w:rFonts w:ascii="Cambria" w:hAnsi="Cambria"/>
          <w:color w:val="000000" w:themeColor="text1"/>
          <w:sz w:val="24"/>
          <w:szCs w:val="24"/>
        </w:rPr>
        <w:t>Kp</w:t>
      </w:r>
      <w:proofErr w:type="spellEnd"/>
      <w:r w:rsidRPr="00D87A6C">
        <w:rPr>
          <w:rFonts w:ascii="Cambria" w:hAnsi="Cambria"/>
          <w:color w:val="000000" w:themeColor="text1"/>
          <w:sz w:val="24"/>
          <w:szCs w:val="24"/>
        </w:rPr>
        <w:t xml:space="preserve"> - koszty pośrednie w % od R i S; </w:t>
      </w:r>
      <w:proofErr w:type="spellStart"/>
      <w:r w:rsidRPr="00D87A6C">
        <w:rPr>
          <w:rFonts w:ascii="Cambria" w:hAnsi="Cambria"/>
          <w:color w:val="000000" w:themeColor="text1"/>
          <w:sz w:val="24"/>
          <w:szCs w:val="24"/>
        </w:rPr>
        <w:t>Kz</w:t>
      </w:r>
      <w:proofErr w:type="spellEnd"/>
      <w:r w:rsidRPr="00D87A6C">
        <w:rPr>
          <w:rFonts w:ascii="Cambria" w:hAnsi="Cambria"/>
          <w:color w:val="000000" w:themeColor="text1"/>
          <w:sz w:val="24"/>
          <w:szCs w:val="24"/>
        </w:rPr>
        <w:t xml:space="preserve"> – koszty zakupu w % od M; Z- zysk w % od R, S, </w:t>
      </w:r>
      <w:proofErr w:type="spellStart"/>
      <w:r w:rsidRPr="00D87A6C">
        <w:rPr>
          <w:rFonts w:ascii="Cambria" w:hAnsi="Cambria"/>
          <w:color w:val="000000" w:themeColor="text1"/>
          <w:sz w:val="24"/>
          <w:szCs w:val="24"/>
        </w:rPr>
        <w:t>Kp</w:t>
      </w:r>
      <w:proofErr w:type="spellEnd"/>
      <w:r w:rsidRPr="00D87A6C">
        <w:rPr>
          <w:rFonts w:ascii="Cambria" w:hAnsi="Cambria"/>
          <w:color w:val="000000" w:themeColor="text1"/>
          <w:sz w:val="24"/>
          <w:szCs w:val="24"/>
        </w:rPr>
        <w:t>).</w:t>
      </w:r>
    </w:p>
    <w:p w14:paraId="42DD78E3" w14:textId="77777777" w:rsidR="00D87A6C" w:rsidRPr="00D87A6C" w:rsidRDefault="00D87A6C" w:rsidP="00D87A6C">
      <w:pPr>
        <w:widowControl/>
        <w:numPr>
          <w:ilvl w:val="0"/>
          <w:numId w:val="8"/>
        </w:numPr>
        <w:suppressAutoHyphens w:val="0"/>
        <w:autoSpaceDE w:val="0"/>
        <w:autoSpaceDN w:val="0"/>
        <w:adjustRightInd/>
        <w:spacing w:after="0"/>
        <w:ind w:left="426" w:hanging="426"/>
        <w:contextualSpacing/>
        <w:textAlignment w:val="auto"/>
        <w:rPr>
          <w:rFonts w:ascii="Cambria" w:hAnsi="Cambria"/>
          <w:sz w:val="24"/>
          <w:szCs w:val="24"/>
        </w:rPr>
      </w:pPr>
      <w:bookmarkStart w:id="6" w:name="_Hlk90138693"/>
      <w:r w:rsidRPr="00D87A6C">
        <w:rPr>
          <w:rFonts w:ascii="Cambria" w:hAnsi="Cambria"/>
          <w:sz w:val="24"/>
          <w:szCs w:val="24"/>
        </w:rPr>
        <w:t xml:space="preserve">Kosztorys, o którym mowa w ust. 6 służy do obliczenia należnego wynagrodzenia wykonawcy w szczególności w przypadku: </w:t>
      </w:r>
    </w:p>
    <w:p w14:paraId="457370D6" w14:textId="77777777" w:rsidR="00D87A6C" w:rsidRPr="00D87A6C" w:rsidRDefault="00D87A6C" w:rsidP="00D87A6C">
      <w:pPr>
        <w:widowControl/>
        <w:numPr>
          <w:ilvl w:val="0"/>
          <w:numId w:val="4"/>
        </w:numPr>
        <w:suppressAutoHyphens w:val="0"/>
        <w:autoSpaceDE w:val="0"/>
        <w:autoSpaceDN w:val="0"/>
        <w:adjustRightInd/>
        <w:spacing w:after="0"/>
        <w:ind w:left="709" w:hanging="283"/>
        <w:contextualSpacing/>
        <w:textAlignment w:val="auto"/>
        <w:rPr>
          <w:rFonts w:ascii="Cambria" w:hAnsi="Cambria"/>
          <w:sz w:val="24"/>
          <w:szCs w:val="24"/>
        </w:rPr>
      </w:pPr>
      <w:r w:rsidRPr="00D87A6C">
        <w:rPr>
          <w:rFonts w:ascii="Cambria" w:hAnsi="Cambria"/>
          <w:sz w:val="24"/>
          <w:szCs w:val="24"/>
        </w:rPr>
        <w:t xml:space="preserve">odstąpienia od umowy, </w:t>
      </w:r>
    </w:p>
    <w:p w14:paraId="78BC8972" w14:textId="77777777" w:rsidR="00D87A6C" w:rsidRPr="00D87A6C" w:rsidRDefault="00D87A6C" w:rsidP="00D87A6C">
      <w:pPr>
        <w:widowControl/>
        <w:numPr>
          <w:ilvl w:val="0"/>
          <w:numId w:val="4"/>
        </w:numPr>
        <w:suppressAutoHyphens w:val="0"/>
        <w:autoSpaceDE w:val="0"/>
        <w:autoSpaceDN w:val="0"/>
        <w:adjustRightInd/>
        <w:spacing w:after="0"/>
        <w:ind w:left="709" w:hanging="283"/>
        <w:contextualSpacing/>
        <w:textAlignment w:val="auto"/>
        <w:rPr>
          <w:rFonts w:ascii="Cambria" w:hAnsi="Cambria"/>
          <w:sz w:val="24"/>
          <w:szCs w:val="24"/>
        </w:rPr>
      </w:pPr>
      <w:r w:rsidRPr="00D87A6C">
        <w:rPr>
          <w:rFonts w:ascii="Cambria" w:hAnsi="Cambria"/>
          <w:sz w:val="24"/>
          <w:szCs w:val="24"/>
        </w:rPr>
        <w:t xml:space="preserve">rezygnacji z wykonania części przedmiotu umowy - zgodnie z ust. 3, </w:t>
      </w:r>
    </w:p>
    <w:p w14:paraId="73F1D418" w14:textId="77777777" w:rsidR="00D87A6C" w:rsidRPr="00D87A6C" w:rsidRDefault="00D87A6C" w:rsidP="00D87A6C">
      <w:pPr>
        <w:widowControl/>
        <w:numPr>
          <w:ilvl w:val="0"/>
          <w:numId w:val="4"/>
        </w:numPr>
        <w:suppressAutoHyphens w:val="0"/>
        <w:autoSpaceDE w:val="0"/>
        <w:autoSpaceDN w:val="0"/>
        <w:adjustRightInd/>
        <w:spacing w:after="0"/>
        <w:ind w:left="709" w:hanging="283"/>
        <w:contextualSpacing/>
        <w:textAlignment w:val="auto"/>
        <w:rPr>
          <w:rFonts w:ascii="Cambria" w:hAnsi="Cambria"/>
          <w:color w:val="000000" w:themeColor="text1"/>
          <w:sz w:val="24"/>
          <w:szCs w:val="24"/>
        </w:rPr>
      </w:pPr>
      <w:r w:rsidRPr="00D87A6C">
        <w:rPr>
          <w:rFonts w:ascii="Cambria" w:hAnsi="Cambria"/>
          <w:color w:val="000000" w:themeColor="text1"/>
          <w:sz w:val="24"/>
          <w:szCs w:val="24"/>
        </w:rPr>
        <w:t xml:space="preserve">zlecenia robót nieujętych w dokumentacji projektowej </w:t>
      </w:r>
      <w:r w:rsidRPr="00D87A6C">
        <w:rPr>
          <w:rFonts w:ascii="Cambria" w:hAnsi="Cambria" w:cs="Cambria"/>
          <w:iCs/>
          <w:color w:val="000000" w:themeColor="text1"/>
          <w:sz w:val="24"/>
          <w:szCs w:val="24"/>
        </w:rPr>
        <w:t xml:space="preserve">wskazanej w § 1 ust. 3 pkt 2) lub </w:t>
      </w:r>
      <w:proofErr w:type="spellStart"/>
      <w:r w:rsidRPr="00D87A6C">
        <w:rPr>
          <w:rFonts w:ascii="Cambria" w:hAnsi="Cambria" w:cs="Tahoma"/>
          <w:bCs/>
          <w:color w:val="000000"/>
          <w:sz w:val="24"/>
          <w:szCs w:val="24"/>
        </w:rPr>
        <w:t>STWiORB</w:t>
      </w:r>
      <w:proofErr w:type="spellEnd"/>
      <w:r w:rsidRPr="00D87A6C">
        <w:rPr>
          <w:rFonts w:ascii="Cambria" w:hAnsi="Cambria"/>
          <w:color w:val="000000" w:themeColor="text1"/>
          <w:sz w:val="24"/>
          <w:szCs w:val="24"/>
        </w:rPr>
        <w:t xml:space="preserve"> - zgodnie z ust, 4; </w:t>
      </w:r>
    </w:p>
    <w:p w14:paraId="1F629C53" w14:textId="77777777" w:rsidR="00D87A6C" w:rsidRPr="00D87A6C" w:rsidRDefault="00D87A6C" w:rsidP="00D87A6C">
      <w:pPr>
        <w:widowControl/>
        <w:numPr>
          <w:ilvl w:val="0"/>
          <w:numId w:val="4"/>
        </w:numPr>
        <w:suppressAutoHyphens w:val="0"/>
        <w:autoSpaceDE w:val="0"/>
        <w:autoSpaceDN w:val="0"/>
        <w:adjustRightInd/>
        <w:spacing w:after="0"/>
        <w:ind w:left="709" w:hanging="283"/>
        <w:contextualSpacing/>
        <w:textAlignment w:val="auto"/>
        <w:rPr>
          <w:rFonts w:ascii="Cambria" w:hAnsi="Cambria"/>
          <w:color w:val="000000" w:themeColor="text1"/>
          <w:sz w:val="24"/>
          <w:szCs w:val="24"/>
        </w:rPr>
      </w:pPr>
      <w:r w:rsidRPr="00D87A6C">
        <w:rPr>
          <w:rFonts w:ascii="Cambria" w:hAnsi="Cambria"/>
          <w:color w:val="000000" w:themeColor="text1"/>
          <w:sz w:val="24"/>
          <w:szCs w:val="24"/>
        </w:rPr>
        <w:t>robót zamiennych (wystąpienia równolegle sytuacji określonej w ust. 3 i 4).</w:t>
      </w:r>
    </w:p>
    <w:bookmarkEnd w:id="6"/>
    <w:p w14:paraId="2513DC85" w14:textId="77777777" w:rsidR="00D87A6C" w:rsidRPr="00D87A6C" w:rsidRDefault="00D87A6C" w:rsidP="00D87A6C">
      <w:pPr>
        <w:widowControl/>
        <w:numPr>
          <w:ilvl w:val="0"/>
          <w:numId w:val="6"/>
        </w:numPr>
        <w:suppressAutoHyphens w:val="0"/>
        <w:autoSpaceDE w:val="0"/>
        <w:autoSpaceDN w:val="0"/>
        <w:spacing w:after="0"/>
        <w:ind w:left="426"/>
        <w:contextualSpacing/>
        <w:textAlignment w:val="auto"/>
        <w:rPr>
          <w:rFonts w:ascii="Cambria" w:hAnsi="Cambria"/>
          <w:color w:val="000000" w:themeColor="text1"/>
          <w:sz w:val="24"/>
          <w:szCs w:val="24"/>
        </w:rPr>
      </w:pPr>
      <w:r w:rsidRPr="00D87A6C">
        <w:rPr>
          <w:rFonts w:ascii="Cambria" w:hAnsi="Cambria"/>
          <w:color w:val="000000" w:themeColor="text1"/>
          <w:sz w:val="24"/>
          <w:szCs w:val="24"/>
        </w:rPr>
        <w:t>Kosztorys, o którym mowa w ust. 6, wskazuje sposób kalkulacji wynagrodzenia ryczałtowego.</w:t>
      </w:r>
    </w:p>
    <w:p w14:paraId="05FF8EEC" w14:textId="77777777" w:rsidR="00D87A6C" w:rsidRPr="00D87A6C" w:rsidRDefault="00D87A6C" w:rsidP="00D87A6C">
      <w:pPr>
        <w:widowControl/>
        <w:numPr>
          <w:ilvl w:val="0"/>
          <w:numId w:val="6"/>
        </w:numPr>
        <w:tabs>
          <w:tab w:val="left" w:pos="426"/>
        </w:tabs>
        <w:suppressAutoHyphens w:val="0"/>
        <w:autoSpaceDE w:val="0"/>
        <w:autoSpaceDN w:val="0"/>
        <w:spacing w:after="0"/>
        <w:ind w:left="426" w:hanging="426"/>
        <w:contextualSpacing/>
        <w:textAlignment w:val="auto"/>
        <w:rPr>
          <w:rFonts w:ascii="Cambria" w:hAnsi="Cambria"/>
          <w:color w:val="000000"/>
          <w:sz w:val="24"/>
          <w:szCs w:val="24"/>
        </w:rPr>
      </w:pPr>
      <w:r w:rsidRPr="00D87A6C">
        <w:rPr>
          <w:rFonts w:ascii="Cambria" w:hAnsi="Cambria"/>
          <w:color w:val="000000"/>
          <w:sz w:val="24"/>
          <w:szCs w:val="24"/>
        </w:rPr>
        <w:t xml:space="preserve">Kosztorys, o których mowa w ust. 6, należy wykonać jako </w:t>
      </w:r>
      <w:r w:rsidRPr="00D87A6C">
        <w:rPr>
          <w:rFonts w:ascii="Cambria" w:hAnsi="Cambria"/>
          <w:sz w:val="24"/>
          <w:szCs w:val="24"/>
        </w:rPr>
        <w:t>kosztorys uproszczony zgodnie</w:t>
      </w:r>
      <w:r w:rsidRPr="00D87A6C">
        <w:rPr>
          <w:rFonts w:ascii="Cambria" w:hAnsi="Cambria"/>
          <w:color w:val="000000"/>
          <w:sz w:val="24"/>
          <w:szCs w:val="24"/>
        </w:rPr>
        <w:t xml:space="preserve"> z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w:t>
      </w:r>
    </w:p>
    <w:p w14:paraId="381A947B" w14:textId="77777777" w:rsidR="00D87A6C" w:rsidRPr="00D87A6C" w:rsidRDefault="00D87A6C" w:rsidP="00D87A6C">
      <w:pPr>
        <w:widowControl/>
        <w:numPr>
          <w:ilvl w:val="0"/>
          <w:numId w:val="6"/>
        </w:numPr>
        <w:suppressAutoHyphens w:val="0"/>
        <w:autoSpaceDE w:val="0"/>
        <w:autoSpaceDN w:val="0"/>
        <w:spacing w:after="0"/>
        <w:ind w:left="426" w:hanging="426"/>
        <w:contextualSpacing/>
        <w:textAlignment w:val="auto"/>
        <w:rPr>
          <w:rFonts w:ascii="Cambria" w:eastAsia="Calibri" w:hAnsi="Cambria"/>
          <w:color w:val="000000"/>
          <w:sz w:val="24"/>
          <w:szCs w:val="24"/>
          <w:lang w:eastAsia="pl-PL"/>
        </w:rPr>
      </w:pPr>
      <w:r w:rsidRPr="00D87A6C">
        <w:rPr>
          <w:rFonts w:ascii="Cambria" w:eastAsia="Calibri" w:hAnsi="Cambria"/>
          <w:color w:val="000000"/>
          <w:sz w:val="24"/>
          <w:szCs w:val="24"/>
          <w:lang w:eastAsia="pl-PL"/>
        </w:rPr>
        <w:t xml:space="preserve">W przypadku, gdyby ceny robót dodatkowych określonych w ust. 7 pkt 3) nie były </w:t>
      </w:r>
      <w:r w:rsidRPr="00D87A6C">
        <w:rPr>
          <w:rFonts w:ascii="Cambria" w:eastAsia="Calibri" w:hAnsi="Cambria"/>
          <w:sz w:val="24"/>
          <w:szCs w:val="24"/>
          <w:lang w:eastAsia="pl-PL"/>
        </w:rPr>
        <w:t>objęte kosztorysem,</w:t>
      </w:r>
      <w:r w:rsidRPr="00D87A6C">
        <w:rPr>
          <w:rFonts w:ascii="Cambria" w:eastAsia="Calibri" w:hAnsi="Cambria"/>
          <w:color w:val="000000"/>
          <w:sz w:val="24"/>
          <w:szCs w:val="24"/>
          <w:lang w:eastAsia="pl-PL"/>
        </w:rPr>
        <w:t xml:space="preserve"> o którym mowa w ust. 6 przy rozliczeniu obowiązywać będą następujące zasady:</w:t>
      </w:r>
    </w:p>
    <w:p w14:paraId="6EBEF49E" w14:textId="77777777" w:rsidR="00D87A6C" w:rsidRPr="00D87A6C" w:rsidRDefault="00D87A6C" w:rsidP="00D87A6C">
      <w:pPr>
        <w:widowControl/>
        <w:numPr>
          <w:ilvl w:val="2"/>
          <w:numId w:val="5"/>
        </w:numPr>
        <w:suppressAutoHyphens w:val="0"/>
        <w:autoSpaceDE w:val="0"/>
        <w:autoSpaceDN w:val="0"/>
        <w:spacing w:after="0"/>
        <w:ind w:left="709" w:hanging="283"/>
        <w:contextualSpacing/>
        <w:textAlignment w:val="auto"/>
        <w:rPr>
          <w:rFonts w:ascii="Cambria" w:eastAsia="Verdana" w:hAnsi="Cambria"/>
          <w:color w:val="000000"/>
          <w:sz w:val="24"/>
          <w:szCs w:val="24"/>
          <w:lang w:eastAsia="pl-PL"/>
        </w:rPr>
      </w:pPr>
      <w:r w:rsidRPr="00D87A6C">
        <w:rPr>
          <w:rFonts w:ascii="Cambria" w:eastAsia="Calibri" w:hAnsi="Cambria"/>
          <w:color w:val="000000"/>
          <w:sz w:val="24"/>
          <w:szCs w:val="24"/>
          <w:lang w:eastAsia="pl-PL"/>
        </w:rPr>
        <w:t xml:space="preserve">roboty dodatkowe zostaną rozliczone w oparciu o kosztorysy sporządzone przez Wykonawcę </w:t>
      </w:r>
      <w:r w:rsidRPr="00D87A6C">
        <w:rPr>
          <w:rFonts w:ascii="Cambria" w:eastAsia="Verdana" w:hAnsi="Cambria"/>
          <w:color w:val="000000"/>
          <w:sz w:val="24"/>
          <w:szCs w:val="24"/>
          <w:lang w:eastAsia="pl-PL"/>
        </w:rPr>
        <w:t>metodą szczegółową lub uproszczoną, sporządzone na podstawie potwierdzonego przez Inspektora Nadzoru obmiaru robót oraz według danych wyjściowych do kosztorysowania (Stawka roboczogodziny, Koszty zakupu materiałów (</w:t>
      </w:r>
      <w:proofErr w:type="spellStart"/>
      <w:r w:rsidRPr="00D87A6C">
        <w:rPr>
          <w:rFonts w:ascii="Cambria" w:eastAsia="Verdana" w:hAnsi="Cambria"/>
          <w:color w:val="000000"/>
          <w:sz w:val="24"/>
          <w:szCs w:val="24"/>
          <w:lang w:eastAsia="pl-PL"/>
        </w:rPr>
        <w:t>Kz</w:t>
      </w:r>
      <w:proofErr w:type="spellEnd"/>
      <w:r w:rsidRPr="00D87A6C">
        <w:rPr>
          <w:rFonts w:ascii="Cambria" w:eastAsia="Verdana" w:hAnsi="Cambria"/>
          <w:color w:val="000000"/>
          <w:sz w:val="24"/>
          <w:szCs w:val="24"/>
          <w:lang w:eastAsia="pl-PL"/>
        </w:rPr>
        <w:t>), Koszty pośrednie od R+S (</w:t>
      </w:r>
      <w:proofErr w:type="spellStart"/>
      <w:r w:rsidRPr="00D87A6C">
        <w:rPr>
          <w:rFonts w:ascii="Cambria" w:eastAsia="Verdana" w:hAnsi="Cambria"/>
          <w:color w:val="000000"/>
          <w:sz w:val="24"/>
          <w:szCs w:val="24"/>
          <w:lang w:eastAsia="pl-PL"/>
        </w:rPr>
        <w:t>Kp</w:t>
      </w:r>
      <w:proofErr w:type="spellEnd"/>
      <w:r w:rsidRPr="00D87A6C">
        <w:rPr>
          <w:rFonts w:ascii="Cambria" w:eastAsia="Verdana" w:hAnsi="Cambria"/>
          <w:color w:val="000000"/>
          <w:sz w:val="24"/>
          <w:szCs w:val="24"/>
          <w:lang w:eastAsia="pl-PL"/>
        </w:rPr>
        <w:t xml:space="preserve">), Zysk od </w:t>
      </w:r>
      <w:proofErr w:type="spellStart"/>
      <w:r w:rsidRPr="00D87A6C">
        <w:rPr>
          <w:rFonts w:ascii="Cambria" w:eastAsia="Verdana" w:hAnsi="Cambria"/>
          <w:color w:val="000000"/>
          <w:sz w:val="24"/>
          <w:szCs w:val="24"/>
          <w:lang w:eastAsia="pl-PL"/>
        </w:rPr>
        <w:t>R+S+Kp</w:t>
      </w:r>
      <w:proofErr w:type="spellEnd"/>
      <w:r w:rsidRPr="00D87A6C">
        <w:rPr>
          <w:rFonts w:ascii="Cambria" w:eastAsia="Verdana" w:hAnsi="Cambria"/>
          <w:color w:val="000000"/>
          <w:sz w:val="24"/>
          <w:szCs w:val="24"/>
          <w:lang w:eastAsia="pl-PL"/>
        </w:rPr>
        <w:t xml:space="preserve">), jak </w:t>
      </w:r>
      <w:r w:rsidRPr="00D87A6C">
        <w:rPr>
          <w:rFonts w:ascii="Cambria" w:eastAsia="Verdana" w:hAnsi="Cambria"/>
          <w:color w:val="000000"/>
          <w:sz w:val="24"/>
          <w:szCs w:val="24"/>
          <w:lang w:eastAsia="pl-PL"/>
        </w:rPr>
        <w:br/>
        <w:t>w kosztorysie, o którym mowa w ust. 6;</w:t>
      </w:r>
    </w:p>
    <w:p w14:paraId="2EBB4B9C" w14:textId="77777777" w:rsidR="00D87A6C" w:rsidRPr="00D87A6C" w:rsidRDefault="00D87A6C" w:rsidP="00D87A6C">
      <w:pPr>
        <w:widowControl/>
        <w:numPr>
          <w:ilvl w:val="2"/>
          <w:numId w:val="5"/>
        </w:numPr>
        <w:suppressAutoHyphens w:val="0"/>
        <w:autoSpaceDE w:val="0"/>
        <w:autoSpaceDN w:val="0"/>
        <w:spacing w:after="0"/>
        <w:ind w:left="709" w:hanging="283"/>
        <w:contextualSpacing/>
        <w:textAlignment w:val="auto"/>
        <w:rPr>
          <w:rFonts w:ascii="Cambria" w:eastAsia="Verdana" w:hAnsi="Cambria"/>
          <w:color w:val="000000"/>
          <w:sz w:val="24"/>
          <w:szCs w:val="24"/>
          <w:lang w:eastAsia="pl-PL"/>
        </w:rPr>
      </w:pPr>
      <w:r w:rsidRPr="00D87A6C">
        <w:rPr>
          <w:rFonts w:ascii="Cambria" w:eastAsia="Verdana" w:hAnsi="Cambria"/>
          <w:color w:val="000000"/>
          <w:sz w:val="24"/>
          <w:szCs w:val="24"/>
          <w:lang w:eastAsia="pl-PL"/>
        </w:rPr>
        <w:t xml:space="preserve">ceny materiałów będą przyjmowane według ceny z faktury zakupu (cena po upuście, jeżeli taka na fakturze występuje) jednak w wysokości nie wyższej niż 100% średniej ceny materiału z aktualnego w dniu rozliczenia wydawnictwa </w:t>
      </w:r>
      <w:proofErr w:type="spellStart"/>
      <w:r w:rsidRPr="00D87A6C">
        <w:rPr>
          <w:rFonts w:ascii="Cambria" w:eastAsia="Verdana" w:hAnsi="Cambria"/>
          <w:color w:val="000000"/>
          <w:sz w:val="24"/>
          <w:szCs w:val="24"/>
          <w:lang w:eastAsia="pl-PL"/>
        </w:rPr>
        <w:t>Sekocenbud</w:t>
      </w:r>
      <w:proofErr w:type="spellEnd"/>
      <w:r w:rsidRPr="00D87A6C">
        <w:rPr>
          <w:rFonts w:ascii="Cambria" w:eastAsia="Verdana" w:hAnsi="Cambria"/>
          <w:color w:val="000000"/>
          <w:sz w:val="24"/>
          <w:szCs w:val="24"/>
          <w:lang w:eastAsia="pl-PL"/>
        </w:rPr>
        <w:t xml:space="preserve"> +% </w:t>
      </w:r>
      <w:proofErr w:type="spellStart"/>
      <w:r w:rsidRPr="00D87A6C">
        <w:rPr>
          <w:rFonts w:ascii="Cambria" w:eastAsia="Verdana" w:hAnsi="Cambria"/>
          <w:color w:val="000000"/>
          <w:sz w:val="24"/>
          <w:szCs w:val="24"/>
          <w:lang w:eastAsia="pl-PL"/>
        </w:rPr>
        <w:t>Kz</w:t>
      </w:r>
      <w:proofErr w:type="spellEnd"/>
      <w:r w:rsidRPr="00D87A6C">
        <w:rPr>
          <w:rFonts w:ascii="Cambria" w:eastAsia="Verdana" w:hAnsi="Cambria"/>
          <w:color w:val="000000"/>
          <w:sz w:val="24"/>
          <w:szCs w:val="24"/>
          <w:lang w:eastAsia="pl-PL"/>
        </w:rPr>
        <w:t xml:space="preserve"> </w:t>
      </w:r>
      <w:proofErr w:type="spellStart"/>
      <w:r w:rsidRPr="00D87A6C">
        <w:rPr>
          <w:rFonts w:ascii="Cambria" w:eastAsia="Verdana" w:hAnsi="Cambria"/>
          <w:color w:val="000000"/>
          <w:sz w:val="24"/>
          <w:szCs w:val="24"/>
          <w:lang w:eastAsia="pl-PL"/>
        </w:rPr>
        <w:t>j.w</w:t>
      </w:r>
      <w:proofErr w:type="spellEnd"/>
      <w:r w:rsidRPr="00D87A6C">
        <w:rPr>
          <w:rFonts w:ascii="Cambria" w:eastAsia="Verdana" w:hAnsi="Cambria"/>
          <w:color w:val="000000"/>
          <w:sz w:val="24"/>
          <w:szCs w:val="24"/>
          <w:lang w:eastAsia="pl-PL"/>
        </w:rPr>
        <w:t xml:space="preserve">.; </w:t>
      </w:r>
    </w:p>
    <w:p w14:paraId="62505D09" w14:textId="77777777" w:rsidR="00D87A6C" w:rsidRPr="00D87A6C" w:rsidRDefault="00D87A6C" w:rsidP="00D87A6C">
      <w:pPr>
        <w:widowControl/>
        <w:numPr>
          <w:ilvl w:val="2"/>
          <w:numId w:val="5"/>
        </w:numPr>
        <w:suppressAutoHyphens w:val="0"/>
        <w:autoSpaceDE w:val="0"/>
        <w:autoSpaceDN w:val="0"/>
        <w:spacing w:after="0"/>
        <w:ind w:left="709" w:hanging="283"/>
        <w:contextualSpacing/>
        <w:textAlignment w:val="auto"/>
        <w:rPr>
          <w:rFonts w:ascii="Cambria" w:eastAsia="Verdana" w:hAnsi="Cambria"/>
          <w:color w:val="000000"/>
          <w:sz w:val="24"/>
          <w:szCs w:val="24"/>
          <w:lang w:eastAsia="pl-PL"/>
        </w:rPr>
      </w:pPr>
      <w:r w:rsidRPr="00D87A6C">
        <w:rPr>
          <w:rFonts w:ascii="Cambria" w:eastAsia="Verdana" w:hAnsi="Cambria"/>
          <w:color w:val="000000"/>
          <w:sz w:val="24"/>
          <w:szCs w:val="24"/>
          <w:lang w:eastAsia="pl-PL"/>
        </w:rPr>
        <w:lastRenderedPageBreak/>
        <w:t xml:space="preserve">ceny pracy sprzętu będą przyjmowane według ceny z faktury zakupu (cena po upuście, jeżeli taka na fakturze występuje) jednak w wysokości nie wyższej niż 100% średniej ceny pracy sprzętu z aktualnego w dniu rozliczenia wydawnictwa </w:t>
      </w:r>
      <w:proofErr w:type="spellStart"/>
      <w:r w:rsidRPr="00D87A6C">
        <w:rPr>
          <w:rFonts w:ascii="Cambria" w:eastAsia="Verdana" w:hAnsi="Cambria"/>
          <w:color w:val="000000"/>
          <w:sz w:val="24"/>
          <w:szCs w:val="24"/>
          <w:lang w:eastAsia="pl-PL"/>
        </w:rPr>
        <w:t>Sekocenbud</w:t>
      </w:r>
      <w:proofErr w:type="spellEnd"/>
      <w:r w:rsidRPr="00D87A6C">
        <w:rPr>
          <w:rFonts w:ascii="Cambria" w:eastAsia="Verdana" w:hAnsi="Cambria"/>
          <w:color w:val="000000"/>
          <w:sz w:val="24"/>
          <w:szCs w:val="24"/>
          <w:lang w:eastAsia="pl-PL"/>
        </w:rPr>
        <w:t xml:space="preserve"> +% </w:t>
      </w:r>
      <w:proofErr w:type="spellStart"/>
      <w:r w:rsidRPr="00D87A6C">
        <w:rPr>
          <w:rFonts w:ascii="Cambria" w:eastAsia="Verdana" w:hAnsi="Cambria"/>
          <w:color w:val="000000"/>
          <w:sz w:val="24"/>
          <w:szCs w:val="24"/>
          <w:lang w:eastAsia="pl-PL"/>
        </w:rPr>
        <w:t>Kz</w:t>
      </w:r>
      <w:proofErr w:type="spellEnd"/>
      <w:r w:rsidRPr="00D87A6C">
        <w:rPr>
          <w:rFonts w:ascii="Cambria" w:eastAsia="Verdana" w:hAnsi="Cambria"/>
          <w:color w:val="000000"/>
          <w:sz w:val="24"/>
          <w:szCs w:val="24"/>
          <w:lang w:eastAsia="pl-PL"/>
        </w:rPr>
        <w:t xml:space="preserve"> </w:t>
      </w:r>
      <w:proofErr w:type="spellStart"/>
      <w:r w:rsidRPr="00D87A6C">
        <w:rPr>
          <w:rFonts w:ascii="Cambria" w:eastAsia="Verdana" w:hAnsi="Cambria"/>
          <w:color w:val="000000"/>
          <w:sz w:val="24"/>
          <w:szCs w:val="24"/>
          <w:lang w:eastAsia="pl-PL"/>
        </w:rPr>
        <w:t>j.w</w:t>
      </w:r>
      <w:proofErr w:type="spellEnd"/>
      <w:r w:rsidRPr="00D87A6C">
        <w:rPr>
          <w:rFonts w:ascii="Cambria" w:eastAsia="Verdana" w:hAnsi="Cambria"/>
          <w:color w:val="000000"/>
          <w:sz w:val="24"/>
          <w:szCs w:val="24"/>
          <w:lang w:eastAsia="pl-PL"/>
        </w:rPr>
        <w:t xml:space="preserve">.; </w:t>
      </w:r>
    </w:p>
    <w:p w14:paraId="400E1968" w14:textId="77777777" w:rsidR="00D87A6C" w:rsidRPr="00D87A6C" w:rsidRDefault="00D87A6C" w:rsidP="00D87A6C">
      <w:pPr>
        <w:widowControl/>
        <w:numPr>
          <w:ilvl w:val="2"/>
          <w:numId w:val="5"/>
        </w:numPr>
        <w:suppressAutoHyphens w:val="0"/>
        <w:autoSpaceDE w:val="0"/>
        <w:autoSpaceDN w:val="0"/>
        <w:spacing w:after="0"/>
        <w:ind w:left="709" w:hanging="283"/>
        <w:contextualSpacing/>
        <w:textAlignment w:val="auto"/>
        <w:rPr>
          <w:rFonts w:ascii="Cambria" w:eastAsia="Verdana" w:hAnsi="Cambria"/>
          <w:color w:val="000000"/>
          <w:sz w:val="24"/>
          <w:szCs w:val="24"/>
          <w:lang w:eastAsia="pl-PL"/>
        </w:rPr>
      </w:pPr>
      <w:r w:rsidRPr="00D87A6C">
        <w:rPr>
          <w:rFonts w:ascii="Cambria" w:eastAsia="Calibri" w:hAnsi="Cambria" w:cs="Times New Roman"/>
          <w:color w:val="000000"/>
          <w:sz w:val="24"/>
          <w:szCs w:val="24"/>
          <w:shd w:val="clear" w:color="auto" w:fill="FFFFFF"/>
          <w:lang w:eastAsia="pl-PL"/>
        </w:rPr>
        <w:t xml:space="preserve"> w przypadku braku wyceny danego elementu roboty w kosztorysie, o którym mowa w ust. 6 oraz w wydawnictwie </w:t>
      </w:r>
      <w:proofErr w:type="spellStart"/>
      <w:r w:rsidRPr="00D87A6C">
        <w:rPr>
          <w:rFonts w:ascii="Cambria" w:eastAsia="Calibri" w:hAnsi="Cambria" w:cs="Times New Roman"/>
          <w:color w:val="000000"/>
          <w:sz w:val="24"/>
          <w:szCs w:val="24"/>
          <w:shd w:val="clear" w:color="auto" w:fill="FFFFFF"/>
          <w:lang w:eastAsia="pl-PL"/>
        </w:rPr>
        <w:t>Sekocenbud</w:t>
      </w:r>
      <w:proofErr w:type="spellEnd"/>
      <w:r w:rsidRPr="00D87A6C">
        <w:rPr>
          <w:rFonts w:ascii="Cambria" w:eastAsia="Calibri" w:hAnsi="Cambria" w:cs="Times New Roman"/>
          <w:color w:val="000000"/>
          <w:sz w:val="24"/>
          <w:szCs w:val="24"/>
          <w:shd w:val="clear" w:color="auto" w:fill="FFFFFF"/>
          <w:lang w:eastAsia="pl-PL"/>
        </w:rPr>
        <w:t xml:space="preserve"> zastosowanie znajdzie wycena własna wykonawcy po jej akceptacji przez Inspektora nadzoru i wykazaniu przez wykonawcę, że wycena ta jest wyceną nie wyższą od średnich cen rynkowych na podstawie minimum trzech wycen wykonawców/dostawców/producentów</w:t>
      </w:r>
      <w:r w:rsidRPr="00D87A6C">
        <w:rPr>
          <w:rFonts w:ascii="Cambria" w:eastAsia="Verdana" w:hAnsi="Cambria"/>
          <w:color w:val="000000"/>
          <w:sz w:val="24"/>
          <w:szCs w:val="24"/>
          <w:lang w:eastAsia="pl-PL"/>
        </w:rPr>
        <w:t>.</w:t>
      </w:r>
    </w:p>
    <w:p w14:paraId="77F17D46" w14:textId="77777777" w:rsidR="00D87A6C" w:rsidRPr="00D87A6C" w:rsidRDefault="00D87A6C" w:rsidP="00D87A6C">
      <w:pPr>
        <w:widowControl/>
        <w:numPr>
          <w:ilvl w:val="0"/>
          <w:numId w:val="6"/>
        </w:numPr>
        <w:suppressAutoHyphens w:val="0"/>
        <w:autoSpaceDE w:val="0"/>
        <w:autoSpaceDN w:val="0"/>
        <w:spacing w:after="0"/>
        <w:ind w:left="426" w:hanging="426"/>
        <w:contextualSpacing/>
        <w:textAlignment w:val="auto"/>
        <w:rPr>
          <w:rFonts w:ascii="Cambria" w:eastAsia="Calibri" w:hAnsi="Cambria"/>
          <w:sz w:val="24"/>
          <w:szCs w:val="24"/>
          <w:lang w:eastAsia="pl-PL"/>
        </w:rPr>
      </w:pPr>
      <w:r w:rsidRPr="00D87A6C">
        <w:rPr>
          <w:rFonts w:ascii="Cambria" w:eastAsia="Calibri" w:hAnsi="Cambria"/>
          <w:sz w:val="24"/>
          <w:szCs w:val="24"/>
          <w:lang w:eastAsia="pl-PL"/>
        </w:rPr>
        <w:t xml:space="preserve">Rozpoczęcie wykonywania robót, o których mowa w ust. 4 może nastąpić jedynie na podstawie protokołu konieczności, potwierdzonego pisemnie przez Inspektora nadzoru, i samego Zamawiającego oraz zawarciu stosownej zmiany do umowy. </w:t>
      </w:r>
    </w:p>
    <w:p w14:paraId="065FE61D" w14:textId="77777777" w:rsidR="00D87A6C" w:rsidRPr="00D87A6C" w:rsidRDefault="00D87A6C" w:rsidP="00D87A6C">
      <w:pPr>
        <w:widowControl/>
        <w:numPr>
          <w:ilvl w:val="0"/>
          <w:numId w:val="6"/>
        </w:numPr>
        <w:suppressAutoHyphens w:val="0"/>
        <w:autoSpaceDE w:val="0"/>
        <w:autoSpaceDN w:val="0"/>
        <w:spacing w:after="0"/>
        <w:ind w:left="426" w:hanging="426"/>
        <w:contextualSpacing/>
        <w:textAlignment w:val="auto"/>
        <w:rPr>
          <w:rFonts w:ascii="Cambria" w:eastAsia="Calibri" w:hAnsi="Cambria"/>
          <w:sz w:val="24"/>
          <w:szCs w:val="24"/>
          <w:lang w:eastAsia="pl-PL"/>
        </w:rPr>
      </w:pPr>
      <w:r w:rsidRPr="00D87A6C">
        <w:rPr>
          <w:rFonts w:ascii="Cambria" w:eastAsia="Calibri" w:hAnsi="Cambria"/>
          <w:color w:val="000000"/>
          <w:sz w:val="24"/>
          <w:szCs w:val="24"/>
          <w:lang w:eastAsia="pl-PL"/>
        </w:rPr>
        <w:t xml:space="preserve">Bez uprzedniej zgody Zamawiającego mogą być wykonywane jedynie prace niezbędne ze względu na bezpieczeństwo lub konieczność zapobieżenia awarii. </w:t>
      </w:r>
    </w:p>
    <w:p w14:paraId="017E983D" w14:textId="70A300DF" w:rsidR="00C04E22" w:rsidRPr="003C6A1A" w:rsidRDefault="00C04E22" w:rsidP="00361966">
      <w:pPr>
        <w:pStyle w:val="Jasnasiatkaakcent32"/>
        <w:autoSpaceDE w:val="0"/>
        <w:autoSpaceDN w:val="0"/>
        <w:adjustRightInd w:val="0"/>
        <w:spacing w:after="0"/>
        <w:ind w:left="0"/>
        <w:jc w:val="both"/>
        <w:rPr>
          <w:rFonts w:ascii="Cambria" w:hAnsi="Cambria" w:cs="Calibri"/>
          <w:color w:val="000000" w:themeColor="text1"/>
          <w:sz w:val="24"/>
          <w:szCs w:val="24"/>
        </w:rPr>
      </w:pPr>
    </w:p>
    <w:p w14:paraId="25D4BA02" w14:textId="77777777" w:rsidR="00C04E22" w:rsidRPr="003C6A1A" w:rsidRDefault="00C04E22" w:rsidP="00361966">
      <w:pPr>
        <w:autoSpaceDE w:val="0"/>
        <w:autoSpaceDN w:val="0"/>
        <w:spacing w:after="0"/>
        <w:jc w:val="center"/>
        <w:rPr>
          <w:rFonts w:ascii="Cambria" w:eastAsia="Calibri" w:hAnsi="Cambria"/>
          <w:b/>
          <w:bCs/>
          <w:color w:val="000000" w:themeColor="text1"/>
          <w:sz w:val="24"/>
          <w:szCs w:val="24"/>
        </w:rPr>
      </w:pPr>
      <w:bookmarkStart w:id="7" w:name="_Hlk63065414"/>
      <w:r w:rsidRPr="003C6A1A">
        <w:rPr>
          <w:rFonts w:ascii="Cambria" w:eastAsia="Calibri" w:hAnsi="Cambria"/>
          <w:b/>
          <w:bCs/>
          <w:color w:val="000000" w:themeColor="text1"/>
          <w:sz w:val="24"/>
          <w:szCs w:val="24"/>
        </w:rPr>
        <w:t>§ 4</w:t>
      </w:r>
    </w:p>
    <w:p w14:paraId="6CF0B5CA" w14:textId="77777777" w:rsidR="00C04E22" w:rsidRPr="003C6A1A" w:rsidRDefault="00C04E22" w:rsidP="00361966">
      <w:pPr>
        <w:autoSpaceDE w:val="0"/>
        <w:autoSpaceDN w:val="0"/>
        <w:spacing w:after="0"/>
        <w:jc w:val="center"/>
        <w:rPr>
          <w:rFonts w:ascii="Cambria" w:eastAsia="Calibri" w:hAnsi="Cambria"/>
          <w:b/>
          <w:bCs/>
          <w:color w:val="000000" w:themeColor="text1"/>
          <w:sz w:val="24"/>
          <w:szCs w:val="24"/>
        </w:rPr>
      </w:pPr>
      <w:r w:rsidRPr="003C6A1A">
        <w:rPr>
          <w:rFonts w:ascii="Cambria" w:eastAsia="Calibri" w:hAnsi="Cambria"/>
          <w:b/>
          <w:bCs/>
          <w:color w:val="000000" w:themeColor="text1"/>
          <w:sz w:val="24"/>
          <w:szCs w:val="24"/>
        </w:rPr>
        <w:t>Obowiązki stron</w:t>
      </w:r>
    </w:p>
    <w:p w14:paraId="7C35850D" w14:textId="77777777" w:rsidR="0012680D" w:rsidRPr="0012680D" w:rsidRDefault="0012680D" w:rsidP="0012680D">
      <w:pPr>
        <w:widowControl/>
        <w:numPr>
          <w:ilvl w:val="0"/>
          <w:numId w:val="9"/>
        </w:numPr>
        <w:tabs>
          <w:tab w:val="left" w:pos="426"/>
        </w:tabs>
        <w:suppressAutoHyphens w:val="0"/>
        <w:autoSpaceDE w:val="0"/>
        <w:autoSpaceDN w:val="0"/>
        <w:spacing w:after="0"/>
        <w:ind w:hanging="720"/>
        <w:contextualSpacing/>
        <w:textAlignment w:val="auto"/>
        <w:rPr>
          <w:rFonts w:ascii="Cambria" w:eastAsia="Calibri" w:hAnsi="Cambria"/>
          <w:sz w:val="24"/>
          <w:szCs w:val="24"/>
          <w:lang w:eastAsia="en-US"/>
        </w:rPr>
      </w:pPr>
      <w:r w:rsidRPr="0012680D">
        <w:rPr>
          <w:rFonts w:ascii="Cambria" w:eastAsia="Calibri" w:hAnsi="Cambria"/>
          <w:sz w:val="24"/>
          <w:szCs w:val="24"/>
          <w:lang w:eastAsia="en-US"/>
        </w:rPr>
        <w:t>Do obowiązków Zamawiającego należy:</w:t>
      </w:r>
    </w:p>
    <w:p w14:paraId="2C3E47F9" w14:textId="77777777" w:rsidR="0012680D" w:rsidRPr="0012680D" w:rsidRDefault="0012680D" w:rsidP="0012680D">
      <w:pPr>
        <w:widowControl/>
        <w:numPr>
          <w:ilvl w:val="0"/>
          <w:numId w:val="10"/>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12680D">
        <w:rPr>
          <w:rFonts w:ascii="Cambria" w:eastAsia="Calibri" w:hAnsi="Cambria"/>
          <w:color w:val="000000"/>
          <w:sz w:val="24"/>
          <w:szCs w:val="24"/>
          <w:lang w:eastAsia="en-US"/>
        </w:rPr>
        <w:t>przekazanie dokumentacji projektowej, pozwoleń na budowę, dzienników budowy,</w:t>
      </w:r>
    </w:p>
    <w:p w14:paraId="6C5BE5DC" w14:textId="77777777" w:rsidR="0012680D" w:rsidRPr="0012680D" w:rsidRDefault="0012680D" w:rsidP="0012680D">
      <w:pPr>
        <w:widowControl/>
        <w:numPr>
          <w:ilvl w:val="0"/>
          <w:numId w:val="10"/>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12680D">
        <w:rPr>
          <w:rFonts w:ascii="Cambria" w:eastAsia="Calibri" w:hAnsi="Cambria"/>
          <w:sz w:val="24"/>
          <w:szCs w:val="24"/>
          <w:lang w:eastAsia="en-US"/>
        </w:rPr>
        <w:t xml:space="preserve">protokolarne przekazanie Wykonawcy placu budowy na czas realizacji przedmiotu zamówienia - w terminie uzgodnionym przez strony, </w:t>
      </w:r>
    </w:p>
    <w:p w14:paraId="1C8E10ED" w14:textId="77777777" w:rsidR="0012680D" w:rsidRPr="0012680D" w:rsidRDefault="0012680D" w:rsidP="0012680D">
      <w:pPr>
        <w:widowControl/>
        <w:numPr>
          <w:ilvl w:val="0"/>
          <w:numId w:val="10"/>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12680D">
        <w:rPr>
          <w:rFonts w:ascii="Cambria" w:eastAsia="Calibri" w:hAnsi="Cambria"/>
          <w:sz w:val="24"/>
          <w:szCs w:val="24"/>
          <w:lang w:eastAsia="en-US"/>
        </w:rPr>
        <w:t>sprawowanie nadzoru inwestorskiego do dnia odbioru robót budowlanych, stanowiących przedmiot zamówienia,</w:t>
      </w:r>
    </w:p>
    <w:p w14:paraId="112C0C13" w14:textId="77777777" w:rsidR="0012680D" w:rsidRPr="0012680D" w:rsidRDefault="0012680D" w:rsidP="0012680D">
      <w:pPr>
        <w:widowControl/>
        <w:numPr>
          <w:ilvl w:val="0"/>
          <w:numId w:val="10"/>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12680D">
        <w:rPr>
          <w:rFonts w:ascii="Cambria" w:eastAsia="Calibri" w:hAnsi="Cambria"/>
          <w:sz w:val="24"/>
          <w:szCs w:val="24"/>
          <w:lang w:eastAsia="en-US"/>
        </w:rPr>
        <w:t>uczestniczenie w radach budowy zwoływanych przez Wykonawcę,</w:t>
      </w:r>
    </w:p>
    <w:p w14:paraId="61D7DC50" w14:textId="77777777" w:rsidR="0012680D" w:rsidRPr="0012680D" w:rsidRDefault="0012680D" w:rsidP="0012680D">
      <w:pPr>
        <w:widowControl/>
        <w:numPr>
          <w:ilvl w:val="0"/>
          <w:numId w:val="10"/>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sz w:val="24"/>
          <w:szCs w:val="24"/>
          <w:lang w:eastAsia="en-US"/>
        </w:rPr>
      </w:pPr>
      <w:r w:rsidRPr="0012680D">
        <w:rPr>
          <w:rFonts w:ascii="Cambria" w:eastAsia="Calibri" w:hAnsi="Cambria"/>
          <w:color w:val="000000" w:themeColor="text1"/>
          <w:sz w:val="24"/>
          <w:szCs w:val="24"/>
          <w:lang w:eastAsia="en-US"/>
        </w:rPr>
        <w:t>dokonanie odbioru przedmiotu umowy i zapłata umówionego wynagrodzenia.</w:t>
      </w:r>
    </w:p>
    <w:p w14:paraId="312BD7BC" w14:textId="77777777" w:rsidR="0012680D" w:rsidRPr="0012680D" w:rsidRDefault="0012680D" w:rsidP="0012680D">
      <w:pPr>
        <w:widowControl/>
        <w:numPr>
          <w:ilvl w:val="0"/>
          <w:numId w:val="9"/>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2680D">
        <w:rPr>
          <w:rFonts w:ascii="Cambria" w:eastAsia="Calibri" w:hAnsi="Cambria"/>
          <w:color w:val="000000" w:themeColor="text1"/>
          <w:sz w:val="24"/>
          <w:szCs w:val="24"/>
          <w:lang w:eastAsia="en-US"/>
        </w:rPr>
        <w:t>Do obowiązków Wykonawcy należy:</w:t>
      </w:r>
    </w:p>
    <w:p w14:paraId="7A0005A2" w14:textId="77777777" w:rsidR="0012680D" w:rsidRPr="0012680D" w:rsidRDefault="0012680D">
      <w:pPr>
        <w:widowControl/>
        <w:numPr>
          <w:ilvl w:val="0"/>
          <w:numId w:val="47"/>
        </w:numPr>
        <w:suppressAutoHyphens w:val="0"/>
        <w:autoSpaceDE w:val="0"/>
        <w:autoSpaceDN w:val="0"/>
        <w:spacing w:after="0"/>
        <w:ind w:left="993" w:hanging="426"/>
        <w:contextualSpacing/>
        <w:textAlignment w:val="auto"/>
        <w:rPr>
          <w:rFonts w:ascii="Cambria" w:eastAsia="Calibri" w:hAnsi="Cambria"/>
          <w:color w:val="000000" w:themeColor="text1"/>
          <w:sz w:val="24"/>
          <w:szCs w:val="24"/>
          <w:lang w:eastAsia="en-US"/>
        </w:rPr>
      </w:pPr>
      <w:r w:rsidRPr="0012680D">
        <w:rPr>
          <w:rFonts w:ascii="Cambria" w:eastAsia="Calibri" w:hAnsi="Cambria"/>
          <w:color w:val="000000" w:themeColor="text1"/>
          <w:sz w:val="24"/>
          <w:szCs w:val="24"/>
          <w:lang w:eastAsia="en-US"/>
        </w:rPr>
        <w:t xml:space="preserve">wykonanie robót zgodnie z dokumentacją projektową i </w:t>
      </w:r>
      <w:proofErr w:type="spellStart"/>
      <w:r w:rsidRPr="0012680D">
        <w:rPr>
          <w:rFonts w:ascii="Cambria" w:hAnsi="Cambria" w:cs="Tahoma"/>
          <w:bCs/>
          <w:color w:val="000000"/>
          <w:sz w:val="24"/>
          <w:szCs w:val="24"/>
        </w:rPr>
        <w:t>STWiORB</w:t>
      </w:r>
      <w:proofErr w:type="spellEnd"/>
      <w:r w:rsidRPr="0012680D">
        <w:rPr>
          <w:rFonts w:ascii="Cambria" w:eastAsia="Calibri" w:hAnsi="Cambria"/>
          <w:color w:val="000000" w:themeColor="text1"/>
          <w:sz w:val="24"/>
          <w:szCs w:val="24"/>
          <w:lang w:eastAsia="en-US"/>
        </w:rPr>
        <w:t xml:space="preserve">; </w:t>
      </w:r>
    </w:p>
    <w:p w14:paraId="6DE51CD9" w14:textId="77777777" w:rsidR="0012680D" w:rsidRPr="0012680D" w:rsidRDefault="0012680D">
      <w:pPr>
        <w:widowControl/>
        <w:numPr>
          <w:ilvl w:val="0"/>
          <w:numId w:val="47"/>
        </w:numPr>
        <w:tabs>
          <w:tab w:val="left" w:pos="180"/>
          <w:tab w:val="left" w:pos="709"/>
        </w:tabs>
        <w:suppressAutoHyphens w:val="0"/>
        <w:adjustRightInd/>
        <w:spacing w:after="0"/>
        <w:ind w:left="993" w:hanging="426"/>
        <w:textAlignment w:val="auto"/>
        <w:rPr>
          <w:rFonts w:ascii="Cambria" w:hAnsi="Cambria"/>
          <w:color w:val="000000" w:themeColor="text1"/>
          <w:sz w:val="24"/>
          <w:szCs w:val="24"/>
        </w:rPr>
      </w:pPr>
      <w:r w:rsidRPr="0012680D">
        <w:rPr>
          <w:rFonts w:ascii="Cambria" w:hAnsi="Cambria"/>
          <w:color w:val="000000" w:themeColor="text1"/>
          <w:sz w:val="24"/>
          <w:szCs w:val="24"/>
        </w:rPr>
        <w:t xml:space="preserve">zapewnienie kompleksowej obsługi geodezyjnej na etapie realizacji </w:t>
      </w:r>
      <w:r w:rsidRPr="0012680D">
        <w:rPr>
          <w:rFonts w:ascii="Cambria" w:hAnsi="Cambria"/>
          <w:color w:val="000000" w:themeColor="text1"/>
          <w:sz w:val="24"/>
          <w:szCs w:val="24"/>
        </w:rPr>
        <w:br/>
        <w:t>umowy i po jej wykonaniu w tym wykonanie geodezyjnej inwentaryzacji powykonawczej,</w:t>
      </w:r>
    </w:p>
    <w:p w14:paraId="09909A8F" w14:textId="77777777" w:rsidR="0012680D" w:rsidRPr="0012680D" w:rsidRDefault="0012680D">
      <w:pPr>
        <w:widowControl/>
        <w:numPr>
          <w:ilvl w:val="0"/>
          <w:numId w:val="47"/>
        </w:numPr>
        <w:tabs>
          <w:tab w:val="left" w:pos="180"/>
          <w:tab w:val="left" w:pos="709"/>
        </w:tabs>
        <w:suppressAutoHyphens w:val="0"/>
        <w:adjustRightInd/>
        <w:spacing w:after="0"/>
        <w:ind w:left="993" w:hanging="426"/>
        <w:textAlignment w:val="auto"/>
        <w:rPr>
          <w:rFonts w:ascii="Cambria" w:hAnsi="Cambria"/>
          <w:color w:val="000000" w:themeColor="text1"/>
          <w:sz w:val="24"/>
          <w:szCs w:val="24"/>
        </w:rPr>
      </w:pPr>
      <w:r w:rsidRPr="0012680D">
        <w:rPr>
          <w:rFonts w:ascii="Cambria" w:hAnsi="Cambria"/>
          <w:color w:val="000000" w:themeColor="text1"/>
          <w:sz w:val="24"/>
          <w:szCs w:val="24"/>
        </w:rPr>
        <w:t xml:space="preserve">wykonanie bez dodatkowego wynagrodzenia wszelkich robót subsydiarnych które zgodnie z wiedzą techniczną są niezbędne do wykonania robót objętych dokumentacją projektową i </w:t>
      </w:r>
      <w:proofErr w:type="spellStart"/>
      <w:r w:rsidRPr="0012680D">
        <w:rPr>
          <w:rFonts w:ascii="Cambria" w:hAnsi="Cambria" w:cs="Tahoma"/>
          <w:bCs/>
          <w:color w:val="000000"/>
          <w:sz w:val="24"/>
          <w:szCs w:val="24"/>
        </w:rPr>
        <w:t>STWiORB</w:t>
      </w:r>
      <w:proofErr w:type="spellEnd"/>
      <w:r w:rsidRPr="0012680D">
        <w:rPr>
          <w:rFonts w:ascii="Cambria" w:hAnsi="Cambria"/>
          <w:color w:val="000000" w:themeColor="text1"/>
          <w:sz w:val="24"/>
          <w:szCs w:val="24"/>
        </w:rPr>
        <w:t xml:space="preserve"> – nawet w przypadku ich nieujęcia a dokumentacji projektowej i </w:t>
      </w:r>
      <w:proofErr w:type="spellStart"/>
      <w:r w:rsidRPr="0012680D">
        <w:rPr>
          <w:rFonts w:ascii="Cambria" w:hAnsi="Cambria" w:cs="Tahoma"/>
          <w:bCs/>
          <w:color w:val="000000"/>
          <w:sz w:val="24"/>
          <w:szCs w:val="24"/>
        </w:rPr>
        <w:t>STWiORB</w:t>
      </w:r>
      <w:proofErr w:type="spellEnd"/>
      <w:r w:rsidRPr="0012680D">
        <w:rPr>
          <w:rFonts w:ascii="Cambria" w:hAnsi="Cambria"/>
          <w:color w:val="000000" w:themeColor="text1"/>
          <w:sz w:val="24"/>
          <w:szCs w:val="24"/>
        </w:rPr>
        <w:t>,</w:t>
      </w:r>
    </w:p>
    <w:p w14:paraId="0B861ED1" w14:textId="77777777" w:rsidR="0012680D" w:rsidRPr="0012680D" w:rsidRDefault="0012680D">
      <w:pPr>
        <w:widowControl/>
        <w:numPr>
          <w:ilvl w:val="0"/>
          <w:numId w:val="47"/>
        </w:numPr>
        <w:tabs>
          <w:tab w:val="left" w:pos="709"/>
          <w:tab w:val="left" w:pos="1418"/>
          <w:tab w:val="left" w:pos="1843"/>
        </w:tabs>
        <w:suppressAutoHyphens w:val="0"/>
        <w:adjustRightInd/>
        <w:spacing w:after="0"/>
        <w:ind w:left="993" w:hanging="426"/>
        <w:textAlignment w:val="auto"/>
        <w:rPr>
          <w:rFonts w:ascii="Cambria" w:hAnsi="Cambria"/>
          <w:color w:val="000000" w:themeColor="text1"/>
          <w:sz w:val="24"/>
          <w:szCs w:val="24"/>
        </w:rPr>
      </w:pPr>
      <w:r w:rsidRPr="0012680D">
        <w:rPr>
          <w:rFonts w:ascii="Cambria" w:hAnsi="Cambria"/>
          <w:color w:val="000000" w:themeColor="text1"/>
          <w:sz w:val="24"/>
          <w:szCs w:val="24"/>
        </w:rPr>
        <w:t xml:space="preserve">niezwłoczne informowanie Zamawiającego o problemach technicznych lub okolicznościach, które mogą wpłynąć na jakość robót lub termin zakończenia robót. </w:t>
      </w:r>
    </w:p>
    <w:p w14:paraId="3358FA9D" w14:textId="77777777" w:rsidR="0012680D" w:rsidRPr="0012680D" w:rsidRDefault="0012680D">
      <w:pPr>
        <w:widowControl/>
        <w:numPr>
          <w:ilvl w:val="0"/>
          <w:numId w:val="47"/>
        </w:numPr>
        <w:tabs>
          <w:tab w:val="left" w:pos="709"/>
        </w:tabs>
        <w:suppressAutoHyphens w:val="0"/>
        <w:adjustRightInd/>
        <w:spacing w:after="0"/>
        <w:ind w:left="993" w:hanging="426"/>
        <w:textAlignment w:val="auto"/>
        <w:rPr>
          <w:rFonts w:ascii="Cambria" w:eastAsia="Calibri" w:hAnsi="Cambria"/>
          <w:color w:val="000000" w:themeColor="text1"/>
          <w:sz w:val="24"/>
          <w:szCs w:val="24"/>
          <w:u w:color="000000"/>
          <w:lang w:eastAsia="pl-PL"/>
        </w:rPr>
      </w:pPr>
      <w:r w:rsidRPr="0012680D">
        <w:rPr>
          <w:rFonts w:ascii="Cambria" w:eastAsia="Calibri" w:hAnsi="Cambria"/>
          <w:color w:val="000000" w:themeColor="text1"/>
          <w:sz w:val="24"/>
          <w:szCs w:val="24"/>
          <w:u w:color="000000"/>
          <w:lang w:eastAsia="pl-PL"/>
        </w:rPr>
        <w:lastRenderedPageBreak/>
        <w:t xml:space="preserve">skompletowanie i przedstawienie Zamawiającemu dokumentów wymaganych w </w:t>
      </w:r>
      <w:proofErr w:type="spellStart"/>
      <w:r w:rsidRPr="0012680D">
        <w:rPr>
          <w:rFonts w:ascii="Cambria" w:hAnsi="Cambria" w:cs="Tahoma"/>
          <w:bCs/>
          <w:color w:val="000000"/>
          <w:sz w:val="24"/>
          <w:szCs w:val="24"/>
          <w:u w:color="000000"/>
        </w:rPr>
        <w:t>STWiORB</w:t>
      </w:r>
      <w:proofErr w:type="spellEnd"/>
      <w:r w:rsidRPr="0012680D">
        <w:rPr>
          <w:rFonts w:ascii="Cambria" w:eastAsia="Calibri" w:hAnsi="Cambria"/>
          <w:color w:val="000000" w:themeColor="text1"/>
          <w:sz w:val="24"/>
          <w:szCs w:val="24"/>
          <w:u w:color="000000"/>
          <w:lang w:eastAsia="pl-PL"/>
        </w:rPr>
        <w:t xml:space="preserve"> i umowie w tym szczególności: protokołów badań i sprawdzeń (o ile są wymagane w</w:t>
      </w:r>
      <w:r w:rsidRPr="0012680D">
        <w:rPr>
          <w:rFonts w:ascii="Cambria" w:hAnsi="Cambria" w:cs="Tahoma"/>
          <w:bCs/>
          <w:color w:val="000000"/>
          <w:sz w:val="24"/>
          <w:szCs w:val="24"/>
          <w:u w:color="000000"/>
        </w:rPr>
        <w:t xml:space="preserve"> </w:t>
      </w:r>
      <w:proofErr w:type="spellStart"/>
      <w:r w:rsidRPr="0012680D">
        <w:rPr>
          <w:rFonts w:ascii="Cambria" w:hAnsi="Cambria" w:cs="Tahoma"/>
          <w:bCs/>
          <w:color w:val="000000"/>
          <w:sz w:val="24"/>
          <w:szCs w:val="24"/>
          <w:u w:color="000000"/>
        </w:rPr>
        <w:t>STWiORB</w:t>
      </w:r>
      <w:proofErr w:type="spellEnd"/>
      <w:r w:rsidRPr="0012680D">
        <w:rPr>
          <w:rFonts w:ascii="Cambria" w:eastAsia="Calibri" w:hAnsi="Cambria"/>
          <w:color w:val="000000" w:themeColor="text1"/>
          <w:sz w:val="24"/>
          <w:szCs w:val="24"/>
          <w:u w:color="000000"/>
          <w:lang w:eastAsia="pl-PL"/>
        </w:rPr>
        <w:t xml:space="preserve">), protokołów pomiarów (o ile są wymagane w </w:t>
      </w:r>
      <w:proofErr w:type="spellStart"/>
      <w:r w:rsidRPr="0012680D">
        <w:rPr>
          <w:rFonts w:ascii="Cambria" w:hAnsi="Cambria" w:cs="Tahoma"/>
          <w:bCs/>
          <w:color w:val="000000"/>
          <w:sz w:val="24"/>
          <w:szCs w:val="24"/>
          <w:u w:color="000000"/>
        </w:rPr>
        <w:t>STWiORB</w:t>
      </w:r>
      <w:proofErr w:type="spellEnd"/>
      <w:r w:rsidRPr="0012680D">
        <w:rPr>
          <w:rFonts w:ascii="Cambria" w:eastAsia="Calibri" w:hAnsi="Cambria"/>
          <w:color w:val="000000" w:themeColor="text1"/>
          <w:sz w:val="24"/>
          <w:szCs w:val="24"/>
          <w:u w:color="000000"/>
          <w:lang w:eastAsia="pl-PL"/>
        </w:rPr>
        <w:t xml:space="preserve">), protokołów odbiorów technicznych (o ile są wymagane w </w:t>
      </w:r>
      <w:proofErr w:type="spellStart"/>
      <w:r w:rsidRPr="0012680D">
        <w:rPr>
          <w:rFonts w:ascii="Cambria" w:hAnsi="Cambria" w:cs="Tahoma"/>
          <w:bCs/>
          <w:color w:val="000000"/>
          <w:sz w:val="24"/>
          <w:szCs w:val="24"/>
          <w:u w:color="000000"/>
        </w:rPr>
        <w:t>STWiORB</w:t>
      </w:r>
      <w:proofErr w:type="spellEnd"/>
      <w:r w:rsidRPr="0012680D">
        <w:rPr>
          <w:rFonts w:ascii="Cambria" w:eastAsia="Calibri" w:hAnsi="Cambria"/>
          <w:color w:val="000000" w:themeColor="text1"/>
          <w:sz w:val="24"/>
          <w:szCs w:val="24"/>
          <w:u w:color="000000"/>
          <w:lang w:eastAsia="pl-PL"/>
        </w:rPr>
        <w:t xml:space="preserve">), dziennika budowy, inwentaryzacji powykonawczej; </w:t>
      </w:r>
    </w:p>
    <w:p w14:paraId="779325D5" w14:textId="77777777" w:rsidR="0012680D" w:rsidRPr="0012680D" w:rsidRDefault="0012680D">
      <w:pPr>
        <w:widowControl/>
        <w:numPr>
          <w:ilvl w:val="0"/>
          <w:numId w:val="47"/>
        </w:numPr>
        <w:tabs>
          <w:tab w:val="left" w:pos="709"/>
        </w:tabs>
        <w:suppressAutoHyphens w:val="0"/>
        <w:autoSpaceDE w:val="0"/>
        <w:autoSpaceDN w:val="0"/>
        <w:adjustRightInd/>
        <w:spacing w:after="0"/>
        <w:ind w:left="993" w:hanging="426"/>
        <w:textAlignment w:val="auto"/>
        <w:rPr>
          <w:rFonts w:ascii="Cambria" w:eastAsia="Calibri" w:hAnsi="Cambria"/>
          <w:color w:val="000000" w:themeColor="text1"/>
          <w:sz w:val="24"/>
          <w:szCs w:val="24"/>
          <w:u w:color="000000"/>
          <w:lang w:eastAsia="pl-PL"/>
        </w:rPr>
      </w:pPr>
      <w:r w:rsidRPr="0012680D">
        <w:rPr>
          <w:rFonts w:ascii="Cambria" w:eastAsia="Calibri" w:hAnsi="Cambria"/>
          <w:color w:val="000000" w:themeColor="text1"/>
          <w:sz w:val="24"/>
          <w:szCs w:val="24"/>
          <w:u w:color="000000"/>
          <w:lang w:eastAsia="pl-PL"/>
        </w:rPr>
        <w:t xml:space="preserve">uzyskanie, w imieniu i na rzecz Zamawiającego, wszelkich uzgodnień pozwoleń, zezwoleń, decyzji i zgód niezbędnych dla wykonania umowy </w:t>
      </w:r>
      <w:r w:rsidRPr="0012680D">
        <w:rPr>
          <w:rFonts w:ascii="Cambria" w:eastAsia="Calibri" w:hAnsi="Cambria"/>
          <w:color w:val="000000" w:themeColor="text1"/>
          <w:sz w:val="24"/>
          <w:szCs w:val="24"/>
          <w:u w:color="000000"/>
          <w:lang w:eastAsia="pl-PL"/>
        </w:rPr>
        <w:br/>
        <w:t xml:space="preserve">w zakresie w jakim obowiązki te obciążają wykonawcę zgodnie </w:t>
      </w:r>
      <w:r w:rsidRPr="0012680D">
        <w:rPr>
          <w:rFonts w:ascii="Cambria" w:eastAsia="Calibri" w:hAnsi="Cambria"/>
          <w:color w:val="000000" w:themeColor="text1"/>
          <w:sz w:val="24"/>
          <w:szCs w:val="24"/>
          <w:u w:color="000000"/>
          <w:lang w:eastAsia="pl-PL"/>
        </w:rPr>
        <w:br/>
        <w:t xml:space="preserve">z dokumentacją projektową i </w:t>
      </w:r>
      <w:proofErr w:type="spellStart"/>
      <w:r w:rsidRPr="0012680D">
        <w:rPr>
          <w:rFonts w:ascii="Cambria" w:hAnsi="Cambria" w:cs="Tahoma"/>
          <w:bCs/>
          <w:color w:val="000000"/>
          <w:sz w:val="24"/>
          <w:szCs w:val="24"/>
          <w:u w:color="000000"/>
        </w:rPr>
        <w:t>STWiORB</w:t>
      </w:r>
      <w:proofErr w:type="spellEnd"/>
      <w:r w:rsidRPr="0012680D">
        <w:rPr>
          <w:rFonts w:ascii="Cambria" w:eastAsia="Calibri" w:hAnsi="Cambria"/>
          <w:color w:val="000000" w:themeColor="text1"/>
          <w:sz w:val="24"/>
          <w:szCs w:val="24"/>
          <w:u w:color="000000"/>
          <w:lang w:eastAsia="pl-PL"/>
        </w:rPr>
        <w:t>;</w:t>
      </w:r>
    </w:p>
    <w:p w14:paraId="631F638C" w14:textId="77777777" w:rsidR="0012680D" w:rsidRPr="0012680D" w:rsidRDefault="0012680D">
      <w:pPr>
        <w:widowControl/>
        <w:numPr>
          <w:ilvl w:val="0"/>
          <w:numId w:val="47"/>
        </w:numPr>
        <w:tabs>
          <w:tab w:val="left" w:pos="709"/>
        </w:tabs>
        <w:suppressAutoHyphens w:val="0"/>
        <w:autoSpaceDE w:val="0"/>
        <w:autoSpaceDN w:val="0"/>
        <w:adjustRightInd/>
        <w:spacing w:after="0"/>
        <w:ind w:left="993" w:hanging="426"/>
        <w:textAlignment w:val="auto"/>
        <w:rPr>
          <w:rFonts w:ascii="Cambria" w:eastAsia="Calibri" w:hAnsi="Cambria"/>
          <w:sz w:val="24"/>
          <w:szCs w:val="24"/>
          <w:u w:color="000000"/>
          <w:lang w:eastAsia="pl-PL"/>
        </w:rPr>
      </w:pPr>
      <w:r w:rsidRPr="0012680D">
        <w:rPr>
          <w:rFonts w:ascii="Cambria" w:eastAsia="Calibri" w:hAnsi="Cambria"/>
          <w:color w:val="000000" w:themeColor="text1"/>
          <w:sz w:val="24"/>
          <w:szCs w:val="24"/>
          <w:u w:color="000000"/>
          <w:lang w:eastAsia="pl-PL"/>
        </w:rPr>
        <w:t>informowanie - z minimum 5-dniowym</w:t>
      </w:r>
      <w:r w:rsidRPr="0012680D">
        <w:rPr>
          <w:rFonts w:ascii="Cambria" w:eastAsia="Calibri" w:hAnsi="Cambria"/>
          <w:sz w:val="24"/>
          <w:szCs w:val="24"/>
          <w:u w:color="000000"/>
          <w:lang w:eastAsia="pl-PL"/>
        </w:rPr>
        <w:t xml:space="preserve"> wyprzedzeniem - zamawiającego </w:t>
      </w:r>
      <w:r w:rsidRPr="0012680D">
        <w:rPr>
          <w:rFonts w:ascii="Cambria" w:eastAsia="Calibri" w:hAnsi="Cambria"/>
          <w:sz w:val="24"/>
          <w:szCs w:val="24"/>
          <w:u w:color="000000"/>
          <w:lang w:eastAsia="pl-PL"/>
        </w:rPr>
        <w:br/>
        <w:t>o działaniach, których podjęcie może spowodować utrudnienia dla społeczności lokalnej, takich jak: przekładanie, odcięcie lub zamknięcie dróg, wodociągów, kanalizacji, elektryczności, gazu lub innych mediów użyteczności publicznej, tymczasowa zmiana organizacji ruchu, transporty ponadnormatywne,</w:t>
      </w:r>
    </w:p>
    <w:p w14:paraId="463AE5C6" w14:textId="77777777" w:rsidR="0012680D" w:rsidRPr="0012680D" w:rsidRDefault="0012680D" w:rsidP="0012680D">
      <w:pPr>
        <w:widowControl/>
        <w:numPr>
          <w:ilvl w:val="0"/>
          <w:numId w:val="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680D">
        <w:rPr>
          <w:rFonts w:ascii="Cambria" w:eastAsia="Calibri" w:hAnsi="Cambria"/>
          <w:sz w:val="24"/>
          <w:szCs w:val="24"/>
          <w:lang w:eastAsia="en-US"/>
        </w:rPr>
        <w:t xml:space="preserve">Wykonawca jest wytwórcą odpadów w rozumieniu przepisów ustawy z dnia </w:t>
      </w:r>
      <w:r w:rsidRPr="0012680D">
        <w:rPr>
          <w:rFonts w:ascii="Cambria" w:eastAsia="Calibri" w:hAnsi="Cambria"/>
          <w:sz w:val="24"/>
          <w:szCs w:val="24"/>
          <w:lang w:eastAsia="en-US"/>
        </w:rPr>
        <w:br/>
        <w:t>14 grudnia 2012 r. odpadach. Wykonawca w trakcie realizacji zamówienia ma obowiązek w pierwszej kolejności poddania odpadów budowlanych odzyskowi,</w:t>
      </w:r>
      <w:r w:rsidRPr="0012680D">
        <w:rPr>
          <w:rFonts w:ascii="Cambria" w:eastAsia="Calibri" w:hAnsi="Cambria"/>
          <w:sz w:val="24"/>
          <w:szCs w:val="24"/>
          <w:lang w:eastAsia="en-US"/>
        </w:rPr>
        <w:br/>
        <w:t>z zastrzeżeniem ust. 4, a jeżeli z przyczyn technologicznych jest on niemożliwy lub nieuzasadniony z przyczyn ekologicznych lub ekonomicznych, Wykonawca zobowiązany jest do przekazania powstałych odpadów do unieszkodliwienia. Koszt zagospodarowania odpadów wliczony jest do ceny ryczałtowej.</w:t>
      </w:r>
    </w:p>
    <w:p w14:paraId="5C8DB6B1" w14:textId="77777777" w:rsidR="0012680D" w:rsidRPr="0012680D" w:rsidRDefault="0012680D" w:rsidP="0012680D">
      <w:pPr>
        <w:widowControl/>
        <w:numPr>
          <w:ilvl w:val="0"/>
          <w:numId w:val="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680D">
        <w:rPr>
          <w:rFonts w:ascii="Cambria" w:eastAsia="Calibri" w:hAnsi="Cambria"/>
          <w:sz w:val="24"/>
          <w:szCs w:val="24"/>
          <w:lang w:eastAsia="en-US"/>
        </w:rPr>
        <w:t>Odpady budowlane, które mogą zostać poddane odzyskowi, w szczególności destrukt, gruz, beton itp., Wykonawca zobowiązany jest przekazać Zamawiającemu, chyba że Zamawiający postanowi inaczej.</w:t>
      </w:r>
    </w:p>
    <w:p w14:paraId="43A6955E" w14:textId="77777777" w:rsidR="0012680D" w:rsidRPr="0012680D" w:rsidRDefault="0012680D" w:rsidP="0012680D">
      <w:pPr>
        <w:widowControl/>
        <w:numPr>
          <w:ilvl w:val="0"/>
          <w:numId w:val="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680D">
        <w:rPr>
          <w:rFonts w:ascii="Cambria" w:eastAsia="Calibri" w:hAnsi="Cambria"/>
          <w:sz w:val="24"/>
          <w:szCs w:val="24"/>
          <w:lang w:eastAsia="en-US"/>
        </w:rPr>
        <w:t xml:space="preserve">Wykonawca zobowiązany jest udokumentować Zamawiającemu sposób gospodarowania odpadami jako warunek dokonania odbioru końcowego realizowanego zamówienia i dokumenty te powinien przedstawić Zamawiającemu wraz ze zgłoszeniem do odbioru końcowego. </w:t>
      </w:r>
    </w:p>
    <w:p w14:paraId="68BD14A8" w14:textId="77777777" w:rsidR="0012680D" w:rsidRPr="0012680D" w:rsidRDefault="0012680D" w:rsidP="0012680D">
      <w:pPr>
        <w:widowControl/>
        <w:numPr>
          <w:ilvl w:val="0"/>
          <w:numId w:val="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680D">
        <w:rPr>
          <w:rFonts w:ascii="Cambria" w:eastAsia="Calibri" w:hAnsi="Cambria"/>
          <w:sz w:val="24"/>
          <w:szCs w:val="24"/>
          <w:lang w:eastAsia="en-US"/>
        </w:rPr>
        <w:t>Wszystkie materiały pochodzące z prowadzonych w ramach przedmiotowej inwestycji robót, wymagające wywozu, nienadające się do ponownego wykorzystania, pochodzące z robót rozbiórkowych, będą w posiadaniu Wykonawcy który powinien je zagospodarować zgodnie z przepisami powszechnie obowiązującymi bez dodatkowego wynagrodzenia.</w:t>
      </w:r>
    </w:p>
    <w:p w14:paraId="38CE653F" w14:textId="77777777" w:rsidR="0012680D" w:rsidRPr="0012680D" w:rsidRDefault="0012680D" w:rsidP="0012680D">
      <w:pPr>
        <w:widowControl/>
        <w:numPr>
          <w:ilvl w:val="0"/>
          <w:numId w:val="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680D">
        <w:rPr>
          <w:rFonts w:ascii="Cambria" w:eastAsia="Calibri" w:hAnsi="Cambria"/>
          <w:sz w:val="24"/>
          <w:szCs w:val="24"/>
          <w:lang w:eastAsia="en-US"/>
        </w:rPr>
        <w:t xml:space="preserve">Wykonawca jest zobowiązany współpracować w trakcie realizacji prac </w:t>
      </w:r>
      <w:r w:rsidRPr="0012680D">
        <w:rPr>
          <w:rFonts w:ascii="Cambria" w:eastAsia="Calibri" w:hAnsi="Cambria"/>
          <w:sz w:val="24"/>
          <w:szCs w:val="24"/>
          <w:lang w:eastAsia="en-US"/>
        </w:rPr>
        <w:br/>
        <w:t>z przedstawicielami Zamawiającego.</w:t>
      </w:r>
    </w:p>
    <w:p w14:paraId="610EF129" w14:textId="77777777" w:rsidR="0012680D" w:rsidRPr="0012680D" w:rsidRDefault="0012680D" w:rsidP="0012680D">
      <w:pPr>
        <w:widowControl/>
        <w:numPr>
          <w:ilvl w:val="0"/>
          <w:numId w:val="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680D">
        <w:rPr>
          <w:rFonts w:ascii="Cambria" w:eastAsia="Calibri" w:hAnsi="Cambria"/>
          <w:sz w:val="24"/>
          <w:szCs w:val="24"/>
          <w:lang w:eastAsia="en-US"/>
        </w:rPr>
        <w:t>Wykonawca zobowiązuje się zorganizować prace w sposób nienarażający osób trzecich na niebezpieczeństwa i uciążliwości wynikające z prowadzonych robót,</w:t>
      </w:r>
      <w:r w:rsidRPr="0012680D">
        <w:rPr>
          <w:rFonts w:ascii="Cambria" w:eastAsia="Calibri" w:hAnsi="Cambria"/>
          <w:sz w:val="24"/>
          <w:szCs w:val="24"/>
          <w:lang w:eastAsia="en-US"/>
        </w:rPr>
        <w:br/>
        <w:t>z jednoczesnym zastosowaniem szczególnych środków ostrożności.</w:t>
      </w:r>
    </w:p>
    <w:p w14:paraId="1546927B" w14:textId="77777777" w:rsidR="0012680D" w:rsidRPr="0012680D" w:rsidRDefault="0012680D" w:rsidP="0012680D">
      <w:pPr>
        <w:widowControl/>
        <w:numPr>
          <w:ilvl w:val="0"/>
          <w:numId w:val="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680D">
        <w:rPr>
          <w:rFonts w:ascii="Cambria" w:eastAsia="Calibri" w:hAnsi="Cambria"/>
          <w:sz w:val="24"/>
          <w:szCs w:val="24"/>
          <w:lang w:eastAsia="en-US"/>
        </w:rPr>
        <w:lastRenderedPageBreak/>
        <w:t xml:space="preserve">Do dnia komisyjnego odbioru końcowego robót, plac budowy pozostaje </w:t>
      </w:r>
      <w:r w:rsidRPr="0012680D">
        <w:rPr>
          <w:rFonts w:ascii="Cambria" w:eastAsia="Calibri" w:hAnsi="Cambria"/>
          <w:sz w:val="24"/>
          <w:szCs w:val="24"/>
          <w:lang w:eastAsia="en-US"/>
        </w:rPr>
        <w:br/>
        <w:t>w posiadaniu Wykonawcy.</w:t>
      </w:r>
    </w:p>
    <w:p w14:paraId="4109A108" w14:textId="77777777" w:rsidR="00CA7766" w:rsidRDefault="00CA7766" w:rsidP="00361966">
      <w:pPr>
        <w:autoSpaceDE w:val="0"/>
        <w:autoSpaceDN w:val="0"/>
        <w:spacing w:after="0"/>
        <w:jc w:val="center"/>
        <w:rPr>
          <w:rFonts w:ascii="Cambria" w:eastAsia="Calibri" w:hAnsi="Cambria"/>
          <w:b/>
          <w:bCs/>
          <w:color w:val="000000" w:themeColor="text1"/>
          <w:sz w:val="24"/>
          <w:szCs w:val="24"/>
        </w:rPr>
      </w:pPr>
    </w:p>
    <w:p w14:paraId="0CB9EEF7" w14:textId="67C30E54" w:rsidR="003B6FBB" w:rsidRPr="003C6A1A" w:rsidRDefault="003B6FBB" w:rsidP="00361966">
      <w:pPr>
        <w:autoSpaceDE w:val="0"/>
        <w:autoSpaceDN w:val="0"/>
        <w:spacing w:after="0"/>
        <w:jc w:val="center"/>
        <w:rPr>
          <w:rFonts w:ascii="Cambria" w:eastAsia="Calibri" w:hAnsi="Cambria"/>
          <w:b/>
          <w:bCs/>
          <w:color w:val="000000" w:themeColor="text1"/>
          <w:sz w:val="24"/>
          <w:szCs w:val="24"/>
        </w:rPr>
      </w:pPr>
      <w:r w:rsidRPr="003C6A1A">
        <w:rPr>
          <w:rFonts w:ascii="Cambria" w:eastAsia="Calibri" w:hAnsi="Cambria"/>
          <w:b/>
          <w:bCs/>
          <w:color w:val="000000" w:themeColor="text1"/>
          <w:sz w:val="24"/>
          <w:szCs w:val="24"/>
        </w:rPr>
        <w:t>§ 5</w:t>
      </w:r>
    </w:p>
    <w:p w14:paraId="54112F9A" w14:textId="04663267" w:rsidR="003B6FBB" w:rsidRPr="003C6A1A" w:rsidRDefault="003B6FBB" w:rsidP="00361966">
      <w:pPr>
        <w:autoSpaceDE w:val="0"/>
        <w:autoSpaceDN w:val="0"/>
        <w:spacing w:after="0"/>
        <w:jc w:val="center"/>
        <w:rPr>
          <w:rFonts w:ascii="Cambria" w:hAnsi="Cambria"/>
          <w:b/>
          <w:bCs/>
          <w:color w:val="000000" w:themeColor="text1"/>
          <w:spacing w:val="-8"/>
          <w:sz w:val="24"/>
          <w:szCs w:val="24"/>
        </w:rPr>
      </w:pPr>
      <w:r w:rsidRPr="003C6A1A">
        <w:rPr>
          <w:rFonts w:ascii="Cambria" w:hAnsi="Cambria"/>
          <w:b/>
          <w:bCs/>
          <w:color w:val="000000" w:themeColor="text1"/>
          <w:spacing w:val="-8"/>
          <w:sz w:val="24"/>
          <w:szCs w:val="24"/>
        </w:rPr>
        <w:t>Rozliczenie przedmiotu umowy</w:t>
      </w:r>
    </w:p>
    <w:bookmarkEnd w:id="7"/>
    <w:p w14:paraId="023D01DA" w14:textId="73EB6351" w:rsidR="001972E2" w:rsidRPr="001972E2" w:rsidRDefault="001972E2">
      <w:pPr>
        <w:widowControl/>
        <w:numPr>
          <w:ilvl w:val="0"/>
          <w:numId w:val="50"/>
        </w:numPr>
        <w:suppressAutoHyphens w:val="0"/>
        <w:adjustRightInd/>
        <w:spacing w:after="0"/>
        <w:ind w:left="426" w:hanging="426"/>
        <w:contextualSpacing/>
        <w:textAlignment w:val="auto"/>
        <w:rPr>
          <w:rFonts w:ascii="Cambria" w:eastAsia="Calibri" w:hAnsi="Cambria" w:cs="Times New Roman"/>
          <w:color w:val="000000" w:themeColor="text1"/>
          <w:sz w:val="24"/>
          <w:szCs w:val="24"/>
          <w:lang w:eastAsia="pl-PL"/>
        </w:rPr>
      </w:pPr>
      <w:r w:rsidRPr="001972E2">
        <w:rPr>
          <w:rFonts w:ascii="Cambria" w:eastAsia="Calibri" w:hAnsi="Cambria" w:cs="Times New Roman"/>
          <w:color w:val="000000" w:themeColor="text1"/>
          <w:sz w:val="24"/>
          <w:szCs w:val="24"/>
          <w:lang w:eastAsia="pl-PL"/>
        </w:rPr>
        <w:t xml:space="preserve">Strony przewidują rozliczenie wynagrodzenia fakturą zaliczkową obejmującą </w:t>
      </w:r>
      <w:r w:rsidR="0000085A">
        <w:rPr>
          <w:rFonts w:ascii="Cambria" w:eastAsia="Calibri" w:hAnsi="Cambria" w:cs="Times New Roman"/>
          <w:color w:val="000000" w:themeColor="text1"/>
          <w:sz w:val="24"/>
          <w:szCs w:val="24"/>
          <w:lang w:eastAsia="pl-PL"/>
        </w:rPr>
        <w:t>2</w:t>
      </w:r>
      <w:r w:rsidRPr="001972E2">
        <w:rPr>
          <w:rFonts w:ascii="Cambria" w:eastAsia="Calibri" w:hAnsi="Cambria" w:cs="Times New Roman"/>
          <w:color w:val="000000" w:themeColor="text1"/>
          <w:sz w:val="24"/>
          <w:szCs w:val="24"/>
          <w:lang w:eastAsia="pl-PL"/>
        </w:rPr>
        <w:t>% wynagrodzenia brutto wskazanego w § 3 ust. 1 umowy oraz jedną fakturą końcową obejmującą 9</w:t>
      </w:r>
      <w:r w:rsidR="0000085A">
        <w:rPr>
          <w:rFonts w:ascii="Cambria" w:eastAsia="Calibri" w:hAnsi="Cambria" w:cs="Times New Roman"/>
          <w:color w:val="000000" w:themeColor="text1"/>
          <w:sz w:val="24"/>
          <w:szCs w:val="24"/>
          <w:lang w:eastAsia="pl-PL"/>
        </w:rPr>
        <w:t>8</w:t>
      </w:r>
      <w:r w:rsidRPr="001972E2">
        <w:rPr>
          <w:rFonts w:ascii="Cambria" w:eastAsia="Calibri" w:hAnsi="Cambria" w:cs="Times New Roman"/>
          <w:color w:val="000000" w:themeColor="text1"/>
          <w:sz w:val="24"/>
          <w:szCs w:val="24"/>
          <w:lang w:eastAsia="pl-PL"/>
        </w:rPr>
        <w:t>% wynagrodzenia brutto wskazanego w § 3 ust. 1 umowy.</w:t>
      </w:r>
      <w:r w:rsidR="00E02168">
        <w:rPr>
          <w:rFonts w:ascii="Cambria" w:eastAsia="Calibri" w:hAnsi="Cambria" w:cs="Times New Roman"/>
          <w:color w:val="000000" w:themeColor="text1"/>
          <w:sz w:val="24"/>
          <w:szCs w:val="24"/>
          <w:lang w:eastAsia="pl-PL"/>
        </w:rPr>
        <w:t xml:space="preserve"> </w:t>
      </w:r>
    </w:p>
    <w:p w14:paraId="797CB18D" w14:textId="77777777" w:rsidR="001972E2" w:rsidRPr="001972E2" w:rsidRDefault="001972E2">
      <w:pPr>
        <w:widowControl/>
        <w:numPr>
          <w:ilvl w:val="0"/>
          <w:numId w:val="50"/>
        </w:numPr>
        <w:suppressAutoHyphens w:val="0"/>
        <w:adjustRightInd/>
        <w:spacing w:after="0"/>
        <w:ind w:left="426" w:hanging="426"/>
        <w:contextualSpacing/>
        <w:textAlignment w:val="auto"/>
        <w:rPr>
          <w:rFonts w:ascii="Cambria" w:eastAsia="Calibri" w:hAnsi="Cambria" w:cs="Times New Roman"/>
          <w:color w:val="000000" w:themeColor="text1"/>
          <w:sz w:val="24"/>
          <w:szCs w:val="24"/>
          <w:lang w:eastAsia="pl-PL"/>
        </w:rPr>
      </w:pPr>
      <w:r w:rsidRPr="001972E2">
        <w:rPr>
          <w:rFonts w:ascii="Cambria" w:eastAsia="Calibri" w:hAnsi="Cambria" w:cs="Times New Roman"/>
          <w:color w:val="000000" w:themeColor="text1"/>
          <w:sz w:val="24"/>
          <w:szCs w:val="24"/>
          <w:lang w:eastAsia="pl-PL"/>
        </w:rPr>
        <w:t xml:space="preserve">Do faktury </w:t>
      </w:r>
      <w:r w:rsidRPr="001972E2">
        <w:rPr>
          <w:rFonts w:ascii="Cambria" w:eastAsia="Calibri" w:hAnsi="Cambria" w:cs="Times New Roman"/>
          <w:b/>
          <w:color w:val="000000" w:themeColor="text1"/>
          <w:sz w:val="24"/>
          <w:szCs w:val="24"/>
          <w:u w:val="single"/>
          <w:lang w:eastAsia="pl-PL"/>
        </w:rPr>
        <w:t>końcowej</w:t>
      </w:r>
      <w:r w:rsidRPr="001972E2">
        <w:rPr>
          <w:rFonts w:ascii="Cambria" w:eastAsia="Calibri" w:hAnsi="Cambria" w:cs="Times New Roman"/>
          <w:color w:val="000000" w:themeColor="text1"/>
          <w:sz w:val="24"/>
          <w:szCs w:val="24"/>
          <w:lang w:eastAsia="pl-PL"/>
        </w:rPr>
        <w:t xml:space="preserve"> wystawionej przez Wykonawcę załączone będzie zestawienie kwot umówionych wynagrodzeń wszystkich zgłoszonych podwykonawców lub dalszych podwykonawców w przypadku, których zamawiający ponosi odpowiedzialność solidarną na zasadach określonych w ustawie Prawo zamówień publicznych wraz z dowodami zapłaty wynagrodzenia podwykonawcom lub dalszym podwykonawcom za wykonane przez nich roboty/dostawy/usługi odebrane przez Zamawiającego. Dowodem zapłaty będzie potwierdzona za zgodność kopia przelewu wraz z potwierdzoną za zgodność z oryginałem fakturą stanowiącą podstawę zapłaty. </w:t>
      </w:r>
    </w:p>
    <w:p w14:paraId="3FB4789E" w14:textId="77777777" w:rsidR="001972E2" w:rsidRPr="001972E2" w:rsidRDefault="001972E2">
      <w:pPr>
        <w:widowControl/>
        <w:numPr>
          <w:ilvl w:val="0"/>
          <w:numId w:val="50"/>
        </w:numPr>
        <w:suppressAutoHyphens w:val="0"/>
        <w:adjustRightInd/>
        <w:spacing w:after="0"/>
        <w:ind w:left="426" w:hanging="426"/>
        <w:contextualSpacing/>
        <w:textAlignment w:val="auto"/>
        <w:rPr>
          <w:rFonts w:ascii="Cambria" w:eastAsia="Calibri" w:hAnsi="Cambria" w:cs="Times New Roman"/>
          <w:color w:val="000000" w:themeColor="text1"/>
          <w:sz w:val="24"/>
          <w:szCs w:val="24"/>
          <w:lang w:eastAsia="pl-PL"/>
        </w:rPr>
      </w:pPr>
      <w:r w:rsidRPr="001972E2">
        <w:rPr>
          <w:rFonts w:ascii="Cambria" w:eastAsia="Calibri" w:hAnsi="Cambria" w:cs="Times New Roman"/>
          <w:color w:val="000000" w:themeColor="text1"/>
          <w:sz w:val="24"/>
          <w:szCs w:val="24"/>
          <w:lang w:eastAsia="pl-PL"/>
        </w:rPr>
        <w:t>Wykonawca jest zobowiązany do zawierania umów podwykonawczych w sposób umożliwiający rozliczenie robót wykonanych przez podwykonawców.</w:t>
      </w:r>
    </w:p>
    <w:p w14:paraId="098422B0" w14:textId="77777777" w:rsidR="001972E2" w:rsidRPr="001972E2" w:rsidRDefault="001972E2">
      <w:pPr>
        <w:widowControl/>
        <w:numPr>
          <w:ilvl w:val="0"/>
          <w:numId w:val="50"/>
        </w:numPr>
        <w:suppressAutoHyphens w:val="0"/>
        <w:adjustRightInd/>
        <w:spacing w:after="0"/>
        <w:ind w:left="426" w:hanging="426"/>
        <w:contextualSpacing/>
        <w:textAlignment w:val="auto"/>
        <w:rPr>
          <w:rFonts w:ascii="Cambria" w:eastAsia="Calibri" w:hAnsi="Cambria" w:cs="Times New Roman"/>
          <w:color w:val="000000" w:themeColor="text1"/>
          <w:sz w:val="24"/>
          <w:szCs w:val="24"/>
          <w:lang w:eastAsia="pl-PL"/>
        </w:rPr>
      </w:pPr>
      <w:r w:rsidRPr="001972E2">
        <w:rPr>
          <w:rFonts w:ascii="Cambria" w:eastAsia="Calibri" w:hAnsi="Cambria" w:cs="Times New Roman"/>
          <w:color w:val="000000" w:themeColor="text1"/>
          <w:sz w:val="24"/>
          <w:szCs w:val="24"/>
          <w:lang w:eastAsia="pl-PL"/>
        </w:rPr>
        <w:t xml:space="preserve">Zamawiający ma obowiązek zapłaty wystawionej zgodnie z umową faktury VAT </w:t>
      </w:r>
      <w:r w:rsidRPr="001972E2">
        <w:rPr>
          <w:rFonts w:ascii="Cambria" w:eastAsia="Calibri" w:hAnsi="Cambria" w:cs="Times New Roman"/>
          <w:color w:val="000000" w:themeColor="text1"/>
          <w:sz w:val="24"/>
          <w:szCs w:val="24"/>
          <w:lang w:eastAsia="pl-PL"/>
        </w:rPr>
        <w:br/>
        <w:t>w terminie 30 dni od daty wpływu faktury do Zamawiającego pod warunkiem spełnienia wskazanych w umowie warunków zapłaty danej faktury.</w:t>
      </w:r>
    </w:p>
    <w:p w14:paraId="2D3372E2" w14:textId="77777777" w:rsidR="001972E2" w:rsidRPr="001972E2" w:rsidRDefault="001972E2">
      <w:pPr>
        <w:widowControl/>
        <w:numPr>
          <w:ilvl w:val="0"/>
          <w:numId w:val="50"/>
        </w:numPr>
        <w:suppressAutoHyphens w:val="0"/>
        <w:adjustRightInd/>
        <w:spacing w:after="0"/>
        <w:ind w:left="426" w:hanging="426"/>
        <w:contextualSpacing/>
        <w:textAlignment w:val="auto"/>
        <w:rPr>
          <w:rFonts w:ascii="Cambria" w:eastAsia="Calibri" w:hAnsi="Cambria" w:cs="Times New Roman"/>
          <w:color w:val="000000" w:themeColor="text1"/>
          <w:sz w:val="24"/>
          <w:szCs w:val="24"/>
          <w:lang w:eastAsia="pl-PL"/>
        </w:rPr>
      </w:pPr>
      <w:r w:rsidRPr="001972E2">
        <w:rPr>
          <w:rFonts w:ascii="Cambria" w:eastAsia="Calibri" w:hAnsi="Cambria" w:cs="Times New Roman"/>
          <w:color w:val="000000" w:themeColor="text1"/>
          <w:sz w:val="24"/>
          <w:szCs w:val="24"/>
          <w:lang w:eastAsia="pl-PL"/>
        </w:rPr>
        <w:t>Wynagrodzenie należne Wykonawcy zostanie przekazane na jego rachunek bankowy wskazany w fakturze po uzyskaniu przez Zamawiającego środków pochodzących z Funduszu na zapłatę wynagrodzenia wykonawcy.</w:t>
      </w:r>
    </w:p>
    <w:p w14:paraId="29CB23BE" w14:textId="77777777" w:rsidR="001972E2" w:rsidRPr="001972E2" w:rsidRDefault="001972E2">
      <w:pPr>
        <w:widowControl/>
        <w:numPr>
          <w:ilvl w:val="0"/>
          <w:numId w:val="50"/>
        </w:numPr>
        <w:suppressAutoHyphens w:val="0"/>
        <w:adjustRightInd/>
        <w:spacing w:after="0"/>
        <w:ind w:left="426" w:hanging="426"/>
        <w:contextualSpacing/>
        <w:textAlignment w:val="auto"/>
        <w:rPr>
          <w:rFonts w:ascii="Cambria" w:eastAsia="Calibri" w:hAnsi="Cambria" w:cs="Times New Roman"/>
          <w:color w:val="000000" w:themeColor="text1"/>
          <w:sz w:val="24"/>
          <w:szCs w:val="24"/>
          <w:lang w:eastAsia="pl-PL"/>
        </w:rPr>
      </w:pPr>
      <w:r w:rsidRPr="001972E2">
        <w:rPr>
          <w:rFonts w:ascii="Cambria" w:eastAsia="Calibri" w:hAnsi="Cambria" w:cs="Times New Roman"/>
          <w:color w:val="000000" w:themeColor="text1"/>
          <w:sz w:val="24"/>
          <w:szCs w:val="24"/>
          <w:lang w:eastAsia="pl-PL"/>
        </w:rPr>
        <w:t>Warunkiem przekazania Wykonawcy wynagrodzenia jest przedłożenie Zamawiającemu wraz z fakturą dokumentów wskazanych w ust. 2.</w:t>
      </w:r>
    </w:p>
    <w:p w14:paraId="7126E91E" w14:textId="77777777" w:rsidR="001972E2" w:rsidRPr="001972E2" w:rsidRDefault="001972E2">
      <w:pPr>
        <w:widowControl/>
        <w:numPr>
          <w:ilvl w:val="0"/>
          <w:numId w:val="50"/>
        </w:numPr>
        <w:suppressAutoHyphens w:val="0"/>
        <w:adjustRightInd/>
        <w:spacing w:after="0"/>
        <w:ind w:left="426" w:hanging="426"/>
        <w:contextualSpacing/>
        <w:textAlignment w:val="auto"/>
        <w:rPr>
          <w:rFonts w:ascii="Cambria" w:eastAsia="Calibri" w:hAnsi="Cambria" w:cs="Times New Roman"/>
          <w:color w:val="000000" w:themeColor="text1"/>
          <w:sz w:val="24"/>
          <w:szCs w:val="24"/>
          <w:lang w:eastAsia="pl-PL"/>
        </w:rPr>
      </w:pPr>
      <w:r w:rsidRPr="001972E2">
        <w:rPr>
          <w:rFonts w:ascii="Cambria" w:eastAsia="Calibri" w:hAnsi="Cambria" w:cs="Times New Roman"/>
          <w:color w:val="000000" w:themeColor="text1"/>
          <w:sz w:val="24"/>
          <w:szCs w:val="24"/>
          <w:lang w:eastAsia="en-US"/>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t>
      </w:r>
      <w:r w:rsidRPr="001972E2">
        <w:rPr>
          <w:rFonts w:ascii="Cambria" w:eastAsia="Calibri" w:hAnsi="Cambria" w:cs="Times New Roman"/>
          <w:color w:val="000000" w:themeColor="text1"/>
          <w:sz w:val="24"/>
          <w:szCs w:val="24"/>
          <w:lang w:eastAsia="en-US"/>
        </w:rPr>
        <w:br/>
        <w:t>w przypadku uchylenia się od obowiązku zapłaty odpowiednio przez Wykonawcę, podwykonawcę lub dalszego podwykonawcę.</w:t>
      </w:r>
    </w:p>
    <w:p w14:paraId="7CCA0D78" w14:textId="77777777" w:rsidR="001972E2" w:rsidRPr="001972E2" w:rsidRDefault="001972E2">
      <w:pPr>
        <w:widowControl/>
        <w:numPr>
          <w:ilvl w:val="0"/>
          <w:numId w:val="50"/>
        </w:numPr>
        <w:suppressAutoHyphens w:val="0"/>
        <w:adjustRightInd/>
        <w:spacing w:after="0"/>
        <w:ind w:left="426" w:hanging="426"/>
        <w:contextualSpacing/>
        <w:textAlignment w:val="auto"/>
        <w:rPr>
          <w:rFonts w:ascii="Cambria" w:eastAsia="Calibri" w:hAnsi="Cambria" w:cs="Times New Roman"/>
          <w:color w:val="000000" w:themeColor="text1"/>
          <w:sz w:val="24"/>
          <w:szCs w:val="24"/>
          <w:lang w:eastAsia="pl-PL"/>
        </w:rPr>
      </w:pPr>
      <w:r w:rsidRPr="001972E2">
        <w:rPr>
          <w:rFonts w:ascii="Cambria" w:eastAsia="Calibri" w:hAnsi="Cambria" w:cs="Times New Roman"/>
          <w:color w:val="000000" w:themeColor="text1"/>
          <w:sz w:val="24"/>
          <w:szCs w:val="24"/>
          <w:lang w:eastAsia="en-US"/>
        </w:rPr>
        <w:t>Wynagrodzenie, o którym mowa w ust. 7,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6E73B23F" w14:textId="77777777" w:rsidR="001972E2" w:rsidRPr="001972E2" w:rsidRDefault="001972E2">
      <w:pPr>
        <w:widowControl/>
        <w:numPr>
          <w:ilvl w:val="0"/>
          <w:numId w:val="50"/>
        </w:numPr>
        <w:suppressAutoHyphens w:val="0"/>
        <w:adjustRightInd/>
        <w:spacing w:after="0"/>
        <w:ind w:left="426" w:hanging="426"/>
        <w:contextualSpacing/>
        <w:textAlignment w:val="auto"/>
        <w:rPr>
          <w:rFonts w:ascii="Cambria" w:eastAsia="Calibri" w:hAnsi="Cambria" w:cs="Times New Roman"/>
          <w:color w:val="000000" w:themeColor="text1"/>
          <w:sz w:val="24"/>
          <w:szCs w:val="24"/>
          <w:lang w:eastAsia="pl-PL"/>
        </w:rPr>
      </w:pPr>
      <w:r w:rsidRPr="001972E2">
        <w:rPr>
          <w:rFonts w:ascii="Cambria" w:eastAsia="Calibri" w:hAnsi="Cambria" w:cs="Times New Roman"/>
          <w:color w:val="000000" w:themeColor="text1"/>
          <w:sz w:val="24"/>
          <w:szCs w:val="24"/>
          <w:lang w:eastAsia="en-US"/>
        </w:rPr>
        <w:lastRenderedPageBreak/>
        <w:t>Bezpośrednia zapłata, o której mowa w ust. 7, obejmuje wyłącznie należne wynagrodzenie, bez odsetek, należnych podwykonawcy lub dalszemu podwykonawcy.</w:t>
      </w:r>
    </w:p>
    <w:p w14:paraId="678A0C40" w14:textId="77777777" w:rsidR="001972E2" w:rsidRPr="001972E2" w:rsidRDefault="001972E2">
      <w:pPr>
        <w:widowControl/>
        <w:numPr>
          <w:ilvl w:val="0"/>
          <w:numId w:val="50"/>
        </w:numPr>
        <w:suppressAutoHyphens w:val="0"/>
        <w:adjustRightInd/>
        <w:spacing w:after="0"/>
        <w:ind w:left="426" w:hanging="426"/>
        <w:contextualSpacing/>
        <w:textAlignment w:val="auto"/>
        <w:rPr>
          <w:rFonts w:ascii="Cambria" w:eastAsia="Calibri" w:hAnsi="Cambria" w:cs="Times New Roman"/>
          <w:color w:val="000000" w:themeColor="text1"/>
          <w:sz w:val="24"/>
          <w:szCs w:val="24"/>
          <w:lang w:eastAsia="pl-PL"/>
        </w:rPr>
      </w:pPr>
      <w:r w:rsidRPr="001972E2">
        <w:rPr>
          <w:rFonts w:ascii="Cambria" w:eastAsia="Calibri" w:hAnsi="Cambria" w:cs="Times New Roman"/>
          <w:color w:val="000000" w:themeColor="text1"/>
          <w:sz w:val="24"/>
          <w:szCs w:val="24"/>
          <w:lang w:eastAsia="en-US"/>
        </w:rPr>
        <w:t>Przed dokonaniem bezpośredniej zapłaty Wykonawca zostanie poinformowany przez Zamawiającego w formie pisemnej o:</w:t>
      </w:r>
    </w:p>
    <w:p w14:paraId="3604ECB6" w14:textId="77777777" w:rsidR="001972E2" w:rsidRPr="001972E2" w:rsidRDefault="001972E2" w:rsidP="001972E2">
      <w:pPr>
        <w:widowControl/>
        <w:numPr>
          <w:ilvl w:val="0"/>
          <w:numId w:val="11"/>
        </w:numPr>
        <w:suppressAutoHyphens w:val="0"/>
        <w:autoSpaceDE w:val="0"/>
        <w:autoSpaceDN w:val="0"/>
        <w:spacing w:after="0"/>
        <w:ind w:left="709"/>
        <w:contextualSpacing/>
        <w:textAlignment w:val="auto"/>
        <w:rPr>
          <w:rFonts w:ascii="Cambria" w:eastAsia="Calibri" w:hAnsi="Cambria"/>
          <w:color w:val="000000" w:themeColor="text1"/>
          <w:sz w:val="24"/>
          <w:szCs w:val="24"/>
          <w:lang w:eastAsia="en-US"/>
        </w:rPr>
      </w:pPr>
      <w:r w:rsidRPr="001972E2">
        <w:rPr>
          <w:rFonts w:ascii="Cambria" w:eastAsia="Calibri" w:hAnsi="Cambria"/>
          <w:color w:val="000000" w:themeColor="text1"/>
          <w:sz w:val="24"/>
          <w:szCs w:val="24"/>
          <w:lang w:eastAsia="en-US"/>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75F9C673" w14:textId="77777777" w:rsidR="001972E2" w:rsidRPr="001972E2" w:rsidRDefault="001972E2" w:rsidP="001972E2">
      <w:pPr>
        <w:widowControl/>
        <w:numPr>
          <w:ilvl w:val="0"/>
          <w:numId w:val="11"/>
        </w:numPr>
        <w:suppressAutoHyphens w:val="0"/>
        <w:autoSpaceDE w:val="0"/>
        <w:autoSpaceDN w:val="0"/>
        <w:spacing w:after="0"/>
        <w:ind w:left="709"/>
        <w:contextualSpacing/>
        <w:textAlignment w:val="auto"/>
        <w:rPr>
          <w:rFonts w:ascii="Cambria" w:eastAsia="Calibri" w:hAnsi="Cambria"/>
          <w:color w:val="000000" w:themeColor="text1"/>
          <w:sz w:val="24"/>
          <w:szCs w:val="24"/>
          <w:lang w:eastAsia="en-US"/>
        </w:rPr>
      </w:pPr>
      <w:r w:rsidRPr="001972E2">
        <w:rPr>
          <w:rFonts w:ascii="Cambria" w:eastAsia="Calibri" w:hAnsi="Cambria"/>
          <w:color w:val="000000" w:themeColor="text1"/>
          <w:sz w:val="24"/>
          <w:szCs w:val="24"/>
          <w:lang w:eastAsia="en-US"/>
        </w:rPr>
        <w:t>możliwości zgłoszenia przez Wykonawcę, w terminie 7 dni od dnia otrzymania informacji, o której mowa w pkt 1, pisemnych uwag dotyczących zasadności bezpośredniej zapłaty wynagrodzenia podwykonawcy lub dalszemu podwykonawcy.</w:t>
      </w:r>
    </w:p>
    <w:p w14:paraId="0A3F1CCC" w14:textId="77777777" w:rsidR="001972E2" w:rsidRPr="001972E2" w:rsidRDefault="001972E2">
      <w:pPr>
        <w:widowControl/>
        <w:numPr>
          <w:ilvl w:val="0"/>
          <w:numId w:val="50"/>
        </w:numPr>
        <w:suppressAutoHyphens w:val="0"/>
        <w:overflowPunct w:val="0"/>
        <w:autoSpaceDE w:val="0"/>
        <w:autoSpaceDN w:val="0"/>
        <w:adjustRightInd/>
        <w:spacing w:after="0"/>
        <w:ind w:left="426" w:hanging="426"/>
        <w:contextualSpacing/>
        <w:textAlignment w:val="auto"/>
        <w:rPr>
          <w:rFonts w:ascii="Cambria" w:eastAsia="Calibri" w:hAnsi="Cambria" w:cs="Times New Roman"/>
          <w:color w:val="000000" w:themeColor="text1"/>
          <w:sz w:val="24"/>
          <w:szCs w:val="24"/>
          <w:lang w:eastAsia="en-US"/>
        </w:rPr>
      </w:pPr>
      <w:r w:rsidRPr="001972E2">
        <w:rPr>
          <w:rFonts w:ascii="Cambria" w:eastAsia="Calibri" w:hAnsi="Cambria" w:cs="Times New Roman"/>
          <w:color w:val="000000" w:themeColor="text1"/>
          <w:sz w:val="24"/>
          <w:szCs w:val="24"/>
          <w:lang w:eastAsia="en-US"/>
        </w:rPr>
        <w:t xml:space="preserve">W przypadku zgłoszenia przez Wykonawcę uwag, o których mowa w ust. 10 </w:t>
      </w:r>
      <w:r w:rsidRPr="001972E2">
        <w:rPr>
          <w:rFonts w:ascii="Cambria" w:eastAsia="Calibri" w:hAnsi="Cambria" w:cs="Times New Roman"/>
          <w:color w:val="000000" w:themeColor="text1"/>
          <w:sz w:val="24"/>
          <w:szCs w:val="24"/>
          <w:lang w:eastAsia="en-US"/>
        </w:rPr>
        <w:br/>
        <w:t>pkt 2), w terminie 7 dni od dnia otrzymania informacji, o której mowa w ust. 10 pkt 1) i 2), Zamawiający może:</w:t>
      </w:r>
    </w:p>
    <w:p w14:paraId="32406AB1" w14:textId="77777777" w:rsidR="001972E2" w:rsidRPr="001972E2" w:rsidRDefault="001972E2" w:rsidP="001972E2">
      <w:pPr>
        <w:widowControl/>
        <w:numPr>
          <w:ilvl w:val="0"/>
          <w:numId w:val="12"/>
        </w:numPr>
        <w:suppressAutoHyphens w:val="0"/>
        <w:autoSpaceDE w:val="0"/>
        <w:autoSpaceDN w:val="0"/>
        <w:spacing w:after="0"/>
        <w:ind w:left="709"/>
        <w:contextualSpacing/>
        <w:textAlignment w:val="auto"/>
        <w:rPr>
          <w:rFonts w:ascii="Cambria" w:eastAsia="Calibri" w:hAnsi="Cambria"/>
          <w:color w:val="000000" w:themeColor="text1"/>
          <w:sz w:val="24"/>
          <w:szCs w:val="24"/>
          <w:lang w:eastAsia="en-US"/>
        </w:rPr>
      </w:pPr>
      <w:r w:rsidRPr="001972E2">
        <w:rPr>
          <w:rFonts w:ascii="Cambria" w:eastAsia="Calibri" w:hAnsi="Cambria"/>
          <w:color w:val="000000" w:themeColor="text1"/>
          <w:sz w:val="24"/>
          <w:szCs w:val="24"/>
          <w:lang w:eastAsia="en-US"/>
        </w:rPr>
        <w:t>nie dokonać bezpośredniej zapłaty wynagrodzenia podwykonawcy lub dalszemu podwykonawcy, jeżeli wykonawca wykaże niezasadność takiej zapłaty, albo</w:t>
      </w:r>
    </w:p>
    <w:p w14:paraId="6C49E50F" w14:textId="77777777" w:rsidR="001972E2" w:rsidRPr="001972E2" w:rsidRDefault="001972E2" w:rsidP="001972E2">
      <w:pPr>
        <w:widowControl/>
        <w:numPr>
          <w:ilvl w:val="0"/>
          <w:numId w:val="12"/>
        </w:numPr>
        <w:suppressAutoHyphens w:val="0"/>
        <w:autoSpaceDE w:val="0"/>
        <w:autoSpaceDN w:val="0"/>
        <w:spacing w:after="0"/>
        <w:ind w:left="709"/>
        <w:contextualSpacing/>
        <w:textAlignment w:val="auto"/>
        <w:rPr>
          <w:rFonts w:ascii="Cambria" w:eastAsia="Calibri" w:hAnsi="Cambria"/>
          <w:color w:val="000000" w:themeColor="text1"/>
          <w:sz w:val="24"/>
          <w:szCs w:val="24"/>
          <w:lang w:eastAsia="en-US"/>
        </w:rPr>
      </w:pPr>
      <w:r w:rsidRPr="001972E2">
        <w:rPr>
          <w:rFonts w:ascii="Cambria" w:eastAsia="Calibri" w:hAnsi="Cambria"/>
          <w:color w:val="000000" w:themeColor="text1"/>
          <w:sz w:val="24"/>
          <w:szCs w:val="24"/>
          <w:lang w:eastAsia="en-US"/>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9E56BB4" w14:textId="77777777" w:rsidR="001972E2" w:rsidRPr="001972E2" w:rsidRDefault="001972E2" w:rsidP="001972E2">
      <w:pPr>
        <w:widowControl/>
        <w:numPr>
          <w:ilvl w:val="0"/>
          <w:numId w:val="12"/>
        </w:numPr>
        <w:suppressAutoHyphens w:val="0"/>
        <w:autoSpaceDE w:val="0"/>
        <w:autoSpaceDN w:val="0"/>
        <w:spacing w:after="0"/>
        <w:ind w:left="709"/>
        <w:contextualSpacing/>
        <w:textAlignment w:val="auto"/>
        <w:rPr>
          <w:rFonts w:ascii="Cambria" w:eastAsia="Calibri" w:hAnsi="Cambria"/>
          <w:color w:val="000000" w:themeColor="text1"/>
          <w:sz w:val="24"/>
          <w:szCs w:val="24"/>
          <w:lang w:eastAsia="en-US"/>
        </w:rPr>
      </w:pPr>
      <w:r w:rsidRPr="001972E2">
        <w:rPr>
          <w:rFonts w:ascii="Cambria" w:eastAsia="Calibri" w:hAnsi="Cambria"/>
          <w:color w:val="000000" w:themeColor="text1"/>
          <w:sz w:val="24"/>
          <w:szCs w:val="24"/>
          <w:lang w:eastAsia="en-US"/>
        </w:rPr>
        <w:t>dokonać bezpośredniej zapłaty wynagrodzenia podwykonawcy lub dalszemu podwykonawcy, jeżeli podwykonawca lub dalszy podwykonawca wykaże zasadność takiej zapłaty.</w:t>
      </w:r>
    </w:p>
    <w:p w14:paraId="2161D0F4" w14:textId="77777777" w:rsidR="001972E2" w:rsidRPr="001972E2" w:rsidRDefault="001972E2">
      <w:pPr>
        <w:widowControl/>
        <w:numPr>
          <w:ilvl w:val="0"/>
          <w:numId w:val="50"/>
        </w:numPr>
        <w:suppressAutoHyphens w:val="0"/>
        <w:overflowPunct w:val="0"/>
        <w:autoSpaceDE w:val="0"/>
        <w:autoSpaceDN w:val="0"/>
        <w:adjustRightInd/>
        <w:spacing w:after="0"/>
        <w:ind w:left="426" w:hanging="426"/>
        <w:contextualSpacing/>
        <w:textAlignment w:val="auto"/>
        <w:rPr>
          <w:rFonts w:ascii="Cambria" w:eastAsia="Calibri" w:hAnsi="Cambria" w:cs="Times New Roman"/>
          <w:color w:val="000000" w:themeColor="text1"/>
          <w:sz w:val="24"/>
          <w:szCs w:val="24"/>
          <w:lang w:eastAsia="en-US"/>
        </w:rPr>
      </w:pPr>
      <w:r w:rsidRPr="001972E2">
        <w:rPr>
          <w:rFonts w:ascii="Cambria" w:eastAsia="Calibri" w:hAnsi="Cambria" w:cs="Times New Roman"/>
          <w:color w:val="000000" w:themeColor="text1"/>
          <w:sz w:val="24"/>
          <w:szCs w:val="24"/>
          <w:lang w:eastAsia="en-US"/>
        </w:rPr>
        <w:t>W przypadku dokonania bezpośredniej zapłaty podwykonawcy lub dalszemu podwykonawcy, o której mowa w ust. 11 pkt 3), Zamawiający potrąci kwotę wypłaconego podwykonawcy lub dalszemu podwykonawcy wynagrodzenia z wynagrodzenia należnego Wykonawcy.</w:t>
      </w:r>
    </w:p>
    <w:p w14:paraId="4099DE15" w14:textId="77777777" w:rsidR="001972E2" w:rsidRPr="001972E2" w:rsidRDefault="001972E2">
      <w:pPr>
        <w:widowControl/>
        <w:numPr>
          <w:ilvl w:val="0"/>
          <w:numId w:val="50"/>
        </w:numPr>
        <w:suppressAutoHyphens w:val="0"/>
        <w:overflowPunct w:val="0"/>
        <w:autoSpaceDE w:val="0"/>
        <w:autoSpaceDN w:val="0"/>
        <w:adjustRightInd/>
        <w:spacing w:after="0"/>
        <w:ind w:left="426" w:hanging="426"/>
        <w:contextualSpacing/>
        <w:textAlignment w:val="auto"/>
        <w:rPr>
          <w:rFonts w:ascii="Cambria" w:eastAsia="Calibri" w:hAnsi="Cambria" w:cs="Times New Roman"/>
          <w:color w:val="000000" w:themeColor="text1"/>
          <w:sz w:val="24"/>
          <w:szCs w:val="24"/>
          <w:lang w:eastAsia="en-US"/>
        </w:rPr>
      </w:pPr>
      <w:r w:rsidRPr="001972E2">
        <w:rPr>
          <w:rFonts w:ascii="Cambria" w:eastAsia="Calibri" w:hAnsi="Cambria" w:cs="Times New Roman"/>
          <w:color w:val="000000" w:themeColor="text1"/>
          <w:sz w:val="24"/>
          <w:szCs w:val="24"/>
          <w:lang w:eastAsia="en-US"/>
        </w:rPr>
        <w:t>Zasady wystawiania faktur:</w:t>
      </w:r>
    </w:p>
    <w:p w14:paraId="69E9A35E" w14:textId="77777777" w:rsidR="001972E2" w:rsidRPr="001972E2" w:rsidRDefault="001972E2">
      <w:pPr>
        <w:widowControl/>
        <w:numPr>
          <w:ilvl w:val="1"/>
          <w:numId w:val="47"/>
        </w:numPr>
        <w:suppressAutoHyphens w:val="0"/>
        <w:overflowPunct w:val="0"/>
        <w:autoSpaceDE w:val="0"/>
        <w:autoSpaceDN w:val="0"/>
        <w:adjustRightInd/>
        <w:spacing w:after="0"/>
        <w:ind w:left="709" w:hanging="283"/>
        <w:contextualSpacing/>
        <w:jc w:val="left"/>
        <w:textAlignment w:val="auto"/>
        <w:rPr>
          <w:rFonts w:ascii="Cambria" w:eastAsia="Calibri" w:hAnsi="Cambria" w:cs="Times New Roman"/>
          <w:color w:val="000000" w:themeColor="text1"/>
          <w:sz w:val="24"/>
          <w:szCs w:val="24"/>
          <w:lang w:eastAsia="en-US"/>
        </w:rPr>
      </w:pPr>
      <w:r w:rsidRPr="001972E2">
        <w:rPr>
          <w:rFonts w:ascii="Cambria" w:eastAsia="Calibri" w:hAnsi="Cambria" w:cs="Times New Roman"/>
          <w:color w:val="000000" w:themeColor="text1"/>
          <w:sz w:val="24"/>
          <w:szCs w:val="24"/>
          <w:lang w:eastAsia="en-US"/>
        </w:rPr>
        <w:t xml:space="preserve">Zamawiający upoważnia Wykonawcę do wystawiania faktury na: </w:t>
      </w:r>
    </w:p>
    <w:p w14:paraId="25B27578" w14:textId="40495452" w:rsidR="00E60FBE" w:rsidRPr="00E60FBE" w:rsidRDefault="00E60FBE" w:rsidP="00E60FBE">
      <w:pPr>
        <w:overflowPunct w:val="0"/>
        <w:spacing w:after="0"/>
        <w:ind w:left="709"/>
        <w:rPr>
          <w:rFonts w:ascii="Cambria" w:hAnsi="Cambria"/>
          <w:b/>
          <w:bCs/>
          <w:sz w:val="24"/>
          <w:szCs w:val="24"/>
        </w:rPr>
      </w:pPr>
      <w:r w:rsidRPr="00E60FBE">
        <w:rPr>
          <w:rFonts w:ascii="Cambria" w:hAnsi="Cambria"/>
          <w:b/>
          <w:bCs/>
          <w:sz w:val="24"/>
          <w:szCs w:val="24"/>
        </w:rPr>
        <w:t xml:space="preserve">Gmina Sławatycze </w:t>
      </w:r>
    </w:p>
    <w:p w14:paraId="64CEC7D1" w14:textId="77777777" w:rsidR="00337559" w:rsidRDefault="00E60FBE" w:rsidP="00E60FBE">
      <w:pPr>
        <w:overflowPunct w:val="0"/>
        <w:spacing w:after="0"/>
        <w:ind w:left="709"/>
        <w:rPr>
          <w:rFonts w:ascii="Cambria" w:hAnsi="Cambria"/>
          <w:b/>
          <w:bCs/>
          <w:sz w:val="24"/>
          <w:szCs w:val="24"/>
        </w:rPr>
      </w:pPr>
      <w:r w:rsidRPr="00E60FBE">
        <w:rPr>
          <w:rFonts w:ascii="Cambria" w:hAnsi="Cambria"/>
          <w:b/>
          <w:bCs/>
          <w:sz w:val="24"/>
          <w:szCs w:val="24"/>
        </w:rPr>
        <w:t>ul. Rynek 14</w:t>
      </w:r>
    </w:p>
    <w:p w14:paraId="4A514DF7" w14:textId="2F1D5358" w:rsidR="00E60FBE" w:rsidRPr="00E60FBE" w:rsidRDefault="00E60FBE" w:rsidP="00E60FBE">
      <w:pPr>
        <w:overflowPunct w:val="0"/>
        <w:spacing w:after="0"/>
        <w:ind w:left="709"/>
        <w:rPr>
          <w:rFonts w:ascii="Cambria" w:hAnsi="Cambria"/>
          <w:b/>
          <w:bCs/>
          <w:sz w:val="24"/>
          <w:szCs w:val="24"/>
        </w:rPr>
      </w:pPr>
      <w:r w:rsidRPr="00E60FBE">
        <w:rPr>
          <w:rFonts w:ascii="Cambria" w:hAnsi="Cambria"/>
          <w:b/>
          <w:bCs/>
          <w:sz w:val="24"/>
          <w:szCs w:val="24"/>
        </w:rPr>
        <w:t>21-515 Sławatycze</w:t>
      </w:r>
    </w:p>
    <w:p w14:paraId="59501CB3" w14:textId="486398FC" w:rsidR="008C4463" w:rsidRPr="0048362E" w:rsidRDefault="00E60FBE" w:rsidP="0048362E">
      <w:pPr>
        <w:overflowPunct w:val="0"/>
        <w:spacing w:after="0"/>
        <w:ind w:left="709"/>
        <w:rPr>
          <w:rFonts w:ascii="Cambria" w:hAnsi="Cambria"/>
          <w:b/>
          <w:bCs/>
          <w:sz w:val="24"/>
          <w:szCs w:val="24"/>
        </w:rPr>
      </w:pPr>
      <w:r w:rsidRPr="00E60FBE">
        <w:rPr>
          <w:rFonts w:ascii="Cambria" w:hAnsi="Cambria"/>
          <w:b/>
          <w:bCs/>
          <w:sz w:val="24"/>
          <w:szCs w:val="24"/>
        </w:rPr>
        <w:t>NIP: 537 23 49 492</w:t>
      </w:r>
    </w:p>
    <w:p w14:paraId="0B101F57" w14:textId="77777777" w:rsidR="001972E2" w:rsidRPr="001972E2" w:rsidRDefault="001972E2">
      <w:pPr>
        <w:widowControl/>
        <w:numPr>
          <w:ilvl w:val="1"/>
          <w:numId w:val="47"/>
        </w:numPr>
        <w:suppressAutoHyphens w:val="0"/>
        <w:overflowPunct w:val="0"/>
        <w:autoSpaceDE w:val="0"/>
        <w:autoSpaceDN w:val="0"/>
        <w:adjustRightInd/>
        <w:spacing w:after="0"/>
        <w:ind w:left="709" w:hanging="283"/>
        <w:contextualSpacing/>
        <w:textAlignment w:val="auto"/>
        <w:rPr>
          <w:rFonts w:ascii="Cambria" w:eastAsia="Calibri" w:hAnsi="Cambria" w:cs="Times New Roman"/>
          <w:color w:val="000000" w:themeColor="text1"/>
          <w:sz w:val="24"/>
          <w:szCs w:val="24"/>
          <w:lang w:eastAsia="en-US"/>
        </w:rPr>
      </w:pPr>
      <w:r w:rsidRPr="001972E2">
        <w:rPr>
          <w:rFonts w:ascii="Cambria" w:eastAsia="Calibri" w:hAnsi="Cambria" w:cs="Times New Roman"/>
          <w:color w:val="000000" w:themeColor="text1"/>
          <w:sz w:val="24"/>
          <w:szCs w:val="24"/>
          <w:lang w:eastAsia="pl-PL"/>
        </w:rPr>
        <w:lastRenderedPageBreak/>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w:t>
      </w:r>
      <w:proofErr w:type="spellStart"/>
      <w:r w:rsidRPr="001972E2">
        <w:rPr>
          <w:rFonts w:ascii="Cambria" w:eastAsia="Calibri" w:hAnsi="Cambria" w:cs="Times New Roman"/>
          <w:color w:val="000000" w:themeColor="text1"/>
          <w:sz w:val="24"/>
          <w:szCs w:val="24"/>
          <w:lang w:eastAsia="pl-PL"/>
        </w:rPr>
        <w:t>t.j</w:t>
      </w:r>
      <w:proofErr w:type="spellEnd"/>
      <w:r w:rsidRPr="001972E2">
        <w:rPr>
          <w:rFonts w:ascii="Cambria" w:eastAsia="Calibri" w:hAnsi="Cambria" w:cs="Times New Roman"/>
          <w:color w:val="000000" w:themeColor="text1"/>
          <w:sz w:val="24"/>
          <w:szCs w:val="24"/>
          <w:lang w:eastAsia="pl-PL"/>
        </w:rPr>
        <w:t>. Dz. U. z 2020 r. poz. 1666).</w:t>
      </w:r>
    </w:p>
    <w:p w14:paraId="048EF3B9" w14:textId="77777777" w:rsidR="001972E2" w:rsidRPr="001972E2" w:rsidRDefault="001972E2">
      <w:pPr>
        <w:widowControl/>
        <w:numPr>
          <w:ilvl w:val="1"/>
          <w:numId w:val="47"/>
        </w:numPr>
        <w:suppressAutoHyphens w:val="0"/>
        <w:overflowPunct w:val="0"/>
        <w:autoSpaceDE w:val="0"/>
        <w:autoSpaceDN w:val="0"/>
        <w:adjustRightInd/>
        <w:spacing w:after="0"/>
        <w:ind w:left="709" w:hanging="283"/>
        <w:contextualSpacing/>
        <w:textAlignment w:val="auto"/>
        <w:rPr>
          <w:rFonts w:ascii="Cambria" w:eastAsia="Calibri" w:hAnsi="Cambria" w:cs="Times New Roman"/>
          <w:color w:val="000000" w:themeColor="text1"/>
          <w:sz w:val="24"/>
          <w:szCs w:val="24"/>
          <w:lang w:eastAsia="en-US"/>
        </w:rPr>
      </w:pPr>
      <w:r w:rsidRPr="001972E2">
        <w:rPr>
          <w:rFonts w:ascii="Cambria" w:eastAsia="Calibri" w:hAnsi="Cambria" w:cs="Times New Roman"/>
          <w:color w:val="000000" w:themeColor="text1"/>
          <w:sz w:val="24"/>
          <w:szCs w:val="24"/>
          <w:lang w:eastAsia="pl-PL"/>
        </w:rPr>
        <w:t xml:space="preserve">Zapłata faktury nastąpi z uwzględnieniem przepisów art. 108a ust. 1a ustawy </w:t>
      </w:r>
      <w:r w:rsidRPr="001972E2">
        <w:rPr>
          <w:rFonts w:ascii="Cambria" w:eastAsia="Calibri" w:hAnsi="Cambria" w:cs="Times New Roman"/>
          <w:color w:val="000000" w:themeColor="text1"/>
          <w:sz w:val="24"/>
          <w:szCs w:val="24"/>
          <w:lang w:eastAsia="pl-PL"/>
        </w:rPr>
        <w:br/>
        <w:t>o podatku od towarów i usług.</w:t>
      </w:r>
    </w:p>
    <w:p w14:paraId="7B28ACA3" w14:textId="77777777" w:rsidR="001972E2" w:rsidRPr="001972E2" w:rsidRDefault="001972E2">
      <w:pPr>
        <w:widowControl/>
        <w:numPr>
          <w:ilvl w:val="1"/>
          <w:numId w:val="47"/>
        </w:numPr>
        <w:suppressAutoHyphens w:val="0"/>
        <w:overflowPunct w:val="0"/>
        <w:autoSpaceDE w:val="0"/>
        <w:autoSpaceDN w:val="0"/>
        <w:adjustRightInd/>
        <w:spacing w:after="0"/>
        <w:ind w:left="709" w:hanging="283"/>
        <w:contextualSpacing/>
        <w:textAlignment w:val="auto"/>
        <w:rPr>
          <w:rFonts w:ascii="Cambria" w:eastAsia="Calibri" w:hAnsi="Cambria" w:cs="Times New Roman"/>
          <w:color w:val="000000" w:themeColor="text1"/>
          <w:sz w:val="24"/>
          <w:szCs w:val="24"/>
          <w:lang w:eastAsia="en-US"/>
        </w:rPr>
      </w:pPr>
      <w:r w:rsidRPr="001972E2">
        <w:rPr>
          <w:rFonts w:ascii="Cambria" w:eastAsia="Calibri" w:hAnsi="Cambria" w:cs="Times New Roman"/>
          <w:color w:val="000000" w:themeColor="text1"/>
          <w:sz w:val="24"/>
          <w:szCs w:val="24"/>
          <w:lang w:eastAsia="pl-PL"/>
        </w:rPr>
        <w:t>Wykonawca jest zobowiązany podać na fakturze adnotację „mechanizm podzielonej płatności”.</w:t>
      </w:r>
    </w:p>
    <w:p w14:paraId="6273DE67" w14:textId="77777777" w:rsidR="001972E2" w:rsidRPr="001972E2" w:rsidRDefault="001972E2">
      <w:pPr>
        <w:widowControl/>
        <w:numPr>
          <w:ilvl w:val="1"/>
          <w:numId w:val="47"/>
        </w:numPr>
        <w:suppressAutoHyphens w:val="0"/>
        <w:overflowPunct w:val="0"/>
        <w:autoSpaceDE w:val="0"/>
        <w:autoSpaceDN w:val="0"/>
        <w:adjustRightInd/>
        <w:spacing w:after="0"/>
        <w:ind w:left="709" w:hanging="283"/>
        <w:contextualSpacing/>
        <w:textAlignment w:val="auto"/>
        <w:rPr>
          <w:rFonts w:ascii="Cambria" w:eastAsia="Calibri" w:hAnsi="Cambria" w:cs="Times New Roman"/>
          <w:color w:val="000000" w:themeColor="text1"/>
          <w:sz w:val="24"/>
          <w:szCs w:val="24"/>
          <w:lang w:eastAsia="en-US"/>
        </w:rPr>
      </w:pPr>
      <w:r w:rsidRPr="001972E2">
        <w:rPr>
          <w:rFonts w:ascii="Cambria" w:eastAsia="Calibri" w:hAnsi="Cambria" w:cs="Times New Roman"/>
          <w:color w:val="000000" w:themeColor="text1"/>
          <w:sz w:val="24"/>
          <w:szCs w:val="24"/>
          <w:lang w:eastAsia="pl-PL"/>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1227F28F" w14:textId="77777777" w:rsidR="001972E2" w:rsidRPr="001972E2" w:rsidRDefault="001972E2">
      <w:pPr>
        <w:widowControl/>
        <w:numPr>
          <w:ilvl w:val="1"/>
          <w:numId w:val="47"/>
        </w:numPr>
        <w:suppressAutoHyphens w:val="0"/>
        <w:overflowPunct w:val="0"/>
        <w:autoSpaceDE w:val="0"/>
        <w:autoSpaceDN w:val="0"/>
        <w:adjustRightInd/>
        <w:spacing w:after="0"/>
        <w:ind w:left="709" w:hanging="283"/>
        <w:contextualSpacing/>
        <w:textAlignment w:val="auto"/>
        <w:rPr>
          <w:rFonts w:ascii="Cambria" w:eastAsia="Calibri" w:hAnsi="Cambria" w:cs="Times New Roman"/>
          <w:color w:val="000000" w:themeColor="text1"/>
          <w:sz w:val="24"/>
          <w:szCs w:val="24"/>
          <w:lang w:eastAsia="en-US"/>
        </w:rPr>
      </w:pPr>
      <w:r w:rsidRPr="001972E2">
        <w:rPr>
          <w:rFonts w:ascii="Cambria" w:eastAsia="Calibri" w:hAnsi="Cambria" w:cs="Times New Roman"/>
          <w:color w:val="000000" w:themeColor="text1"/>
          <w:sz w:val="24"/>
          <w:szCs w:val="24"/>
          <w:lang w:eastAsia="pl-PL"/>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219102F6" w14:textId="77777777" w:rsidR="001972E2" w:rsidRPr="001972E2" w:rsidRDefault="001972E2">
      <w:pPr>
        <w:widowControl/>
        <w:numPr>
          <w:ilvl w:val="0"/>
          <w:numId w:val="50"/>
        </w:numPr>
        <w:suppressAutoHyphens w:val="0"/>
        <w:overflowPunct w:val="0"/>
        <w:autoSpaceDE w:val="0"/>
        <w:autoSpaceDN w:val="0"/>
        <w:adjustRightInd/>
        <w:spacing w:after="0"/>
        <w:ind w:left="426"/>
        <w:contextualSpacing/>
        <w:textAlignment w:val="auto"/>
        <w:rPr>
          <w:rFonts w:ascii="Cambria" w:eastAsia="Calibri" w:hAnsi="Cambria" w:cs="Times New Roman"/>
          <w:color w:val="000000" w:themeColor="text1"/>
          <w:sz w:val="24"/>
          <w:szCs w:val="24"/>
          <w:lang w:eastAsia="en-US"/>
        </w:rPr>
      </w:pPr>
      <w:r w:rsidRPr="001972E2">
        <w:rPr>
          <w:rFonts w:ascii="Cambria" w:eastAsia="Calibri" w:hAnsi="Cambria" w:cs="Times New Roman"/>
          <w:color w:val="000000" w:themeColor="text1"/>
          <w:sz w:val="24"/>
          <w:szCs w:val="24"/>
          <w:lang w:eastAsia="en-US"/>
        </w:rPr>
        <w:t>Zamawiający zastrzega sobie prawo zakwestionowania zafakturowanej kwoty w przypadku stwierdzenia, że jest ona niezgodna z umową lub przepisami powszechnie obowiązującymi.</w:t>
      </w:r>
    </w:p>
    <w:p w14:paraId="532B54E2" w14:textId="414B34B5" w:rsidR="001972E2" w:rsidRPr="001972E2" w:rsidRDefault="001972E2">
      <w:pPr>
        <w:widowControl/>
        <w:numPr>
          <w:ilvl w:val="0"/>
          <w:numId w:val="50"/>
        </w:numPr>
        <w:suppressAutoHyphens w:val="0"/>
        <w:overflowPunct w:val="0"/>
        <w:autoSpaceDE w:val="0"/>
        <w:autoSpaceDN w:val="0"/>
        <w:adjustRightInd/>
        <w:spacing w:after="0"/>
        <w:ind w:left="426"/>
        <w:contextualSpacing/>
        <w:textAlignment w:val="auto"/>
        <w:rPr>
          <w:rFonts w:ascii="Cambria" w:eastAsia="Calibri" w:hAnsi="Cambria" w:cs="Times New Roman"/>
          <w:color w:val="000000" w:themeColor="text1"/>
          <w:sz w:val="24"/>
          <w:szCs w:val="24"/>
          <w:lang w:eastAsia="en-US"/>
        </w:rPr>
      </w:pPr>
      <w:r w:rsidRPr="001972E2">
        <w:rPr>
          <w:rFonts w:ascii="Cambria" w:eastAsia="Calibri" w:hAnsi="Cambria" w:cs="Times New Roman"/>
          <w:color w:val="000000" w:themeColor="text1"/>
          <w:sz w:val="24"/>
          <w:szCs w:val="24"/>
          <w:lang w:eastAsia="en-US"/>
        </w:rPr>
        <w:t xml:space="preserve"> W przypadku, o którym mowa w ust. 1</w:t>
      </w:r>
      <w:r w:rsidR="00123091">
        <w:rPr>
          <w:rFonts w:ascii="Cambria" w:eastAsia="Calibri" w:hAnsi="Cambria" w:cs="Times New Roman"/>
          <w:color w:val="000000" w:themeColor="text1"/>
          <w:sz w:val="24"/>
          <w:szCs w:val="24"/>
          <w:lang w:eastAsia="en-US"/>
        </w:rPr>
        <w:t>4</w:t>
      </w:r>
      <w:r w:rsidRPr="001972E2">
        <w:rPr>
          <w:rFonts w:ascii="Cambria" w:eastAsia="Calibri" w:hAnsi="Cambria" w:cs="Times New Roman"/>
          <w:color w:val="000000" w:themeColor="text1"/>
          <w:sz w:val="24"/>
          <w:szCs w:val="24"/>
          <w:lang w:eastAsia="en-US"/>
        </w:rPr>
        <w:t xml:space="preserve"> Zamawiający dokona zwrotu faktury bez jej zaksięgowania i zapłaty Wykonawcy, żądając jednocześnie dodatkowych wyjaśnień lub zmiany faktury.</w:t>
      </w:r>
    </w:p>
    <w:p w14:paraId="406440D0" w14:textId="44568AED" w:rsidR="001972E2" w:rsidRPr="001972E2" w:rsidRDefault="001972E2">
      <w:pPr>
        <w:widowControl/>
        <w:numPr>
          <w:ilvl w:val="0"/>
          <w:numId w:val="50"/>
        </w:numPr>
        <w:suppressAutoHyphens w:val="0"/>
        <w:overflowPunct w:val="0"/>
        <w:autoSpaceDE w:val="0"/>
        <w:autoSpaceDN w:val="0"/>
        <w:adjustRightInd/>
        <w:spacing w:after="0"/>
        <w:ind w:left="426"/>
        <w:contextualSpacing/>
        <w:textAlignment w:val="auto"/>
        <w:rPr>
          <w:rFonts w:ascii="Cambria" w:eastAsia="Calibri" w:hAnsi="Cambria" w:cs="Times New Roman"/>
          <w:color w:val="000000" w:themeColor="text1"/>
          <w:sz w:val="24"/>
          <w:szCs w:val="24"/>
          <w:lang w:eastAsia="en-US"/>
        </w:rPr>
      </w:pPr>
      <w:r w:rsidRPr="001972E2">
        <w:rPr>
          <w:rFonts w:ascii="Cambria" w:eastAsia="Calibri" w:hAnsi="Cambria" w:cs="Times New Roman"/>
          <w:color w:val="000000" w:themeColor="text1"/>
          <w:sz w:val="24"/>
          <w:szCs w:val="24"/>
          <w:lang w:eastAsia="en-US"/>
        </w:rPr>
        <w:t xml:space="preserve"> Termin płatności faktury, w sytuacji opisanej w ust. 1</w:t>
      </w:r>
      <w:r w:rsidR="00123091">
        <w:rPr>
          <w:rFonts w:ascii="Cambria" w:eastAsia="Calibri" w:hAnsi="Cambria" w:cs="Times New Roman"/>
          <w:color w:val="000000" w:themeColor="text1"/>
          <w:sz w:val="24"/>
          <w:szCs w:val="24"/>
          <w:lang w:eastAsia="en-US"/>
        </w:rPr>
        <w:t>5</w:t>
      </w:r>
      <w:r w:rsidRPr="001972E2">
        <w:rPr>
          <w:rFonts w:ascii="Cambria" w:eastAsia="Calibri" w:hAnsi="Cambria" w:cs="Times New Roman"/>
          <w:color w:val="000000" w:themeColor="text1"/>
          <w:sz w:val="24"/>
          <w:szCs w:val="24"/>
          <w:lang w:eastAsia="en-US"/>
        </w:rPr>
        <w:t>, będzie liczony od dnia otrzymania wymaganych wyjaśnień lub prawidłowo wystawionej faktury.</w:t>
      </w:r>
    </w:p>
    <w:p w14:paraId="63F5ABF1" w14:textId="77777777" w:rsidR="00913420" w:rsidRDefault="00913420" w:rsidP="00361966">
      <w:pPr>
        <w:widowControl/>
        <w:suppressAutoHyphens w:val="0"/>
        <w:overflowPunct w:val="0"/>
        <w:autoSpaceDE w:val="0"/>
        <w:autoSpaceDN w:val="0"/>
        <w:spacing w:after="0"/>
        <w:ind w:left="426"/>
        <w:rPr>
          <w:rFonts w:ascii="Cambria" w:eastAsia="Calibri" w:hAnsi="Cambria"/>
          <w:sz w:val="24"/>
          <w:szCs w:val="24"/>
          <w:lang w:eastAsia="en-US"/>
        </w:rPr>
      </w:pPr>
    </w:p>
    <w:p w14:paraId="3C215A23" w14:textId="77777777" w:rsidR="00913420" w:rsidRDefault="00913420" w:rsidP="00361966">
      <w:pPr>
        <w:pStyle w:val="Jasnasiatkaakcent32"/>
        <w:autoSpaceDE w:val="0"/>
        <w:autoSpaceDN w:val="0"/>
        <w:adjustRightInd w:val="0"/>
        <w:spacing w:after="0"/>
        <w:ind w:left="0"/>
        <w:jc w:val="center"/>
        <w:rPr>
          <w:rFonts w:ascii="Cambria" w:hAnsi="Cambria" w:cs="Calibri"/>
          <w:b/>
          <w:bCs/>
          <w:sz w:val="24"/>
          <w:szCs w:val="24"/>
          <w:vertAlign w:val="superscript"/>
        </w:rPr>
      </w:pPr>
      <w:r w:rsidRPr="007F004F">
        <w:rPr>
          <w:rFonts w:ascii="Cambria" w:hAnsi="Cambria" w:cs="Calibri"/>
          <w:b/>
          <w:bCs/>
          <w:sz w:val="24"/>
          <w:szCs w:val="24"/>
        </w:rPr>
        <w:t>§5</w:t>
      </w:r>
      <w:r w:rsidRPr="007F004F">
        <w:rPr>
          <w:rFonts w:ascii="Cambria" w:hAnsi="Cambria" w:cs="Calibri"/>
          <w:b/>
          <w:bCs/>
          <w:sz w:val="24"/>
          <w:szCs w:val="24"/>
          <w:vertAlign w:val="superscript"/>
        </w:rPr>
        <w:t>1</w:t>
      </w:r>
    </w:p>
    <w:p w14:paraId="668BC408" w14:textId="77777777" w:rsidR="00913420" w:rsidRDefault="00913420" w:rsidP="00361966">
      <w:pPr>
        <w:pStyle w:val="Jasnasiatkaakcent32"/>
        <w:autoSpaceDE w:val="0"/>
        <w:autoSpaceDN w:val="0"/>
        <w:adjustRightInd w:val="0"/>
        <w:spacing w:after="0"/>
        <w:ind w:left="0"/>
        <w:jc w:val="center"/>
        <w:rPr>
          <w:rFonts w:ascii="Cambria" w:hAnsi="Cambria" w:cs="Calibri"/>
          <w:b/>
          <w:bCs/>
          <w:sz w:val="24"/>
          <w:szCs w:val="24"/>
        </w:rPr>
      </w:pPr>
      <w:r>
        <w:rPr>
          <w:rFonts w:ascii="Cambria" w:hAnsi="Cambria" w:cs="Calibri"/>
          <w:b/>
          <w:bCs/>
          <w:sz w:val="24"/>
          <w:szCs w:val="24"/>
        </w:rPr>
        <w:t>Zaliczka i zabezpieczenie zwrotu zaliczki</w:t>
      </w:r>
    </w:p>
    <w:p w14:paraId="1AEC6683" w14:textId="58C44924" w:rsidR="00913420" w:rsidRPr="00E641C6" w:rsidRDefault="00913420">
      <w:pPr>
        <w:pStyle w:val="Jasnasiatkaakcent32"/>
        <w:numPr>
          <w:ilvl w:val="2"/>
          <w:numId w:val="47"/>
        </w:numPr>
        <w:autoSpaceDE w:val="0"/>
        <w:autoSpaceDN w:val="0"/>
        <w:adjustRightInd w:val="0"/>
        <w:spacing w:after="0"/>
        <w:jc w:val="both"/>
        <w:rPr>
          <w:rFonts w:ascii="Cambria" w:hAnsi="Cambria" w:cs="Calibri"/>
          <w:b/>
          <w:bCs/>
          <w:sz w:val="24"/>
          <w:szCs w:val="24"/>
        </w:rPr>
      </w:pPr>
      <w:r w:rsidRPr="00E641C6">
        <w:rPr>
          <w:rFonts w:ascii="Cambria" w:hAnsi="Cambria"/>
          <w:sz w:val="24"/>
          <w:szCs w:val="24"/>
        </w:rPr>
        <w:t>Zamawiający udziel</w:t>
      </w:r>
      <w:r>
        <w:rPr>
          <w:rFonts w:ascii="Cambria" w:hAnsi="Cambria"/>
          <w:sz w:val="24"/>
          <w:szCs w:val="24"/>
        </w:rPr>
        <w:t>a</w:t>
      </w:r>
      <w:r w:rsidRPr="00E641C6">
        <w:rPr>
          <w:rFonts w:ascii="Cambria" w:hAnsi="Cambria"/>
          <w:sz w:val="24"/>
          <w:szCs w:val="24"/>
        </w:rPr>
        <w:t xml:space="preserve"> wykonawcy zaliczki </w:t>
      </w:r>
      <w:r>
        <w:rPr>
          <w:rFonts w:ascii="Cambria" w:hAnsi="Cambria"/>
          <w:sz w:val="24"/>
          <w:szCs w:val="24"/>
        </w:rPr>
        <w:t xml:space="preserve">na poczet wykonania zamówienia </w:t>
      </w:r>
      <w:r w:rsidRPr="00E641C6">
        <w:rPr>
          <w:rFonts w:ascii="Cambria" w:hAnsi="Cambria"/>
          <w:sz w:val="24"/>
          <w:szCs w:val="24"/>
        </w:rPr>
        <w:t xml:space="preserve">w </w:t>
      </w:r>
      <w:r w:rsidRPr="00995E57">
        <w:rPr>
          <w:rFonts w:ascii="Cambria" w:hAnsi="Cambria"/>
          <w:sz w:val="24"/>
          <w:szCs w:val="24"/>
        </w:rPr>
        <w:t xml:space="preserve">wysokości </w:t>
      </w:r>
      <w:r w:rsidR="0000085A">
        <w:rPr>
          <w:rFonts w:ascii="Cambria" w:hAnsi="Cambria"/>
          <w:b/>
          <w:bCs/>
          <w:sz w:val="24"/>
          <w:szCs w:val="24"/>
        </w:rPr>
        <w:t>2</w:t>
      </w:r>
      <w:r w:rsidR="00995E57" w:rsidRPr="00A45962">
        <w:rPr>
          <w:rFonts w:ascii="Cambria" w:hAnsi="Cambria"/>
          <w:b/>
          <w:bCs/>
          <w:sz w:val="24"/>
          <w:szCs w:val="24"/>
        </w:rPr>
        <w:t xml:space="preserve"> </w:t>
      </w:r>
      <w:r w:rsidRPr="00A45962">
        <w:rPr>
          <w:rFonts w:ascii="Cambria" w:hAnsi="Cambria"/>
          <w:b/>
          <w:bCs/>
          <w:sz w:val="24"/>
          <w:szCs w:val="24"/>
        </w:rPr>
        <w:t>% ceny brutto</w:t>
      </w:r>
      <w:r w:rsidRPr="00E641C6">
        <w:rPr>
          <w:rFonts w:ascii="Cambria" w:hAnsi="Cambria"/>
          <w:sz w:val="24"/>
          <w:szCs w:val="24"/>
        </w:rPr>
        <w:t xml:space="preserve"> wskazanej w §3 ust. 1 umowy</w:t>
      </w:r>
      <w:r>
        <w:rPr>
          <w:rFonts w:ascii="Cambria" w:hAnsi="Cambria"/>
          <w:sz w:val="24"/>
          <w:szCs w:val="24"/>
        </w:rPr>
        <w:t xml:space="preserve"> tj. w kwocie ……………..</w:t>
      </w:r>
      <w:r w:rsidRPr="00E641C6">
        <w:rPr>
          <w:rFonts w:ascii="Cambria" w:hAnsi="Cambria"/>
          <w:sz w:val="24"/>
          <w:szCs w:val="24"/>
        </w:rPr>
        <w:t xml:space="preserve">. </w:t>
      </w:r>
    </w:p>
    <w:p w14:paraId="7A256FE0" w14:textId="77777777" w:rsidR="00913420" w:rsidRPr="00E641C6" w:rsidRDefault="00913420">
      <w:pPr>
        <w:pStyle w:val="Jasnasiatkaakcent32"/>
        <w:numPr>
          <w:ilvl w:val="2"/>
          <w:numId w:val="47"/>
        </w:numPr>
        <w:autoSpaceDE w:val="0"/>
        <w:autoSpaceDN w:val="0"/>
        <w:adjustRightInd w:val="0"/>
        <w:spacing w:after="0"/>
        <w:jc w:val="both"/>
        <w:rPr>
          <w:rFonts w:ascii="Cambria" w:hAnsi="Cambria" w:cs="Calibri"/>
          <w:sz w:val="24"/>
          <w:szCs w:val="24"/>
        </w:rPr>
      </w:pPr>
      <w:r w:rsidRPr="00E641C6">
        <w:rPr>
          <w:rFonts w:ascii="Cambria" w:hAnsi="Cambria" w:cs="Calibri"/>
          <w:sz w:val="24"/>
          <w:szCs w:val="24"/>
        </w:rPr>
        <w:t xml:space="preserve">Zaliczka zostanie Wykonawcy </w:t>
      </w:r>
      <w:r>
        <w:rPr>
          <w:rFonts w:ascii="Cambria" w:hAnsi="Cambria" w:cs="Calibri"/>
          <w:sz w:val="24"/>
          <w:szCs w:val="24"/>
        </w:rPr>
        <w:t xml:space="preserve">przekazana </w:t>
      </w:r>
      <w:r w:rsidRPr="00E641C6">
        <w:rPr>
          <w:rFonts w:ascii="Cambria" w:hAnsi="Cambria" w:cs="Calibri"/>
          <w:sz w:val="24"/>
          <w:szCs w:val="24"/>
        </w:rPr>
        <w:t>w formie jednorazowej płatności.</w:t>
      </w:r>
    </w:p>
    <w:p w14:paraId="0941DEBD" w14:textId="77777777" w:rsidR="00913420" w:rsidRPr="00E641C6" w:rsidRDefault="00913420">
      <w:pPr>
        <w:pStyle w:val="Jasnasiatkaakcent32"/>
        <w:numPr>
          <w:ilvl w:val="2"/>
          <w:numId w:val="47"/>
        </w:numPr>
        <w:autoSpaceDE w:val="0"/>
        <w:autoSpaceDN w:val="0"/>
        <w:adjustRightInd w:val="0"/>
        <w:spacing w:after="0"/>
        <w:jc w:val="both"/>
        <w:rPr>
          <w:rFonts w:ascii="Cambria" w:hAnsi="Cambria" w:cs="Calibri"/>
          <w:b/>
          <w:bCs/>
          <w:sz w:val="24"/>
          <w:szCs w:val="24"/>
        </w:rPr>
      </w:pPr>
      <w:r w:rsidRPr="00E641C6">
        <w:rPr>
          <w:rFonts w:ascii="Cambria" w:hAnsi="Cambria"/>
          <w:sz w:val="24"/>
          <w:szCs w:val="24"/>
        </w:rPr>
        <w:t xml:space="preserve">Płatność zaliczki nastąpi przelewem na rachunek bankowy Wykonawcy </w:t>
      </w:r>
    </w:p>
    <w:p w14:paraId="3F0A9D9A" w14:textId="77777777" w:rsidR="00913420" w:rsidRPr="00E641C6" w:rsidRDefault="00913420" w:rsidP="00361966">
      <w:pPr>
        <w:pStyle w:val="Jasnasiatkaakcent32"/>
        <w:autoSpaceDE w:val="0"/>
        <w:autoSpaceDN w:val="0"/>
        <w:adjustRightInd w:val="0"/>
        <w:spacing w:after="0"/>
        <w:ind w:left="360"/>
        <w:rPr>
          <w:rFonts w:ascii="Cambria" w:hAnsi="Cambria"/>
          <w:sz w:val="24"/>
          <w:szCs w:val="24"/>
        </w:rPr>
      </w:pPr>
      <w:r w:rsidRPr="00E641C6">
        <w:rPr>
          <w:rFonts w:ascii="Cambria" w:hAnsi="Cambria"/>
          <w:sz w:val="24"/>
          <w:szCs w:val="24"/>
        </w:rPr>
        <w:t>……………………………………………………………………….………………..</w:t>
      </w:r>
    </w:p>
    <w:p w14:paraId="154CE57B" w14:textId="39C8941D" w:rsidR="00913420" w:rsidRDefault="00913420" w:rsidP="00361966">
      <w:pPr>
        <w:pStyle w:val="Jasnasiatkaakcent32"/>
        <w:autoSpaceDE w:val="0"/>
        <w:autoSpaceDN w:val="0"/>
        <w:adjustRightInd w:val="0"/>
        <w:spacing w:after="0"/>
        <w:ind w:left="360"/>
        <w:jc w:val="both"/>
        <w:rPr>
          <w:rFonts w:ascii="Cambria" w:hAnsi="Cambria"/>
          <w:sz w:val="24"/>
          <w:szCs w:val="24"/>
        </w:rPr>
      </w:pPr>
      <w:r w:rsidRPr="00E641C6">
        <w:rPr>
          <w:rFonts w:ascii="Cambria" w:hAnsi="Cambria"/>
          <w:sz w:val="24"/>
          <w:szCs w:val="24"/>
        </w:rPr>
        <w:t xml:space="preserve">nie później niż w terminie </w:t>
      </w:r>
      <w:r>
        <w:rPr>
          <w:rFonts w:ascii="Cambria" w:hAnsi="Cambria"/>
          <w:sz w:val="24"/>
          <w:szCs w:val="24"/>
        </w:rPr>
        <w:t xml:space="preserve">30 dni po otrzymaniu faktury zaliczkowej, do której Wykonawca dołączy dokument potwierdzający zabezpieczenie zaliczki, o którym mowa w ust. </w:t>
      </w:r>
      <w:r w:rsidR="008A3127">
        <w:rPr>
          <w:rFonts w:ascii="Cambria" w:hAnsi="Cambria"/>
          <w:sz w:val="24"/>
          <w:szCs w:val="24"/>
        </w:rPr>
        <w:t>8</w:t>
      </w:r>
      <w:r>
        <w:rPr>
          <w:rFonts w:ascii="Cambria" w:hAnsi="Cambria"/>
          <w:sz w:val="24"/>
          <w:szCs w:val="24"/>
        </w:rPr>
        <w:t>.</w:t>
      </w:r>
    </w:p>
    <w:p w14:paraId="420C4C91" w14:textId="77777777" w:rsidR="00913420" w:rsidRPr="00C00437" w:rsidRDefault="00913420">
      <w:pPr>
        <w:pStyle w:val="Jasnasiatkaakcent32"/>
        <w:numPr>
          <w:ilvl w:val="2"/>
          <w:numId w:val="47"/>
        </w:numPr>
        <w:autoSpaceDE w:val="0"/>
        <w:autoSpaceDN w:val="0"/>
        <w:spacing w:after="0"/>
        <w:jc w:val="both"/>
        <w:rPr>
          <w:rFonts w:ascii="Cambria" w:hAnsi="Cambria"/>
          <w:sz w:val="24"/>
          <w:szCs w:val="24"/>
        </w:rPr>
      </w:pPr>
      <w:r w:rsidRPr="00401400">
        <w:rPr>
          <w:rFonts w:ascii="Cambria" w:hAnsi="Cambria"/>
          <w:sz w:val="24"/>
          <w:szCs w:val="24"/>
        </w:rPr>
        <w:lastRenderedPageBreak/>
        <w:t xml:space="preserve">Faktura zaliczkowa zostanie wystawiona z uwzględnieniem przepisów art. 108a </w:t>
      </w:r>
      <w:r>
        <w:rPr>
          <w:rFonts w:ascii="Cambria" w:hAnsi="Cambria"/>
          <w:sz w:val="24"/>
          <w:szCs w:val="24"/>
        </w:rPr>
        <w:br/>
      </w:r>
      <w:r w:rsidRPr="00401400">
        <w:rPr>
          <w:rFonts w:ascii="Cambria" w:hAnsi="Cambria"/>
          <w:sz w:val="24"/>
          <w:szCs w:val="24"/>
        </w:rPr>
        <w:t>ust. 1a ustawy o podatku od towarów i usług</w:t>
      </w:r>
      <w:r>
        <w:rPr>
          <w:rFonts w:ascii="Cambria" w:hAnsi="Cambria"/>
          <w:sz w:val="24"/>
          <w:szCs w:val="24"/>
        </w:rPr>
        <w:t xml:space="preserve"> i będzie zawierała </w:t>
      </w:r>
      <w:r w:rsidRPr="00C00437">
        <w:rPr>
          <w:rFonts w:ascii="Cambria" w:hAnsi="Cambria"/>
          <w:sz w:val="24"/>
          <w:szCs w:val="24"/>
        </w:rPr>
        <w:t>adnotację „mechanizm podzielonej płatności”.</w:t>
      </w:r>
    </w:p>
    <w:p w14:paraId="6CE228F2" w14:textId="77777777" w:rsidR="00913420" w:rsidRPr="00E641C6" w:rsidRDefault="00913420">
      <w:pPr>
        <w:pStyle w:val="Jasnasiatkaakcent32"/>
        <w:numPr>
          <w:ilvl w:val="2"/>
          <w:numId w:val="47"/>
        </w:numPr>
        <w:autoSpaceDE w:val="0"/>
        <w:autoSpaceDN w:val="0"/>
        <w:adjustRightInd w:val="0"/>
        <w:spacing w:after="0"/>
        <w:jc w:val="both"/>
        <w:rPr>
          <w:rFonts w:ascii="Cambria" w:hAnsi="Cambria"/>
          <w:sz w:val="24"/>
          <w:szCs w:val="24"/>
        </w:rPr>
      </w:pPr>
      <w:r w:rsidRPr="00E641C6">
        <w:rPr>
          <w:rFonts w:ascii="Cambria" w:hAnsi="Cambria"/>
          <w:sz w:val="24"/>
          <w:szCs w:val="24"/>
        </w:rPr>
        <w:t>Pozostałe</w:t>
      </w:r>
      <w:r>
        <w:rPr>
          <w:rFonts w:ascii="Cambria" w:hAnsi="Cambria"/>
          <w:sz w:val="24"/>
          <w:szCs w:val="24"/>
        </w:rPr>
        <w:t xml:space="preserve"> </w:t>
      </w:r>
      <w:r w:rsidRPr="00E641C6">
        <w:rPr>
          <w:rFonts w:ascii="Cambria" w:hAnsi="Cambria"/>
          <w:sz w:val="24"/>
          <w:szCs w:val="24"/>
        </w:rPr>
        <w:t xml:space="preserve">wynagrodzenie Wykonawcy zostanie zapłacone po </w:t>
      </w:r>
      <w:r>
        <w:rPr>
          <w:rFonts w:ascii="Cambria" w:hAnsi="Cambria"/>
          <w:sz w:val="24"/>
          <w:szCs w:val="24"/>
        </w:rPr>
        <w:t>dokonaniu odbioru końcowego, zgodnie z postanowieniami § 5.</w:t>
      </w:r>
      <w:r w:rsidRPr="00D12B5B">
        <w:rPr>
          <w:rFonts w:ascii="Cambria" w:hAnsi="Cambria"/>
          <w:sz w:val="24"/>
          <w:szCs w:val="24"/>
        </w:rPr>
        <w:t>Zapłacona zaliczka zostanie zaliczona, po wykonaniu całości zamówienia, na poczet wynagrodzenia Wykonawcy</w:t>
      </w:r>
      <w:r>
        <w:rPr>
          <w:rFonts w:ascii="Cambria" w:hAnsi="Cambria"/>
          <w:sz w:val="24"/>
          <w:szCs w:val="24"/>
        </w:rPr>
        <w:t>.</w:t>
      </w:r>
    </w:p>
    <w:p w14:paraId="3B49B6B0" w14:textId="77777777" w:rsidR="00913420" w:rsidRPr="00E641C6" w:rsidRDefault="00913420">
      <w:pPr>
        <w:pStyle w:val="Jasnasiatkaakcent32"/>
        <w:numPr>
          <w:ilvl w:val="2"/>
          <w:numId w:val="47"/>
        </w:numPr>
        <w:autoSpaceDE w:val="0"/>
        <w:autoSpaceDN w:val="0"/>
        <w:spacing w:after="0"/>
        <w:jc w:val="both"/>
        <w:rPr>
          <w:rFonts w:ascii="Cambria" w:hAnsi="Cambria"/>
          <w:sz w:val="24"/>
          <w:szCs w:val="24"/>
        </w:rPr>
      </w:pPr>
      <w:r w:rsidRPr="00E641C6">
        <w:rPr>
          <w:rFonts w:ascii="Cambria" w:hAnsi="Cambria"/>
          <w:sz w:val="24"/>
          <w:szCs w:val="24"/>
        </w:rPr>
        <w:t>Wykonawca zobowiązany jest do wniesienia zabezpieczenia zaliczki zgodnie z art. 442 ust. 3 ustawy Prawo zamówień publicznych.</w:t>
      </w:r>
    </w:p>
    <w:p w14:paraId="15F251A3" w14:textId="77777777" w:rsidR="00913420" w:rsidRPr="00E641C6" w:rsidRDefault="00913420">
      <w:pPr>
        <w:pStyle w:val="Jasnasiatkaakcent32"/>
        <w:numPr>
          <w:ilvl w:val="2"/>
          <w:numId w:val="47"/>
        </w:numPr>
        <w:autoSpaceDE w:val="0"/>
        <w:autoSpaceDN w:val="0"/>
        <w:spacing w:after="0"/>
        <w:jc w:val="both"/>
        <w:rPr>
          <w:rFonts w:ascii="Cambria" w:hAnsi="Cambria"/>
          <w:sz w:val="24"/>
          <w:szCs w:val="24"/>
        </w:rPr>
      </w:pPr>
      <w:r w:rsidRPr="00E641C6">
        <w:rPr>
          <w:rFonts w:ascii="Cambria" w:hAnsi="Cambria"/>
          <w:sz w:val="24"/>
          <w:szCs w:val="24"/>
        </w:rPr>
        <w:t xml:space="preserve">Zabezpieczenie </w:t>
      </w:r>
      <w:r>
        <w:rPr>
          <w:rFonts w:ascii="Cambria" w:hAnsi="Cambria"/>
          <w:sz w:val="24"/>
          <w:szCs w:val="24"/>
        </w:rPr>
        <w:t xml:space="preserve">zaliczki </w:t>
      </w:r>
      <w:r w:rsidRPr="00E641C6">
        <w:rPr>
          <w:rFonts w:ascii="Cambria" w:hAnsi="Cambria"/>
          <w:sz w:val="24"/>
          <w:szCs w:val="24"/>
        </w:rPr>
        <w:t>ustala się w wysokości odpowiadającej 100 % kwoty zaliczki.</w:t>
      </w:r>
    </w:p>
    <w:p w14:paraId="0C328993" w14:textId="77777777" w:rsidR="00913420" w:rsidRPr="00E641C6" w:rsidRDefault="00913420">
      <w:pPr>
        <w:pStyle w:val="Jasnasiatkaakcent32"/>
        <w:numPr>
          <w:ilvl w:val="2"/>
          <w:numId w:val="47"/>
        </w:numPr>
        <w:autoSpaceDE w:val="0"/>
        <w:autoSpaceDN w:val="0"/>
        <w:spacing w:after="0"/>
        <w:jc w:val="both"/>
        <w:rPr>
          <w:rFonts w:ascii="Cambria" w:hAnsi="Cambria"/>
          <w:sz w:val="24"/>
          <w:szCs w:val="24"/>
        </w:rPr>
      </w:pPr>
      <w:r w:rsidRPr="00E641C6">
        <w:rPr>
          <w:rFonts w:ascii="Cambria" w:hAnsi="Cambria"/>
          <w:sz w:val="24"/>
          <w:szCs w:val="24"/>
        </w:rPr>
        <w:t xml:space="preserve">Zabezpieczenie zaliczki może być </w:t>
      </w:r>
      <w:r>
        <w:rPr>
          <w:rFonts w:ascii="Cambria" w:hAnsi="Cambria"/>
          <w:sz w:val="24"/>
          <w:szCs w:val="24"/>
        </w:rPr>
        <w:t xml:space="preserve">wniesione </w:t>
      </w:r>
      <w:r w:rsidRPr="00E641C6">
        <w:rPr>
          <w:rFonts w:ascii="Cambria" w:hAnsi="Cambria"/>
          <w:sz w:val="24"/>
          <w:szCs w:val="24"/>
        </w:rPr>
        <w:t>w formie:</w:t>
      </w:r>
    </w:p>
    <w:p w14:paraId="09D47817" w14:textId="2B8B8DC9" w:rsidR="00913420" w:rsidRPr="00E641C6" w:rsidRDefault="00913420">
      <w:pPr>
        <w:pStyle w:val="Jasnasiatkaakcent32"/>
        <w:numPr>
          <w:ilvl w:val="3"/>
          <w:numId w:val="46"/>
        </w:numPr>
        <w:autoSpaceDE w:val="0"/>
        <w:autoSpaceDN w:val="0"/>
        <w:spacing w:after="0"/>
        <w:ind w:left="851"/>
        <w:jc w:val="both"/>
        <w:rPr>
          <w:rFonts w:ascii="Cambria" w:hAnsi="Cambria"/>
          <w:sz w:val="24"/>
          <w:szCs w:val="24"/>
        </w:rPr>
      </w:pPr>
      <w:r w:rsidRPr="00E641C6">
        <w:rPr>
          <w:rFonts w:ascii="Cambria" w:hAnsi="Cambria"/>
          <w:sz w:val="24"/>
          <w:szCs w:val="24"/>
        </w:rPr>
        <w:t>poręczeń bankowych lub poręczeń spółdzielczej kasy oszczędnościowo-kredytowej, z tym, że zobowiązanie kasy jest zawsze zobowiązaniem pieniężnym;</w:t>
      </w:r>
    </w:p>
    <w:p w14:paraId="370FB9DC" w14:textId="77777777" w:rsidR="00913420" w:rsidRPr="00E641C6" w:rsidRDefault="00913420">
      <w:pPr>
        <w:pStyle w:val="Jasnasiatkaakcent32"/>
        <w:numPr>
          <w:ilvl w:val="3"/>
          <w:numId w:val="46"/>
        </w:numPr>
        <w:autoSpaceDE w:val="0"/>
        <w:autoSpaceDN w:val="0"/>
        <w:spacing w:after="0"/>
        <w:ind w:left="851"/>
        <w:jc w:val="both"/>
        <w:rPr>
          <w:rFonts w:ascii="Cambria" w:hAnsi="Cambria"/>
          <w:sz w:val="24"/>
          <w:szCs w:val="24"/>
        </w:rPr>
      </w:pPr>
      <w:r w:rsidRPr="00E641C6">
        <w:rPr>
          <w:rFonts w:ascii="Cambria" w:hAnsi="Cambria"/>
          <w:sz w:val="24"/>
          <w:szCs w:val="24"/>
        </w:rPr>
        <w:t>gwarancji bankowych;</w:t>
      </w:r>
    </w:p>
    <w:p w14:paraId="715A0CE7" w14:textId="77777777" w:rsidR="00913420" w:rsidRPr="00E641C6" w:rsidRDefault="00913420">
      <w:pPr>
        <w:pStyle w:val="Jasnasiatkaakcent32"/>
        <w:numPr>
          <w:ilvl w:val="3"/>
          <w:numId w:val="46"/>
        </w:numPr>
        <w:autoSpaceDE w:val="0"/>
        <w:autoSpaceDN w:val="0"/>
        <w:spacing w:after="0"/>
        <w:ind w:left="851"/>
        <w:jc w:val="both"/>
        <w:rPr>
          <w:rFonts w:ascii="Cambria" w:hAnsi="Cambria"/>
          <w:sz w:val="24"/>
          <w:szCs w:val="24"/>
        </w:rPr>
      </w:pPr>
      <w:r w:rsidRPr="00E641C6">
        <w:rPr>
          <w:rFonts w:ascii="Cambria" w:hAnsi="Cambria"/>
          <w:sz w:val="24"/>
          <w:szCs w:val="24"/>
        </w:rPr>
        <w:t>gwarancji ubezpieczeniowych;</w:t>
      </w:r>
    </w:p>
    <w:p w14:paraId="26ADEDE9" w14:textId="77777777" w:rsidR="00913420" w:rsidRPr="00E641C6" w:rsidRDefault="00913420">
      <w:pPr>
        <w:pStyle w:val="Jasnasiatkaakcent32"/>
        <w:numPr>
          <w:ilvl w:val="3"/>
          <w:numId w:val="46"/>
        </w:numPr>
        <w:autoSpaceDE w:val="0"/>
        <w:autoSpaceDN w:val="0"/>
        <w:spacing w:after="0"/>
        <w:ind w:left="851"/>
        <w:jc w:val="both"/>
        <w:rPr>
          <w:rFonts w:ascii="Cambria" w:hAnsi="Cambria"/>
          <w:sz w:val="24"/>
          <w:szCs w:val="24"/>
        </w:rPr>
      </w:pPr>
      <w:r w:rsidRPr="00E641C6">
        <w:rPr>
          <w:rFonts w:ascii="Cambria" w:hAnsi="Cambria"/>
          <w:sz w:val="24"/>
          <w:szCs w:val="24"/>
        </w:rPr>
        <w:t>poręczeń udzielanych przez podmioty, o których mowa w art. 6b ust. 5 pkt 2 ustawy z dnia 9 listopada 2000 r. o utworzeniu Polskiej Agencji Rozwoju Przedsiębiorczości;</w:t>
      </w:r>
    </w:p>
    <w:p w14:paraId="798CBE03" w14:textId="77777777" w:rsidR="00913420" w:rsidRPr="00E641C6" w:rsidRDefault="00913420">
      <w:pPr>
        <w:pStyle w:val="Jasnasiatkaakcent32"/>
        <w:numPr>
          <w:ilvl w:val="2"/>
          <w:numId w:val="47"/>
        </w:numPr>
        <w:autoSpaceDE w:val="0"/>
        <w:autoSpaceDN w:val="0"/>
        <w:spacing w:after="0"/>
        <w:jc w:val="both"/>
        <w:rPr>
          <w:rFonts w:ascii="Cambria" w:hAnsi="Cambria"/>
          <w:sz w:val="24"/>
          <w:szCs w:val="24"/>
        </w:rPr>
      </w:pPr>
      <w:r w:rsidRPr="00E641C6">
        <w:rPr>
          <w:rFonts w:ascii="Cambria" w:hAnsi="Cambria"/>
          <w:sz w:val="24"/>
          <w:szCs w:val="24"/>
        </w:rPr>
        <w:t>Zabezpieczenie</w:t>
      </w:r>
      <w:r>
        <w:rPr>
          <w:rFonts w:ascii="Cambria" w:hAnsi="Cambria"/>
          <w:sz w:val="24"/>
          <w:szCs w:val="24"/>
        </w:rPr>
        <w:t xml:space="preserve"> </w:t>
      </w:r>
      <w:r w:rsidRPr="00E641C6">
        <w:rPr>
          <w:rFonts w:ascii="Cambria" w:hAnsi="Cambria"/>
          <w:sz w:val="24"/>
          <w:szCs w:val="24"/>
        </w:rPr>
        <w:t>musi być ustanowione zgodnie z prawem polskim i</w:t>
      </w:r>
      <w:r>
        <w:rPr>
          <w:rFonts w:ascii="Cambria" w:hAnsi="Cambria"/>
          <w:sz w:val="24"/>
          <w:szCs w:val="24"/>
        </w:rPr>
        <w:t xml:space="preserve"> </w:t>
      </w:r>
      <w:r w:rsidRPr="00E641C6">
        <w:rPr>
          <w:rFonts w:ascii="Cambria" w:hAnsi="Cambria"/>
          <w:sz w:val="24"/>
          <w:szCs w:val="24"/>
        </w:rPr>
        <w:t>podlegać prawu polskiemu.</w:t>
      </w:r>
    </w:p>
    <w:p w14:paraId="2762660A" w14:textId="77777777" w:rsidR="00913420" w:rsidRDefault="00913420">
      <w:pPr>
        <w:pStyle w:val="Jasnasiatkaakcent32"/>
        <w:numPr>
          <w:ilvl w:val="2"/>
          <w:numId w:val="47"/>
        </w:numPr>
        <w:autoSpaceDE w:val="0"/>
        <w:autoSpaceDN w:val="0"/>
        <w:adjustRightInd w:val="0"/>
        <w:spacing w:after="0"/>
        <w:jc w:val="both"/>
        <w:rPr>
          <w:rFonts w:ascii="Cambria" w:hAnsi="Cambria"/>
          <w:sz w:val="24"/>
          <w:szCs w:val="24"/>
        </w:rPr>
      </w:pPr>
      <w:r>
        <w:rPr>
          <w:rFonts w:ascii="Cambria" w:hAnsi="Cambria"/>
          <w:sz w:val="24"/>
          <w:szCs w:val="24"/>
        </w:rPr>
        <w:t>Dokument gwarancji/poręczenia wymaga akceptacji Zamawiającego przed jego podpisaniem przez gwaranta/poręczyciela</w:t>
      </w:r>
      <w:r w:rsidRPr="00E641C6">
        <w:rPr>
          <w:rFonts w:ascii="Cambria" w:hAnsi="Cambria"/>
          <w:sz w:val="24"/>
          <w:szCs w:val="24"/>
        </w:rPr>
        <w:t>.</w:t>
      </w:r>
    </w:p>
    <w:p w14:paraId="04F1454F" w14:textId="77777777" w:rsidR="00913420" w:rsidRDefault="00913420">
      <w:pPr>
        <w:pStyle w:val="Jasnasiatkaakcent32"/>
        <w:numPr>
          <w:ilvl w:val="2"/>
          <w:numId w:val="47"/>
        </w:numPr>
        <w:autoSpaceDE w:val="0"/>
        <w:autoSpaceDN w:val="0"/>
        <w:adjustRightInd w:val="0"/>
        <w:spacing w:after="0"/>
        <w:jc w:val="both"/>
        <w:rPr>
          <w:rFonts w:ascii="Cambria" w:hAnsi="Cambria"/>
          <w:sz w:val="24"/>
          <w:szCs w:val="24"/>
        </w:rPr>
      </w:pPr>
      <w:r>
        <w:rPr>
          <w:rFonts w:ascii="Cambria" w:hAnsi="Cambria"/>
          <w:sz w:val="24"/>
          <w:szCs w:val="24"/>
        </w:rPr>
        <w:t xml:space="preserve">Dokument gwarancji/poręczenia wystawiony przez podmiot zagraniczny powinien posiadać </w:t>
      </w:r>
      <w:r w:rsidRPr="00E641C6">
        <w:rPr>
          <w:rFonts w:ascii="Cambria" w:hAnsi="Cambria"/>
          <w:sz w:val="24"/>
          <w:szCs w:val="24"/>
        </w:rPr>
        <w:t>tłumaczenie przysięgłe na język polski</w:t>
      </w:r>
    </w:p>
    <w:p w14:paraId="36FC999A" w14:textId="77777777" w:rsidR="00913420" w:rsidRDefault="00913420">
      <w:pPr>
        <w:pStyle w:val="Jasnasiatkaakcent32"/>
        <w:numPr>
          <w:ilvl w:val="2"/>
          <w:numId w:val="47"/>
        </w:numPr>
        <w:autoSpaceDE w:val="0"/>
        <w:autoSpaceDN w:val="0"/>
        <w:spacing w:after="0"/>
        <w:jc w:val="both"/>
        <w:rPr>
          <w:rFonts w:ascii="Cambria" w:hAnsi="Cambria"/>
          <w:sz w:val="24"/>
          <w:szCs w:val="24"/>
        </w:rPr>
      </w:pPr>
      <w:r w:rsidRPr="00E641C6">
        <w:rPr>
          <w:rFonts w:ascii="Cambria" w:hAnsi="Cambria"/>
          <w:sz w:val="24"/>
          <w:szCs w:val="24"/>
        </w:rPr>
        <w:t xml:space="preserve">W przypadku, gdy dokumenty potwierdzające wniesienie zabezpieczenia zaliczki wystawi </w:t>
      </w:r>
      <w:r>
        <w:rPr>
          <w:rFonts w:ascii="Cambria" w:hAnsi="Cambria"/>
          <w:sz w:val="24"/>
          <w:szCs w:val="24"/>
        </w:rPr>
        <w:t xml:space="preserve">podmiot </w:t>
      </w:r>
      <w:r w:rsidRPr="00E641C6">
        <w:rPr>
          <w:rFonts w:ascii="Cambria" w:hAnsi="Cambria"/>
          <w:sz w:val="24"/>
          <w:szCs w:val="24"/>
        </w:rPr>
        <w:t xml:space="preserve">zagraniczny dokumenty te winny zawierać klauzulę, iż wszelkie prawa i obowiązki wynikające z wystawionych dokumentów podlegają </w:t>
      </w:r>
      <w:r>
        <w:rPr>
          <w:rFonts w:ascii="Cambria" w:hAnsi="Cambria"/>
          <w:sz w:val="24"/>
          <w:szCs w:val="24"/>
        </w:rPr>
        <w:t xml:space="preserve">prawu </w:t>
      </w:r>
      <w:r w:rsidRPr="00E641C6">
        <w:rPr>
          <w:rFonts w:ascii="Cambria" w:hAnsi="Cambria"/>
          <w:sz w:val="24"/>
          <w:szCs w:val="24"/>
        </w:rPr>
        <w:t>polskiemu</w:t>
      </w:r>
      <w:r>
        <w:rPr>
          <w:rFonts w:ascii="Cambria" w:hAnsi="Cambria"/>
          <w:sz w:val="24"/>
          <w:szCs w:val="24"/>
        </w:rPr>
        <w:t>, spory będą rozstrzygane przez polski sąd</w:t>
      </w:r>
      <w:r w:rsidRPr="00E641C6">
        <w:rPr>
          <w:rFonts w:ascii="Cambria" w:hAnsi="Cambria"/>
          <w:sz w:val="24"/>
          <w:szCs w:val="24"/>
        </w:rPr>
        <w:t>.</w:t>
      </w:r>
    </w:p>
    <w:p w14:paraId="139D81BD" w14:textId="77777777" w:rsidR="00913420" w:rsidRPr="007373E8" w:rsidRDefault="00913420">
      <w:pPr>
        <w:pStyle w:val="Akapitzlist"/>
        <w:numPr>
          <w:ilvl w:val="2"/>
          <w:numId w:val="47"/>
        </w:numPr>
        <w:autoSpaceDE w:val="0"/>
        <w:autoSpaceDN w:val="0"/>
        <w:spacing w:after="0"/>
        <w:rPr>
          <w:rFonts w:ascii="Cambria" w:hAnsi="Cambria" w:cs="ArialNarrow"/>
          <w:color w:val="000000"/>
          <w:sz w:val="24"/>
          <w:szCs w:val="24"/>
        </w:rPr>
      </w:pPr>
      <w:r w:rsidRPr="007373E8">
        <w:rPr>
          <w:rFonts w:ascii="Cambria" w:hAnsi="Cambria" w:cs="ArialNarrow"/>
          <w:color w:val="000000"/>
          <w:sz w:val="24"/>
          <w:szCs w:val="24"/>
        </w:rPr>
        <w:t>Zamawiający nie dokona wypłaty zaliczki w sytuacji braku lub niezgodnego z umową lub przepisami ustawy Praw zamówień publicznych lub z SWZ jej zabezpieczenia.</w:t>
      </w:r>
    </w:p>
    <w:p w14:paraId="1C86EC81" w14:textId="77777777" w:rsidR="00913420" w:rsidRPr="007373E8" w:rsidRDefault="00913420">
      <w:pPr>
        <w:pStyle w:val="Akapitzlist"/>
        <w:numPr>
          <w:ilvl w:val="2"/>
          <w:numId w:val="47"/>
        </w:numPr>
        <w:autoSpaceDE w:val="0"/>
        <w:autoSpaceDN w:val="0"/>
        <w:spacing w:after="0"/>
        <w:jc w:val="both"/>
        <w:rPr>
          <w:rFonts w:ascii="Cambria" w:hAnsi="Cambria" w:cs="ArialNarrow"/>
          <w:color w:val="000000"/>
          <w:sz w:val="24"/>
          <w:szCs w:val="24"/>
        </w:rPr>
      </w:pPr>
      <w:r w:rsidRPr="007373E8">
        <w:rPr>
          <w:rFonts w:ascii="Cambria" w:hAnsi="Cambria" w:cs="ArialNarrow"/>
          <w:color w:val="000000"/>
          <w:sz w:val="24"/>
          <w:szCs w:val="24"/>
        </w:rPr>
        <w:t>Dokument potwierdzający zabezpieczenie zaliczki musi zawierać bezwarunkowe i nieodwołalne zobowiązanie gwaranta/poręczyciela do wypłaty na rzecz zamawiającego kwoty zaliczki na żądanie zamawiającego zawierające oświadczenie, że Wykonawca, pomimo pisemnego wezwania, nie rozliczył przekazanej mu zaliczki, zgodnie z umową.</w:t>
      </w:r>
    </w:p>
    <w:p w14:paraId="7F2BD738" w14:textId="77777777" w:rsidR="00913420" w:rsidRPr="00891C92" w:rsidRDefault="00913420">
      <w:pPr>
        <w:pStyle w:val="Jasnasiatkaakcent32"/>
        <w:numPr>
          <w:ilvl w:val="2"/>
          <w:numId w:val="47"/>
        </w:numPr>
        <w:autoSpaceDE w:val="0"/>
        <w:autoSpaceDN w:val="0"/>
        <w:spacing w:after="0"/>
        <w:jc w:val="both"/>
        <w:rPr>
          <w:rFonts w:ascii="Cambria" w:hAnsi="Cambria"/>
        </w:rPr>
      </w:pPr>
      <w:r w:rsidRPr="007373E8">
        <w:rPr>
          <w:rFonts w:ascii="Cambria" w:hAnsi="Cambria" w:cs="ArialNarrow"/>
          <w:color w:val="000000"/>
          <w:sz w:val="24"/>
          <w:szCs w:val="24"/>
        </w:rPr>
        <w:t>Zamawiający dokona zwrotu zabezpieczenia zaliczki w terminie 30 dni od dnia uznania, że umowa została wykonana należycie.</w:t>
      </w:r>
    </w:p>
    <w:p w14:paraId="4FEC6EB0" w14:textId="77777777" w:rsidR="00913420" w:rsidRPr="00891C92" w:rsidRDefault="00913420">
      <w:pPr>
        <w:pStyle w:val="Jasnasiatkaakcent32"/>
        <w:numPr>
          <w:ilvl w:val="2"/>
          <w:numId w:val="47"/>
        </w:numPr>
        <w:autoSpaceDE w:val="0"/>
        <w:autoSpaceDN w:val="0"/>
        <w:spacing w:after="0"/>
        <w:jc w:val="both"/>
        <w:rPr>
          <w:rFonts w:ascii="Cambria" w:hAnsi="Cambria"/>
        </w:rPr>
      </w:pPr>
      <w:r w:rsidRPr="007373E8">
        <w:rPr>
          <w:rFonts w:ascii="Cambria" w:hAnsi="Cambria" w:cs="ArialNarrow"/>
          <w:color w:val="000000"/>
          <w:sz w:val="24"/>
          <w:szCs w:val="24"/>
        </w:rPr>
        <w:t xml:space="preserve">W przypadku zmiany umowy polegającej na przedłużeniu terminu wykonania świadczenia wykonawcy Wykonawca zobowiązany jest – przed podpisaniem aneksu </w:t>
      </w:r>
      <w:r w:rsidRPr="007373E8">
        <w:rPr>
          <w:rFonts w:ascii="Cambria" w:hAnsi="Cambria" w:cs="ArialNarrow"/>
          <w:color w:val="000000"/>
          <w:sz w:val="24"/>
          <w:szCs w:val="24"/>
        </w:rPr>
        <w:lastRenderedPageBreak/>
        <w:t xml:space="preserve">- wnieść nowe zabezpieczenie lub aneks do zabezpieczenia uwzględniający nowy termin wykonania świadczenia i dokonani odbioru wykonanych robót. </w:t>
      </w:r>
    </w:p>
    <w:p w14:paraId="3C5F2CC8" w14:textId="218926D7" w:rsidR="00913420" w:rsidRPr="000B713F" w:rsidRDefault="00913420">
      <w:pPr>
        <w:pStyle w:val="Jasnasiatkaakcent32"/>
        <w:numPr>
          <w:ilvl w:val="2"/>
          <w:numId w:val="47"/>
        </w:numPr>
        <w:autoSpaceDE w:val="0"/>
        <w:autoSpaceDN w:val="0"/>
        <w:spacing w:after="0"/>
        <w:jc w:val="both"/>
        <w:rPr>
          <w:rFonts w:ascii="Cambria" w:hAnsi="Cambria"/>
        </w:rPr>
      </w:pPr>
      <w:r w:rsidRPr="007373E8">
        <w:rPr>
          <w:rFonts w:ascii="Cambria" w:hAnsi="Cambria" w:cs="ArialNarrow"/>
          <w:color w:val="000000"/>
          <w:sz w:val="24"/>
          <w:szCs w:val="24"/>
        </w:rPr>
        <w:t>Brak wykonania zobowiązania wskazanego w ust. 1</w:t>
      </w:r>
      <w:r w:rsidR="00123091">
        <w:rPr>
          <w:rFonts w:ascii="Cambria" w:hAnsi="Cambria" w:cs="ArialNarrow"/>
          <w:color w:val="000000"/>
          <w:sz w:val="24"/>
          <w:szCs w:val="24"/>
        </w:rPr>
        <w:t>6</w:t>
      </w:r>
      <w:r w:rsidRPr="007373E8">
        <w:rPr>
          <w:rFonts w:ascii="Cambria" w:hAnsi="Cambria" w:cs="ArialNarrow"/>
          <w:color w:val="000000"/>
          <w:sz w:val="24"/>
          <w:szCs w:val="24"/>
        </w:rPr>
        <w:t xml:space="preserve"> będzie podstawą do odmowy podpisania aneksu do umowy przez zamawiającego. </w:t>
      </w:r>
    </w:p>
    <w:p w14:paraId="38656B5E" w14:textId="5EDEC219" w:rsidR="00C04E22" w:rsidRPr="00913420" w:rsidRDefault="00C04E22" w:rsidP="00361966">
      <w:pPr>
        <w:pStyle w:val="Jasnasiatkaakcent32"/>
        <w:autoSpaceDE w:val="0"/>
        <w:autoSpaceDN w:val="0"/>
        <w:adjustRightInd w:val="0"/>
        <w:spacing w:after="0"/>
        <w:ind w:left="0"/>
        <w:jc w:val="both"/>
        <w:rPr>
          <w:rFonts w:ascii="Cambria" w:hAnsi="Cambria" w:cs="Calibri"/>
          <w:color w:val="000000" w:themeColor="text1"/>
          <w:sz w:val="24"/>
          <w:szCs w:val="24"/>
        </w:rPr>
      </w:pPr>
    </w:p>
    <w:p w14:paraId="26EEA34C" w14:textId="77777777" w:rsidR="0074770C" w:rsidRPr="003C6A1A" w:rsidRDefault="0074770C" w:rsidP="00361966">
      <w:pPr>
        <w:autoSpaceDE w:val="0"/>
        <w:autoSpaceDN w:val="0"/>
        <w:spacing w:after="0"/>
        <w:jc w:val="center"/>
        <w:rPr>
          <w:rFonts w:ascii="Cambria" w:eastAsia="Calibri" w:hAnsi="Cambria"/>
          <w:b/>
          <w:bCs/>
          <w:color w:val="000000" w:themeColor="text1"/>
          <w:sz w:val="24"/>
          <w:szCs w:val="24"/>
        </w:rPr>
      </w:pPr>
      <w:r w:rsidRPr="003C6A1A">
        <w:rPr>
          <w:rFonts w:ascii="Cambria" w:eastAsia="Calibri" w:hAnsi="Cambria"/>
          <w:b/>
          <w:bCs/>
          <w:color w:val="000000" w:themeColor="text1"/>
          <w:sz w:val="24"/>
          <w:szCs w:val="24"/>
        </w:rPr>
        <w:t>§ 6</w:t>
      </w:r>
    </w:p>
    <w:p w14:paraId="2BFB6623" w14:textId="77777777" w:rsidR="0074770C" w:rsidRPr="003C6A1A" w:rsidRDefault="0074770C" w:rsidP="00361966">
      <w:pPr>
        <w:autoSpaceDE w:val="0"/>
        <w:autoSpaceDN w:val="0"/>
        <w:spacing w:after="0"/>
        <w:ind w:left="567" w:hanging="567"/>
        <w:jc w:val="center"/>
        <w:rPr>
          <w:rFonts w:ascii="Cambria" w:eastAsia="Calibri" w:hAnsi="Cambria"/>
          <w:b/>
          <w:bCs/>
          <w:color w:val="000000" w:themeColor="text1"/>
          <w:sz w:val="24"/>
          <w:szCs w:val="24"/>
        </w:rPr>
      </w:pPr>
      <w:r w:rsidRPr="003C6A1A">
        <w:rPr>
          <w:rFonts w:ascii="Cambria" w:eastAsia="Calibri" w:hAnsi="Cambria"/>
          <w:b/>
          <w:bCs/>
          <w:color w:val="000000" w:themeColor="text1"/>
          <w:sz w:val="24"/>
          <w:szCs w:val="24"/>
        </w:rPr>
        <w:t>Odbiory robót</w:t>
      </w:r>
    </w:p>
    <w:p w14:paraId="7CD685B8" w14:textId="77777777" w:rsidR="00834DE4" w:rsidRPr="00B17751" w:rsidRDefault="00834DE4">
      <w:pPr>
        <w:widowControl/>
        <w:numPr>
          <w:ilvl w:val="0"/>
          <w:numId w:val="15"/>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Strony zgodnie postanawiają, że będą stosowane następujące rodzaje odbiorów robót:</w:t>
      </w:r>
    </w:p>
    <w:p w14:paraId="4CD4D882" w14:textId="77777777" w:rsidR="00834DE4" w:rsidRDefault="00834DE4">
      <w:pPr>
        <w:pStyle w:val="Akapitzlist"/>
        <w:numPr>
          <w:ilvl w:val="0"/>
          <w:numId w:val="13"/>
        </w:numPr>
        <w:tabs>
          <w:tab w:val="clear" w:pos="850"/>
        </w:tabs>
        <w:autoSpaceDE w:val="0"/>
        <w:autoSpaceDN w:val="0"/>
        <w:adjustRightInd w:val="0"/>
        <w:spacing w:after="0"/>
        <w:ind w:left="709"/>
        <w:jc w:val="both"/>
        <w:rPr>
          <w:rFonts w:ascii="Cambria" w:hAnsi="Cambria"/>
          <w:color w:val="000000"/>
          <w:sz w:val="24"/>
          <w:szCs w:val="24"/>
          <w:lang w:eastAsia="en-US"/>
        </w:rPr>
      </w:pPr>
      <w:r w:rsidRPr="001C2032">
        <w:rPr>
          <w:rFonts w:ascii="Cambria" w:hAnsi="Cambria"/>
          <w:b/>
          <w:bCs/>
          <w:color w:val="000000"/>
          <w:sz w:val="24"/>
          <w:szCs w:val="24"/>
        </w:rPr>
        <w:t>odbiory robót zanikających i ulegających zakryciu</w:t>
      </w:r>
      <w:r w:rsidRPr="00B17751">
        <w:rPr>
          <w:rFonts w:ascii="Cambria" w:hAnsi="Cambria"/>
          <w:color w:val="000000"/>
          <w:sz w:val="24"/>
          <w:szCs w:val="24"/>
        </w:rPr>
        <w:t xml:space="preserve"> (roboty zanikające lub zakrywane muszą zostać wpisane do dziennika budowy przez kierownika budowy, po sprawdzeniu przez Inspektora nadzoru lub na tę okoliczność będzie sporządzany protokół robót zanikających) – nie stanowią podstawy do wystawienia faktury</w:t>
      </w:r>
      <w:r>
        <w:rPr>
          <w:rFonts w:ascii="Cambria" w:hAnsi="Cambria"/>
          <w:color w:val="000000"/>
          <w:sz w:val="24"/>
          <w:szCs w:val="24"/>
        </w:rPr>
        <w:t>,</w:t>
      </w:r>
    </w:p>
    <w:p w14:paraId="1C82C606" w14:textId="77777777" w:rsidR="00834DE4" w:rsidRPr="00B17751" w:rsidRDefault="00834DE4">
      <w:pPr>
        <w:pStyle w:val="Akapitzlist"/>
        <w:numPr>
          <w:ilvl w:val="0"/>
          <w:numId w:val="13"/>
        </w:numPr>
        <w:tabs>
          <w:tab w:val="clear" w:pos="850"/>
        </w:tabs>
        <w:autoSpaceDE w:val="0"/>
        <w:autoSpaceDN w:val="0"/>
        <w:adjustRightInd w:val="0"/>
        <w:spacing w:after="0"/>
        <w:ind w:left="709"/>
        <w:jc w:val="both"/>
        <w:rPr>
          <w:rFonts w:ascii="Cambria" w:hAnsi="Cambria"/>
          <w:color w:val="000000"/>
          <w:sz w:val="24"/>
          <w:szCs w:val="24"/>
        </w:rPr>
      </w:pPr>
      <w:r w:rsidRPr="001C2032">
        <w:rPr>
          <w:rFonts w:ascii="Cambria" w:hAnsi="Cambria"/>
          <w:b/>
          <w:bCs/>
          <w:color w:val="000000"/>
          <w:sz w:val="24"/>
          <w:szCs w:val="24"/>
        </w:rPr>
        <w:t>odbiór końcowy</w:t>
      </w:r>
      <w:r w:rsidRPr="00B17751">
        <w:rPr>
          <w:rFonts w:ascii="Cambria" w:hAnsi="Cambria"/>
          <w:color w:val="000000"/>
          <w:sz w:val="24"/>
          <w:szCs w:val="24"/>
        </w:rPr>
        <w:t xml:space="preserve"> po zakończeniu </w:t>
      </w:r>
      <w:r>
        <w:rPr>
          <w:rFonts w:ascii="Cambria" w:hAnsi="Cambria"/>
          <w:color w:val="000000"/>
          <w:sz w:val="24"/>
          <w:szCs w:val="24"/>
        </w:rPr>
        <w:t xml:space="preserve">całości prac objętych przedmiotem zamówienia </w:t>
      </w:r>
      <w:r w:rsidRPr="00B17751">
        <w:rPr>
          <w:rFonts w:ascii="Cambria" w:hAnsi="Cambria"/>
          <w:color w:val="000000"/>
          <w:sz w:val="24"/>
          <w:szCs w:val="24"/>
        </w:rPr>
        <w:t>- będący podstawą wystawienia faktury końcowej</w:t>
      </w:r>
      <w:r>
        <w:rPr>
          <w:rFonts w:ascii="Cambria" w:hAnsi="Cambria"/>
          <w:color w:val="000000"/>
          <w:sz w:val="24"/>
          <w:szCs w:val="24"/>
        </w:rPr>
        <w:t>, o której nowa w § 5 ust. 1 Umowy</w:t>
      </w:r>
      <w:r w:rsidRPr="00B17751">
        <w:rPr>
          <w:rFonts w:ascii="Cambria" w:hAnsi="Cambria"/>
          <w:color w:val="000000"/>
          <w:sz w:val="24"/>
          <w:szCs w:val="24"/>
        </w:rPr>
        <w:t>.</w:t>
      </w:r>
    </w:p>
    <w:p w14:paraId="5FF3A301" w14:textId="77777777" w:rsidR="00834DE4" w:rsidRPr="00B17751" w:rsidRDefault="00834DE4">
      <w:pPr>
        <w:widowControl/>
        <w:numPr>
          <w:ilvl w:val="0"/>
          <w:numId w:val="15"/>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Odbiory robót zanikających i ulegających zakryciu, dokonywane będą przez Inspektora Nadzoru Inwestorskiego. Wykonawca winien zgłaszać gotowość do odbiorów, o których mowa wyżej, wpisem do Dziennika budowy.</w:t>
      </w:r>
    </w:p>
    <w:p w14:paraId="20C13A80" w14:textId="77777777" w:rsidR="00834DE4" w:rsidRPr="00B17751" w:rsidRDefault="00834DE4">
      <w:pPr>
        <w:widowControl/>
        <w:numPr>
          <w:ilvl w:val="0"/>
          <w:numId w:val="15"/>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Podstawą zgłoszenia przez Wykonawcę gotowości do odbioru</w:t>
      </w:r>
      <w:r>
        <w:rPr>
          <w:rFonts w:ascii="Cambria" w:hAnsi="Cambria"/>
          <w:sz w:val="24"/>
          <w:szCs w:val="24"/>
        </w:rPr>
        <w:t xml:space="preserve"> </w:t>
      </w:r>
      <w:r w:rsidRPr="00B17751">
        <w:rPr>
          <w:rFonts w:ascii="Cambria" w:hAnsi="Cambria"/>
          <w:sz w:val="24"/>
          <w:szCs w:val="24"/>
        </w:rPr>
        <w:t>końcowego, będzie faktyczne wykonanie</w:t>
      </w:r>
      <w:r>
        <w:rPr>
          <w:rFonts w:ascii="Cambria" w:hAnsi="Cambria"/>
          <w:sz w:val="24"/>
          <w:szCs w:val="24"/>
        </w:rPr>
        <w:t xml:space="preserve"> całości robót</w:t>
      </w:r>
      <w:r w:rsidRPr="00B17751">
        <w:rPr>
          <w:rFonts w:ascii="Cambria" w:hAnsi="Cambria"/>
          <w:sz w:val="24"/>
          <w:szCs w:val="24"/>
        </w:rPr>
        <w:t>, potwierdzone w Dzienniku budowy wpisem dokonanym przez kierownika budowy, potwierdzonym przez Inspektora nadzoru.</w:t>
      </w:r>
    </w:p>
    <w:p w14:paraId="2FEE11E0" w14:textId="77777777" w:rsidR="00834DE4" w:rsidRPr="00A8448E" w:rsidRDefault="00834DE4">
      <w:pPr>
        <w:widowControl/>
        <w:numPr>
          <w:ilvl w:val="0"/>
          <w:numId w:val="15"/>
        </w:numPr>
        <w:tabs>
          <w:tab w:val="clear" w:pos="1440"/>
          <w:tab w:val="num" w:pos="426"/>
        </w:tabs>
        <w:suppressAutoHyphens w:val="0"/>
        <w:overflowPunct w:val="0"/>
        <w:autoSpaceDE w:val="0"/>
        <w:autoSpaceDN w:val="0"/>
        <w:spacing w:after="0"/>
        <w:ind w:left="426" w:hanging="426"/>
        <w:rPr>
          <w:rFonts w:ascii="Cambria" w:hAnsi="Cambria"/>
          <w:color w:val="000000" w:themeColor="text1"/>
          <w:sz w:val="24"/>
          <w:szCs w:val="24"/>
        </w:rPr>
      </w:pPr>
      <w:r w:rsidRPr="00B17751">
        <w:rPr>
          <w:rFonts w:ascii="Cambria" w:hAnsi="Cambria"/>
          <w:sz w:val="24"/>
          <w:szCs w:val="24"/>
        </w:rPr>
        <w:t xml:space="preserve">Wraz ze zgłoszeniem do końcowego odbioru Wykonawca przekaże Zamawiającemu </w:t>
      </w:r>
      <w:r w:rsidRPr="00A8448E">
        <w:rPr>
          <w:rFonts w:ascii="Cambria" w:hAnsi="Cambria"/>
          <w:color w:val="000000" w:themeColor="text1"/>
          <w:sz w:val="24"/>
          <w:szCs w:val="24"/>
        </w:rPr>
        <w:t>następujące dokumenty wynikające z art. 57 ustawy Prawo budowlane:</w:t>
      </w:r>
    </w:p>
    <w:p w14:paraId="5B307BE4" w14:textId="77777777" w:rsidR="00834DE4" w:rsidRPr="00A8448E" w:rsidRDefault="00834DE4">
      <w:pPr>
        <w:pStyle w:val="Akapitzlist"/>
        <w:numPr>
          <w:ilvl w:val="0"/>
          <w:numId w:val="14"/>
        </w:numPr>
        <w:autoSpaceDE w:val="0"/>
        <w:autoSpaceDN w:val="0"/>
        <w:adjustRightInd w:val="0"/>
        <w:spacing w:after="0"/>
        <w:ind w:hanging="424"/>
        <w:jc w:val="both"/>
        <w:rPr>
          <w:rFonts w:ascii="Cambria" w:hAnsi="Cambria"/>
          <w:color w:val="000000" w:themeColor="text1"/>
          <w:sz w:val="24"/>
          <w:szCs w:val="24"/>
        </w:rPr>
      </w:pPr>
      <w:r w:rsidRPr="00A8448E">
        <w:rPr>
          <w:rFonts w:ascii="Cambria" w:hAnsi="Cambria"/>
          <w:color w:val="000000" w:themeColor="text1"/>
          <w:sz w:val="24"/>
          <w:szCs w:val="24"/>
        </w:rPr>
        <w:t>Dziennik budowy – jeżeli dotyczy,</w:t>
      </w:r>
    </w:p>
    <w:p w14:paraId="6E0DB889" w14:textId="77777777" w:rsidR="00834DE4" w:rsidRPr="00A8448E" w:rsidRDefault="00834DE4">
      <w:pPr>
        <w:pStyle w:val="Akapitzlist"/>
        <w:numPr>
          <w:ilvl w:val="0"/>
          <w:numId w:val="14"/>
        </w:numPr>
        <w:autoSpaceDE w:val="0"/>
        <w:autoSpaceDN w:val="0"/>
        <w:adjustRightInd w:val="0"/>
        <w:spacing w:after="0"/>
        <w:ind w:hanging="424"/>
        <w:jc w:val="both"/>
        <w:rPr>
          <w:rFonts w:ascii="Cambria" w:hAnsi="Cambria"/>
          <w:color w:val="000000" w:themeColor="text1"/>
          <w:sz w:val="24"/>
          <w:szCs w:val="24"/>
        </w:rPr>
      </w:pPr>
      <w:r w:rsidRPr="00A8448E">
        <w:rPr>
          <w:rFonts w:ascii="Cambria" w:hAnsi="Cambria"/>
          <w:color w:val="000000" w:themeColor="text1"/>
          <w:sz w:val="24"/>
          <w:szCs w:val="24"/>
        </w:rPr>
        <w:t xml:space="preserve">Dokumentację powykonawczą wymaganą w </w:t>
      </w:r>
      <w:proofErr w:type="spellStart"/>
      <w:r w:rsidRPr="005E120D">
        <w:rPr>
          <w:rFonts w:ascii="Cambria" w:eastAsia="Times New Roman" w:hAnsi="Cambria" w:cs="Calibri"/>
          <w:sz w:val="24"/>
          <w:szCs w:val="24"/>
          <w:lang w:eastAsia="ar-SA"/>
        </w:rPr>
        <w:t>STWiORB</w:t>
      </w:r>
      <w:proofErr w:type="spellEnd"/>
      <w:r w:rsidRPr="005E120D">
        <w:rPr>
          <w:rFonts w:ascii="Cambria" w:hAnsi="Cambria"/>
          <w:color w:val="000000" w:themeColor="text1"/>
          <w:sz w:val="24"/>
          <w:szCs w:val="24"/>
        </w:rPr>
        <w:t>,</w:t>
      </w:r>
      <w:r w:rsidRPr="00A8448E">
        <w:rPr>
          <w:rFonts w:ascii="Cambria" w:hAnsi="Cambria"/>
          <w:color w:val="000000" w:themeColor="text1"/>
          <w:sz w:val="24"/>
          <w:szCs w:val="24"/>
        </w:rPr>
        <w:t xml:space="preserve"> opisaną i skompletowaną w formie papierowej i elektronicznej w formacie </w:t>
      </w:r>
      <w:proofErr w:type="spellStart"/>
      <w:r w:rsidRPr="00A8448E">
        <w:rPr>
          <w:rFonts w:ascii="Cambria" w:hAnsi="Cambria"/>
          <w:color w:val="000000" w:themeColor="text1"/>
          <w:sz w:val="24"/>
          <w:szCs w:val="24"/>
        </w:rPr>
        <w:t>doc</w:t>
      </w:r>
      <w:proofErr w:type="spellEnd"/>
      <w:r w:rsidRPr="00A8448E">
        <w:rPr>
          <w:rFonts w:ascii="Cambria" w:hAnsi="Cambria"/>
          <w:color w:val="000000" w:themeColor="text1"/>
          <w:sz w:val="24"/>
          <w:szCs w:val="24"/>
        </w:rPr>
        <w:t xml:space="preserve"> i pdf,</w:t>
      </w:r>
    </w:p>
    <w:p w14:paraId="1F6D5064" w14:textId="77777777" w:rsidR="00834DE4" w:rsidRPr="00A8448E" w:rsidRDefault="00834DE4">
      <w:pPr>
        <w:pStyle w:val="Akapitzlist"/>
        <w:numPr>
          <w:ilvl w:val="0"/>
          <w:numId w:val="14"/>
        </w:numPr>
        <w:autoSpaceDE w:val="0"/>
        <w:autoSpaceDN w:val="0"/>
        <w:adjustRightInd w:val="0"/>
        <w:spacing w:after="0"/>
        <w:ind w:hanging="424"/>
        <w:jc w:val="both"/>
        <w:rPr>
          <w:rFonts w:ascii="Cambria" w:hAnsi="Cambria"/>
          <w:color w:val="000000" w:themeColor="text1"/>
          <w:sz w:val="24"/>
          <w:szCs w:val="24"/>
        </w:rPr>
      </w:pPr>
      <w:r w:rsidRPr="00A8448E">
        <w:rPr>
          <w:rFonts w:ascii="Cambria" w:hAnsi="Cambria"/>
          <w:color w:val="000000" w:themeColor="text1"/>
          <w:sz w:val="24"/>
          <w:szCs w:val="24"/>
        </w:rPr>
        <w:t xml:space="preserve">Dokumenty (atesty, certyfikaty, oświadczenia) potwierdzające, że wbudowane wyroby budowlane są zgodne z art. 10 ustawy Prawo budowlane (opisane </w:t>
      </w:r>
      <w:r w:rsidRPr="00A8448E">
        <w:rPr>
          <w:rFonts w:ascii="Cambria" w:hAnsi="Cambria"/>
          <w:color w:val="000000" w:themeColor="text1"/>
          <w:sz w:val="24"/>
          <w:szCs w:val="24"/>
        </w:rPr>
        <w:br/>
        <w:t>i ostemplowane przez Kierownika budowy i potwierdzone przez Inspektora Nadzoru),</w:t>
      </w:r>
    </w:p>
    <w:p w14:paraId="3FB1C01B" w14:textId="77777777" w:rsidR="00834DE4" w:rsidRPr="00A8448E" w:rsidRDefault="00834DE4">
      <w:pPr>
        <w:pStyle w:val="Akapitzlist"/>
        <w:numPr>
          <w:ilvl w:val="0"/>
          <w:numId w:val="14"/>
        </w:numPr>
        <w:autoSpaceDE w:val="0"/>
        <w:autoSpaceDN w:val="0"/>
        <w:adjustRightInd w:val="0"/>
        <w:spacing w:after="0"/>
        <w:ind w:hanging="424"/>
        <w:jc w:val="both"/>
        <w:rPr>
          <w:rFonts w:ascii="Cambria" w:hAnsi="Cambria"/>
          <w:color w:val="000000" w:themeColor="text1"/>
          <w:sz w:val="24"/>
          <w:szCs w:val="24"/>
        </w:rPr>
      </w:pPr>
      <w:r w:rsidRPr="00A8448E">
        <w:rPr>
          <w:rFonts w:ascii="Cambria" w:hAnsi="Cambria"/>
          <w:color w:val="000000" w:themeColor="text1"/>
          <w:sz w:val="24"/>
          <w:szCs w:val="24"/>
        </w:rPr>
        <w:t xml:space="preserve">Protokoły i zaświadczenia z przeprowadzonych prób, badań, sprawdzeń i inne dokumenty wymagane w </w:t>
      </w:r>
      <w:proofErr w:type="spellStart"/>
      <w:r w:rsidRPr="005E120D">
        <w:rPr>
          <w:rFonts w:ascii="Cambria" w:hAnsi="Cambria"/>
          <w:color w:val="000000" w:themeColor="text1"/>
          <w:sz w:val="24"/>
          <w:szCs w:val="24"/>
        </w:rPr>
        <w:t>STWiORB</w:t>
      </w:r>
      <w:proofErr w:type="spellEnd"/>
      <w:r w:rsidRPr="00A8448E">
        <w:rPr>
          <w:rFonts w:ascii="Cambria" w:hAnsi="Cambria"/>
          <w:color w:val="000000" w:themeColor="text1"/>
          <w:sz w:val="24"/>
          <w:szCs w:val="24"/>
        </w:rPr>
        <w:t>,</w:t>
      </w:r>
    </w:p>
    <w:p w14:paraId="212392FE" w14:textId="77777777" w:rsidR="00834DE4" w:rsidRPr="00A8448E" w:rsidRDefault="00834DE4">
      <w:pPr>
        <w:pStyle w:val="Akapitzlist"/>
        <w:numPr>
          <w:ilvl w:val="0"/>
          <w:numId w:val="14"/>
        </w:numPr>
        <w:autoSpaceDE w:val="0"/>
        <w:autoSpaceDN w:val="0"/>
        <w:adjustRightInd w:val="0"/>
        <w:spacing w:after="0"/>
        <w:ind w:hanging="424"/>
        <w:jc w:val="both"/>
        <w:rPr>
          <w:rFonts w:ascii="Cambria" w:hAnsi="Cambria"/>
          <w:color w:val="000000" w:themeColor="text1"/>
          <w:sz w:val="24"/>
          <w:szCs w:val="24"/>
        </w:rPr>
      </w:pPr>
      <w:r w:rsidRPr="00A8448E">
        <w:rPr>
          <w:rFonts w:ascii="Cambria" w:hAnsi="Cambria"/>
          <w:color w:val="000000" w:themeColor="text1"/>
          <w:sz w:val="24"/>
          <w:szCs w:val="24"/>
        </w:rPr>
        <w:t>Oświadczenie Kierownika budowy oraz kierowników robót o zakończeniu robót budowlanych oraz wykonaniu robót zgodnie ze sztuką budowlaną, obowiązującymi przepisami i normami,</w:t>
      </w:r>
    </w:p>
    <w:p w14:paraId="6CCAE32D" w14:textId="77777777" w:rsidR="00834DE4" w:rsidRPr="00B17751" w:rsidRDefault="00834DE4">
      <w:pPr>
        <w:widowControl/>
        <w:numPr>
          <w:ilvl w:val="0"/>
          <w:numId w:val="15"/>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A8448E">
        <w:rPr>
          <w:rFonts w:ascii="Cambria" w:hAnsi="Cambria"/>
          <w:color w:val="000000" w:themeColor="text1"/>
          <w:sz w:val="24"/>
          <w:szCs w:val="24"/>
        </w:rPr>
        <w:lastRenderedPageBreak/>
        <w:t>Zamawiający wyznaczy i rozpocznie czynności odbioru końcowego</w:t>
      </w:r>
      <w:r w:rsidRPr="00B17751">
        <w:rPr>
          <w:rFonts w:ascii="Cambria" w:hAnsi="Cambria"/>
          <w:sz w:val="24"/>
          <w:szCs w:val="24"/>
        </w:rPr>
        <w:t xml:space="preserve"> w terminie </w:t>
      </w:r>
      <w:r>
        <w:rPr>
          <w:rFonts w:ascii="Cambria" w:hAnsi="Cambria"/>
          <w:sz w:val="24"/>
          <w:szCs w:val="24"/>
        </w:rPr>
        <w:br/>
      </w:r>
      <w:r w:rsidRPr="00185680">
        <w:rPr>
          <w:rFonts w:ascii="Cambria" w:hAnsi="Cambria"/>
          <w:b/>
          <w:bCs/>
          <w:sz w:val="24"/>
          <w:szCs w:val="24"/>
        </w:rPr>
        <w:t xml:space="preserve">do </w:t>
      </w:r>
      <w:r>
        <w:rPr>
          <w:rFonts w:ascii="Cambria" w:hAnsi="Cambria"/>
          <w:b/>
          <w:bCs/>
          <w:sz w:val="24"/>
          <w:szCs w:val="24"/>
        </w:rPr>
        <w:t>10 dni</w:t>
      </w:r>
      <w:r w:rsidRPr="00185680">
        <w:rPr>
          <w:rFonts w:ascii="Cambria" w:hAnsi="Cambria"/>
          <w:b/>
          <w:bCs/>
          <w:sz w:val="24"/>
          <w:szCs w:val="24"/>
        </w:rPr>
        <w:t xml:space="preserve"> od daty zawiadomienia go o osiągnięciu gotowości do odbioru końcowego</w:t>
      </w:r>
      <w:r w:rsidRPr="00B17751">
        <w:rPr>
          <w:rFonts w:ascii="Cambria" w:hAnsi="Cambria"/>
          <w:sz w:val="24"/>
          <w:szCs w:val="24"/>
        </w:rPr>
        <w:t>.</w:t>
      </w:r>
    </w:p>
    <w:p w14:paraId="3E7A2B6F" w14:textId="77777777" w:rsidR="00834DE4" w:rsidRPr="00B17751" w:rsidRDefault="00834DE4">
      <w:pPr>
        <w:widowControl/>
        <w:numPr>
          <w:ilvl w:val="0"/>
          <w:numId w:val="15"/>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 xml:space="preserve">Zamawiający zobowiązany jest do dokonania lub odmowy dokonania odbioru końcowego, w terminie </w:t>
      </w:r>
      <w:r w:rsidRPr="00185680">
        <w:rPr>
          <w:rFonts w:ascii="Cambria" w:hAnsi="Cambria"/>
          <w:b/>
          <w:bCs/>
          <w:sz w:val="24"/>
          <w:szCs w:val="24"/>
        </w:rPr>
        <w:t xml:space="preserve">do </w:t>
      </w:r>
      <w:r>
        <w:rPr>
          <w:rFonts w:ascii="Cambria" w:hAnsi="Cambria"/>
          <w:b/>
          <w:bCs/>
          <w:sz w:val="24"/>
          <w:szCs w:val="24"/>
        </w:rPr>
        <w:t xml:space="preserve">20 </w:t>
      </w:r>
      <w:r w:rsidRPr="00185680">
        <w:rPr>
          <w:rFonts w:ascii="Cambria" w:hAnsi="Cambria"/>
          <w:b/>
          <w:bCs/>
          <w:sz w:val="24"/>
          <w:szCs w:val="24"/>
        </w:rPr>
        <w:t>dni od dnia rozpoczęcia tego odbioru</w:t>
      </w:r>
      <w:r w:rsidRPr="00B17751">
        <w:rPr>
          <w:rFonts w:ascii="Cambria" w:hAnsi="Cambria"/>
          <w:sz w:val="24"/>
          <w:szCs w:val="24"/>
        </w:rPr>
        <w:t>.</w:t>
      </w:r>
    </w:p>
    <w:p w14:paraId="6FE1255A" w14:textId="77777777" w:rsidR="00834DE4" w:rsidRPr="00B17751" w:rsidRDefault="00834DE4">
      <w:pPr>
        <w:widowControl/>
        <w:numPr>
          <w:ilvl w:val="0"/>
          <w:numId w:val="15"/>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W protokole odbioru końcowego strony wskażą w szczególności zakres wykonanych prac, datę ich zakończenia, uwagi dotyczące jakości wykonanych prac oraz ewentualne usterki lub wady stwierdzone podczas odbioru</w:t>
      </w:r>
      <w:r>
        <w:rPr>
          <w:rFonts w:ascii="Cambria" w:hAnsi="Cambria"/>
          <w:sz w:val="24"/>
          <w:szCs w:val="24"/>
        </w:rPr>
        <w:t>.</w:t>
      </w:r>
      <w:r w:rsidRPr="00B17751">
        <w:rPr>
          <w:rFonts w:ascii="Cambria" w:hAnsi="Cambria"/>
          <w:sz w:val="24"/>
          <w:szCs w:val="24"/>
        </w:rPr>
        <w:t xml:space="preserve"> </w:t>
      </w:r>
    </w:p>
    <w:p w14:paraId="2B62DA58" w14:textId="77777777" w:rsidR="00834DE4" w:rsidRPr="00B17751" w:rsidRDefault="00834DE4">
      <w:pPr>
        <w:widowControl/>
        <w:numPr>
          <w:ilvl w:val="0"/>
          <w:numId w:val="15"/>
        </w:numPr>
        <w:tabs>
          <w:tab w:val="clear" w:pos="1440"/>
          <w:tab w:val="num" w:pos="426"/>
        </w:tabs>
        <w:suppressAutoHyphens w:val="0"/>
        <w:overflowPunct w:val="0"/>
        <w:autoSpaceDE w:val="0"/>
        <w:autoSpaceDN w:val="0"/>
        <w:spacing w:after="0"/>
        <w:ind w:left="426" w:hanging="426"/>
        <w:rPr>
          <w:rFonts w:ascii="Cambria" w:eastAsia="Calibri" w:hAnsi="Cambria"/>
          <w:color w:val="000000"/>
          <w:sz w:val="24"/>
          <w:szCs w:val="24"/>
          <w:lang w:eastAsia="en-US"/>
        </w:rPr>
      </w:pPr>
      <w:r w:rsidRPr="00B17751">
        <w:rPr>
          <w:rFonts w:ascii="Cambria" w:eastAsia="Calibri" w:hAnsi="Cambria"/>
          <w:color w:val="000000"/>
          <w:sz w:val="24"/>
          <w:szCs w:val="24"/>
        </w:rPr>
        <w:t>Jeżeli w toku czynności odbioru zostaną stwierdzone wady, Zamawiającemu przysługują następujące uprawnienia:</w:t>
      </w:r>
    </w:p>
    <w:p w14:paraId="0A5F2422" w14:textId="77777777" w:rsidR="00834DE4" w:rsidRPr="00B17751" w:rsidRDefault="00834DE4">
      <w:pPr>
        <w:pStyle w:val="Akapitzlist"/>
        <w:numPr>
          <w:ilvl w:val="0"/>
          <w:numId w:val="16"/>
        </w:numPr>
        <w:autoSpaceDE w:val="0"/>
        <w:autoSpaceDN w:val="0"/>
        <w:adjustRightInd w:val="0"/>
        <w:spacing w:after="0"/>
        <w:jc w:val="both"/>
        <w:rPr>
          <w:rFonts w:ascii="Cambria" w:hAnsi="Cambria"/>
          <w:color w:val="000000"/>
          <w:sz w:val="24"/>
          <w:szCs w:val="24"/>
        </w:rPr>
      </w:pPr>
      <w:r w:rsidRPr="00B17751">
        <w:rPr>
          <w:rFonts w:ascii="Cambria" w:hAnsi="Cambria"/>
          <w:color w:val="000000"/>
          <w:sz w:val="24"/>
          <w:szCs w:val="24"/>
        </w:rPr>
        <w:t>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w:t>
      </w:r>
    </w:p>
    <w:p w14:paraId="7EF9EEBC" w14:textId="77777777" w:rsidR="00834DE4" w:rsidRPr="00B17751" w:rsidRDefault="00834DE4">
      <w:pPr>
        <w:pStyle w:val="Akapitzlist"/>
        <w:numPr>
          <w:ilvl w:val="0"/>
          <w:numId w:val="16"/>
        </w:numPr>
        <w:autoSpaceDE w:val="0"/>
        <w:autoSpaceDN w:val="0"/>
        <w:adjustRightInd w:val="0"/>
        <w:spacing w:after="0"/>
        <w:jc w:val="both"/>
        <w:rPr>
          <w:rFonts w:ascii="Cambria" w:hAnsi="Cambria"/>
          <w:color w:val="000000"/>
          <w:sz w:val="24"/>
          <w:szCs w:val="24"/>
        </w:rPr>
      </w:pPr>
      <w:r w:rsidRPr="00B17751">
        <w:rPr>
          <w:rFonts w:ascii="Cambria" w:hAnsi="Cambria"/>
          <w:color w:val="000000"/>
          <w:sz w:val="24"/>
          <w:szCs w:val="24"/>
        </w:rPr>
        <w:t>jeżeli wady nadają się do usunięcia i nie stanowią przeszkody w użytkowaniu przedmiotu zamówienia zgodnie z przeznaczeniem i zachowaniem zasad bezpieczeństwa /wady nieistotne/ Zamawiający odbierze przedmiot zamówienia wyznaczając termin ich usunięcia nie krótszy niż 14 dni.</w:t>
      </w:r>
    </w:p>
    <w:p w14:paraId="55489FF3" w14:textId="77777777" w:rsidR="00834DE4" w:rsidRPr="00B17751" w:rsidRDefault="00834DE4">
      <w:pPr>
        <w:pStyle w:val="Akapitzlist"/>
        <w:numPr>
          <w:ilvl w:val="0"/>
          <w:numId w:val="16"/>
        </w:numPr>
        <w:autoSpaceDE w:val="0"/>
        <w:autoSpaceDN w:val="0"/>
        <w:adjustRightInd w:val="0"/>
        <w:spacing w:after="0"/>
        <w:jc w:val="both"/>
        <w:rPr>
          <w:rFonts w:ascii="Cambria" w:hAnsi="Cambria"/>
          <w:color w:val="000000"/>
          <w:sz w:val="24"/>
          <w:szCs w:val="24"/>
        </w:rPr>
      </w:pPr>
      <w:r w:rsidRPr="00B17751">
        <w:rPr>
          <w:rFonts w:ascii="Cambria" w:hAnsi="Cambria"/>
          <w:color w:val="000000"/>
          <w:sz w:val="24"/>
          <w:szCs w:val="24"/>
        </w:rPr>
        <w:t>jeżeli wady nie nadają się do usunięcia, Zamawiający może:</w:t>
      </w:r>
    </w:p>
    <w:p w14:paraId="5E2D1EA4" w14:textId="77777777" w:rsidR="00834DE4" w:rsidRPr="00B17751" w:rsidRDefault="00834DE4">
      <w:pPr>
        <w:pStyle w:val="Akapitzlist"/>
        <w:numPr>
          <w:ilvl w:val="1"/>
          <w:numId w:val="16"/>
        </w:numPr>
        <w:tabs>
          <w:tab w:val="num" w:pos="1134"/>
        </w:tabs>
        <w:autoSpaceDE w:val="0"/>
        <w:autoSpaceDN w:val="0"/>
        <w:adjustRightInd w:val="0"/>
        <w:spacing w:after="0"/>
        <w:ind w:left="1134" w:hanging="283"/>
        <w:jc w:val="both"/>
        <w:rPr>
          <w:rFonts w:ascii="Cambria" w:hAnsi="Cambria"/>
          <w:color w:val="000000"/>
          <w:sz w:val="24"/>
          <w:szCs w:val="24"/>
        </w:rPr>
      </w:pPr>
      <w:r w:rsidRPr="00B17751">
        <w:rPr>
          <w:rFonts w:ascii="Cambria" w:hAnsi="Cambria"/>
          <w:color w:val="000000"/>
          <w:sz w:val="24"/>
          <w:szCs w:val="24"/>
        </w:rPr>
        <w:t>obniżyć wynagrodzenie, jeżeli wady nie uniemożliwiają użytkowania przedmiotu odbioru zgodnie z przeznaczeniem,</w:t>
      </w:r>
    </w:p>
    <w:p w14:paraId="03FD72F7" w14:textId="77777777" w:rsidR="00834DE4" w:rsidRPr="00B17751" w:rsidRDefault="00834DE4">
      <w:pPr>
        <w:pStyle w:val="Akapitzlist"/>
        <w:numPr>
          <w:ilvl w:val="1"/>
          <w:numId w:val="16"/>
        </w:numPr>
        <w:tabs>
          <w:tab w:val="num" w:pos="1134"/>
        </w:tabs>
        <w:autoSpaceDE w:val="0"/>
        <w:autoSpaceDN w:val="0"/>
        <w:adjustRightInd w:val="0"/>
        <w:spacing w:after="0"/>
        <w:ind w:left="1134" w:hanging="283"/>
        <w:jc w:val="both"/>
        <w:rPr>
          <w:rFonts w:ascii="Cambria" w:hAnsi="Cambria"/>
          <w:color w:val="000000"/>
          <w:sz w:val="24"/>
          <w:szCs w:val="24"/>
        </w:rPr>
      </w:pPr>
      <w:r w:rsidRPr="00B17751">
        <w:rPr>
          <w:rFonts w:ascii="Cambria" w:hAnsi="Cambria"/>
          <w:color w:val="000000"/>
          <w:sz w:val="24"/>
          <w:szCs w:val="24"/>
        </w:rPr>
        <w:t>odstąpić od umowy lub żądać ponownego wykonania przedmiotu zamówienia, jeżeli wady uniemożliwiają użytkowanie przedmiotu zamówienia zgodnie z przeznaczeniem.</w:t>
      </w:r>
    </w:p>
    <w:p w14:paraId="2D302B19" w14:textId="77777777" w:rsidR="00834DE4" w:rsidRDefault="00834DE4">
      <w:pPr>
        <w:widowControl/>
        <w:numPr>
          <w:ilvl w:val="0"/>
          <w:numId w:val="15"/>
        </w:numPr>
        <w:tabs>
          <w:tab w:val="clear" w:pos="1440"/>
          <w:tab w:val="num" w:pos="426"/>
        </w:tabs>
        <w:suppressAutoHyphens w:val="0"/>
        <w:overflowPunct w:val="0"/>
        <w:autoSpaceDE w:val="0"/>
        <w:autoSpaceDN w:val="0"/>
        <w:spacing w:after="0"/>
        <w:ind w:left="426" w:hanging="426"/>
        <w:rPr>
          <w:rFonts w:ascii="Cambria" w:eastAsia="Calibri" w:hAnsi="Cambria"/>
          <w:color w:val="000000"/>
          <w:sz w:val="24"/>
          <w:szCs w:val="24"/>
        </w:rPr>
      </w:pPr>
      <w:r w:rsidRPr="00B17751">
        <w:rPr>
          <w:rFonts w:ascii="Cambria" w:eastAsia="Calibri" w:hAnsi="Cambria"/>
          <w:color w:val="000000"/>
          <w:sz w:val="24"/>
          <w:szCs w:val="24"/>
        </w:rPr>
        <w:t xml:space="preserve">W przypadku odmowy usunięcia wad przez Wykonawcę, wady zostaną usunięte </w:t>
      </w:r>
      <w:r>
        <w:rPr>
          <w:rFonts w:ascii="Cambria" w:eastAsia="Calibri" w:hAnsi="Cambria"/>
          <w:color w:val="000000"/>
          <w:sz w:val="24"/>
          <w:szCs w:val="24"/>
        </w:rPr>
        <w:br/>
      </w:r>
      <w:r w:rsidRPr="00B17751">
        <w:rPr>
          <w:rFonts w:ascii="Cambria" w:eastAsia="Calibri" w:hAnsi="Cambria"/>
          <w:color w:val="000000"/>
          <w:sz w:val="24"/>
          <w:szCs w:val="24"/>
        </w:rPr>
        <w:t>w ramach wykonawstwa zastępczego na jego koszt.</w:t>
      </w:r>
    </w:p>
    <w:p w14:paraId="2BF22EDB" w14:textId="0F6B692C" w:rsidR="00834DE4" w:rsidRPr="00B17751" w:rsidRDefault="00834DE4">
      <w:pPr>
        <w:widowControl/>
        <w:numPr>
          <w:ilvl w:val="0"/>
          <w:numId w:val="15"/>
        </w:numPr>
        <w:tabs>
          <w:tab w:val="clear" w:pos="1440"/>
          <w:tab w:val="num" w:pos="426"/>
        </w:tabs>
        <w:suppressAutoHyphens w:val="0"/>
        <w:overflowPunct w:val="0"/>
        <w:autoSpaceDE w:val="0"/>
        <w:autoSpaceDN w:val="0"/>
        <w:spacing w:after="0"/>
        <w:ind w:left="426" w:hanging="426"/>
        <w:rPr>
          <w:rFonts w:ascii="Cambria" w:eastAsia="Calibri" w:hAnsi="Cambria"/>
          <w:sz w:val="24"/>
          <w:szCs w:val="24"/>
          <w:lang w:eastAsia="en-US"/>
        </w:rPr>
      </w:pPr>
      <w:r>
        <w:rPr>
          <w:rFonts w:ascii="Cambria" w:hAnsi="Cambria"/>
          <w:color w:val="000000"/>
          <w:sz w:val="24"/>
          <w:szCs w:val="24"/>
        </w:rPr>
        <w:t xml:space="preserve">Strony zgodnie postanawiają, że za datę odbioru będą uznawały datę zgłoszenia gotowości do odbioru częściowego/końcowego przez Wykonawcę, jeżeli będzie ono skutkowało dokonaniem odbioru w terminach wymienionych wyżej. </w:t>
      </w:r>
      <w:r w:rsidRPr="00B17751">
        <w:rPr>
          <w:rFonts w:ascii="Cambria" w:hAnsi="Cambria"/>
          <w:color w:val="000000"/>
          <w:sz w:val="24"/>
          <w:szCs w:val="24"/>
        </w:rPr>
        <w:t xml:space="preserve">W przypadku odmowy odbioru, o którym mowa w ust. </w:t>
      </w:r>
      <w:r>
        <w:rPr>
          <w:rFonts w:ascii="Cambria" w:hAnsi="Cambria"/>
          <w:color w:val="000000"/>
          <w:sz w:val="24"/>
          <w:szCs w:val="24"/>
        </w:rPr>
        <w:t>8</w:t>
      </w:r>
      <w:r w:rsidRPr="00B17751">
        <w:rPr>
          <w:rFonts w:ascii="Cambria" w:hAnsi="Cambria"/>
          <w:color w:val="000000"/>
          <w:sz w:val="24"/>
          <w:szCs w:val="24"/>
        </w:rPr>
        <w:t xml:space="preserve"> </w:t>
      </w:r>
      <w:r w:rsidR="00123091">
        <w:rPr>
          <w:rFonts w:ascii="Cambria" w:hAnsi="Cambria"/>
          <w:color w:val="000000"/>
          <w:sz w:val="24"/>
          <w:szCs w:val="24"/>
        </w:rPr>
        <w:t>lit. a</w:t>
      </w:r>
      <w:r>
        <w:rPr>
          <w:rFonts w:ascii="Cambria" w:hAnsi="Cambria"/>
          <w:color w:val="000000"/>
          <w:sz w:val="24"/>
          <w:szCs w:val="24"/>
        </w:rPr>
        <w:t>)</w:t>
      </w:r>
      <w:r w:rsidRPr="00B17751">
        <w:rPr>
          <w:rFonts w:ascii="Cambria" w:hAnsi="Cambria"/>
          <w:color w:val="000000"/>
          <w:sz w:val="24"/>
          <w:szCs w:val="24"/>
        </w:rPr>
        <w:t xml:space="preserve">, terminem wykonana zamówienia będzie data ponownego zgłoszenia przez wykonawcę gotowości do odbioru przedmiotu zamówienia z usuniętymi wadami istotnymi (nie będzie nim data pierwotnego zgłoszenia gotowości odbioru). </w:t>
      </w:r>
    </w:p>
    <w:p w14:paraId="5D4896FC" w14:textId="77777777" w:rsidR="00B00E23" w:rsidRDefault="00B00E23" w:rsidP="00361966">
      <w:pPr>
        <w:widowControl/>
        <w:suppressAutoHyphens w:val="0"/>
        <w:autoSpaceDE w:val="0"/>
        <w:autoSpaceDN w:val="0"/>
        <w:spacing w:after="0"/>
        <w:textAlignment w:val="auto"/>
        <w:rPr>
          <w:rFonts w:ascii="Cambria" w:eastAsia="Calibri" w:hAnsi="Cambria"/>
          <w:b/>
          <w:bCs/>
          <w:color w:val="000000" w:themeColor="text1"/>
          <w:sz w:val="24"/>
          <w:szCs w:val="24"/>
          <w:lang w:eastAsia="en-US"/>
        </w:rPr>
      </w:pPr>
    </w:p>
    <w:p w14:paraId="7EBE789F" w14:textId="6A0502C8" w:rsidR="00A424D7" w:rsidRPr="003C6A1A" w:rsidRDefault="00A424D7" w:rsidP="0036196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3C6A1A">
        <w:rPr>
          <w:rFonts w:ascii="Cambria" w:eastAsia="Calibri" w:hAnsi="Cambria"/>
          <w:b/>
          <w:bCs/>
          <w:color w:val="000000" w:themeColor="text1"/>
          <w:sz w:val="24"/>
          <w:szCs w:val="24"/>
          <w:lang w:eastAsia="en-US"/>
        </w:rPr>
        <w:t>§ 7</w:t>
      </w:r>
    </w:p>
    <w:p w14:paraId="6C267973" w14:textId="77777777" w:rsidR="00A424D7" w:rsidRPr="003C6A1A" w:rsidRDefault="00A424D7" w:rsidP="00361966">
      <w:pPr>
        <w:pStyle w:val="Lista"/>
        <w:spacing w:line="276" w:lineRule="auto"/>
        <w:ind w:left="360"/>
        <w:jc w:val="center"/>
        <w:rPr>
          <w:rFonts w:ascii="Cambria" w:hAnsi="Cambria" w:cs="Calibri"/>
          <w:b/>
          <w:bCs/>
          <w:color w:val="000000" w:themeColor="text1"/>
          <w:szCs w:val="24"/>
        </w:rPr>
      </w:pPr>
      <w:r w:rsidRPr="003C6A1A">
        <w:rPr>
          <w:rFonts w:ascii="Cambria" w:hAnsi="Cambria" w:cs="Calibri"/>
          <w:b/>
          <w:bCs/>
          <w:color w:val="000000" w:themeColor="text1"/>
          <w:szCs w:val="24"/>
        </w:rPr>
        <w:t>Obowiązki Kierownika budowy</w:t>
      </w:r>
    </w:p>
    <w:p w14:paraId="1B0E1D33" w14:textId="75531D99" w:rsidR="00A424D7" w:rsidRPr="003C6A1A" w:rsidRDefault="00A424D7">
      <w:pPr>
        <w:pStyle w:val="Lista"/>
        <w:numPr>
          <w:ilvl w:val="2"/>
          <w:numId w:val="22"/>
        </w:numPr>
        <w:tabs>
          <w:tab w:val="clear" w:pos="737"/>
          <w:tab w:val="num" w:pos="284"/>
        </w:tabs>
        <w:spacing w:line="276" w:lineRule="auto"/>
        <w:ind w:left="284"/>
        <w:jc w:val="both"/>
        <w:rPr>
          <w:rFonts w:ascii="Cambria" w:hAnsi="Cambria" w:cs="Calibri"/>
          <w:color w:val="000000" w:themeColor="text1"/>
          <w:szCs w:val="24"/>
        </w:rPr>
      </w:pPr>
      <w:r w:rsidRPr="003C6A1A">
        <w:rPr>
          <w:rFonts w:ascii="Cambria" w:hAnsi="Cambria" w:cs="Calibri"/>
          <w:color w:val="000000" w:themeColor="text1"/>
          <w:szCs w:val="24"/>
        </w:rPr>
        <w:t xml:space="preserve">Kierownik budowy działać będzie w granicach umocowania określonego w ustawie </w:t>
      </w:r>
      <w:r w:rsidRPr="003C6A1A">
        <w:rPr>
          <w:rFonts w:ascii="Cambria" w:hAnsi="Cambria" w:cs="Calibri"/>
          <w:color w:val="000000" w:themeColor="text1"/>
          <w:szCs w:val="24"/>
        </w:rPr>
        <w:br/>
        <w:t>z dnia 7 lipca 1994 r.  Prawo budowlane.</w:t>
      </w:r>
    </w:p>
    <w:p w14:paraId="07830113" w14:textId="77777777" w:rsidR="00A424D7" w:rsidRPr="003C6A1A" w:rsidRDefault="00A424D7">
      <w:pPr>
        <w:pStyle w:val="Lista"/>
        <w:numPr>
          <w:ilvl w:val="2"/>
          <w:numId w:val="22"/>
        </w:numPr>
        <w:tabs>
          <w:tab w:val="clear" w:pos="737"/>
          <w:tab w:val="num" w:pos="284"/>
        </w:tabs>
        <w:spacing w:line="276" w:lineRule="auto"/>
        <w:ind w:left="284"/>
        <w:jc w:val="both"/>
        <w:rPr>
          <w:rFonts w:ascii="Cambria" w:hAnsi="Cambria" w:cs="Calibri"/>
          <w:color w:val="000000" w:themeColor="text1"/>
          <w:szCs w:val="24"/>
        </w:rPr>
      </w:pPr>
      <w:r w:rsidRPr="003C6A1A">
        <w:rPr>
          <w:rFonts w:ascii="Cambria" w:hAnsi="Cambria" w:cs="Calibri"/>
          <w:color w:val="000000" w:themeColor="text1"/>
          <w:szCs w:val="24"/>
        </w:rPr>
        <w:t>Kierownik budowy zobowiązany jest do:</w:t>
      </w:r>
    </w:p>
    <w:p w14:paraId="47CCFDAF" w14:textId="59498A7F" w:rsidR="00A424D7" w:rsidRPr="003C6A1A" w:rsidRDefault="00A424D7">
      <w:pPr>
        <w:widowControl/>
        <w:numPr>
          <w:ilvl w:val="0"/>
          <w:numId w:val="23"/>
        </w:numPr>
        <w:suppressAutoHyphens w:val="0"/>
        <w:overflowPunct w:val="0"/>
        <w:autoSpaceDE w:val="0"/>
        <w:autoSpaceDN w:val="0"/>
        <w:spacing w:after="0"/>
        <w:ind w:left="709" w:hanging="425"/>
        <w:rPr>
          <w:rFonts w:ascii="Cambria" w:hAnsi="Cambria"/>
          <w:color w:val="000000" w:themeColor="text1"/>
          <w:sz w:val="24"/>
          <w:szCs w:val="24"/>
        </w:rPr>
      </w:pPr>
      <w:r w:rsidRPr="003C6A1A">
        <w:rPr>
          <w:rFonts w:ascii="Cambria" w:hAnsi="Cambria"/>
          <w:color w:val="000000" w:themeColor="text1"/>
          <w:sz w:val="24"/>
          <w:szCs w:val="24"/>
        </w:rPr>
        <w:lastRenderedPageBreak/>
        <w:t xml:space="preserve">złożenia Zamawiającemu w dniu przekazania placu budowy oświadczenia </w:t>
      </w:r>
      <w:r w:rsidRPr="003C6A1A">
        <w:rPr>
          <w:rFonts w:ascii="Cambria" w:hAnsi="Cambria"/>
          <w:color w:val="000000" w:themeColor="text1"/>
          <w:sz w:val="24"/>
          <w:szCs w:val="24"/>
        </w:rPr>
        <w:br/>
        <w:t>o przyjęciu obowiązków kierownika budowy,</w:t>
      </w:r>
    </w:p>
    <w:p w14:paraId="1E2CFCDD" w14:textId="77777777" w:rsidR="00A424D7" w:rsidRPr="003C6A1A" w:rsidRDefault="00A424D7">
      <w:pPr>
        <w:widowControl/>
        <w:numPr>
          <w:ilvl w:val="0"/>
          <w:numId w:val="23"/>
        </w:numPr>
        <w:suppressAutoHyphens w:val="0"/>
        <w:overflowPunct w:val="0"/>
        <w:autoSpaceDE w:val="0"/>
        <w:autoSpaceDN w:val="0"/>
        <w:spacing w:after="0"/>
        <w:ind w:left="709" w:hanging="425"/>
        <w:rPr>
          <w:rFonts w:ascii="Cambria" w:hAnsi="Cambria"/>
          <w:color w:val="000000" w:themeColor="text1"/>
          <w:sz w:val="24"/>
          <w:szCs w:val="24"/>
        </w:rPr>
      </w:pPr>
      <w:r w:rsidRPr="003C6A1A">
        <w:rPr>
          <w:rFonts w:ascii="Cambria" w:hAnsi="Cambria"/>
          <w:color w:val="000000" w:themeColor="text1"/>
          <w:sz w:val="24"/>
          <w:szCs w:val="24"/>
        </w:rPr>
        <w:t xml:space="preserve">prowadzenia dziennika budowy, </w:t>
      </w:r>
    </w:p>
    <w:p w14:paraId="3EED7F67" w14:textId="02D07B74" w:rsidR="00A424D7" w:rsidRPr="003C6A1A" w:rsidRDefault="00A424D7">
      <w:pPr>
        <w:widowControl/>
        <w:numPr>
          <w:ilvl w:val="0"/>
          <w:numId w:val="23"/>
        </w:numPr>
        <w:suppressAutoHyphens w:val="0"/>
        <w:overflowPunct w:val="0"/>
        <w:autoSpaceDE w:val="0"/>
        <w:autoSpaceDN w:val="0"/>
        <w:spacing w:after="0"/>
        <w:ind w:left="709" w:hanging="425"/>
        <w:rPr>
          <w:rFonts w:ascii="Cambria" w:hAnsi="Cambria"/>
          <w:color w:val="000000" w:themeColor="text1"/>
          <w:sz w:val="24"/>
          <w:szCs w:val="24"/>
        </w:rPr>
      </w:pPr>
      <w:r w:rsidRPr="003C6A1A">
        <w:rPr>
          <w:rFonts w:ascii="Cambria" w:hAnsi="Cambria"/>
          <w:color w:val="000000" w:themeColor="text1"/>
          <w:sz w:val="24"/>
          <w:szCs w:val="24"/>
        </w:rPr>
        <w:t>przedkładani</w:t>
      </w:r>
      <w:r w:rsidR="00013C3B" w:rsidRPr="003C6A1A">
        <w:rPr>
          <w:rFonts w:ascii="Cambria" w:hAnsi="Cambria"/>
          <w:color w:val="000000" w:themeColor="text1"/>
          <w:sz w:val="24"/>
          <w:szCs w:val="24"/>
        </w:rPr>
        <w:t>a</w:t>
      </w:r>
      <w:r w:rsidRPr="003C6A1A">
        <w:rPr>
          <w:rFonts w:ascii="Cambria" w:hAnsi="Cambria"/>
          <w:color w:val="000000" w:themeColor="text1"/>
          <w:sz w:val="24"/>
          <w:szCs w:val="24"/>
        </w:rPr>
        <w:t xml:space="preserve"> Inspektorowi Nadzoru wniosków o zatwierdzenie do wbudowania materiałów</w:t>
      </w:r>
      <w:r w:rsidR="00013C3B" w:rsidRPr="003C6A1A">
        <w:rPr>
          <w:rFonts w:ascii="Cambria" w:hAnsi="Cambria"/>
          <w:color w:val="000000" w:themeColor="text1"/>
          <w:sz w:val="24"/>
          <w:szCs w:val="24"/>
        </w:rPr>
        <w:t xml:space="preserve"> przed ich wbudowaniem</w:t>
      </w:r>
    </w:p>
    <w:p w14:paraId="383D7972" w14:textId="60838FFB" w:rsidR="00A424D7" w:rsidRPr="003C6A1A" w:rsidRDefault="00A424D7">
      <w:pPr>
        <w:widowControl/>
        <w:numPr>
          <w:ilvl w:val="0"/>
          <w:numId w:val="23"/>
        </w:numPr>
        <w:suppressAutoHyphens w:val="0"/>
        <w:overflowPunct w:val="0"/>
        <w:autoSpaceDE w:val="0"/>
        <w:autoSpaceDN w:val="0"/>
        <w:spacing w:after="0"/>
        <w:ind w:left="709" w:hanging="425"/>
        <w:rPr>
          <w:rFonts w:ascii="Cambria" w:hAnsi="Cambria"/>
          <w:color w:val="000000" w:themeColor="text1"/>
          <w:sz w:val="24"/>
          <w:szCs w:val="24"/>
        </w:rPr>
      </w:pPr>
      <w:r w:rsidRPr="003C6A1A">
        <w:rPr>
          <w:rFonts w:ascii="Cambria" w:hAnsi="Cambria"/>
          <w:color w:val="000000" w:themeColor="text1"/>
          <w:sz w:val="24"/>
          <w:szCs w:val="24"/>
        </w:rPr>
        <w:t>zgłaszani</w:t>
      </w:r>
      <w:r w:rsidR="00013C3B" w:rsidRPr="003C6A1A">
        <w:rPr>
          <w:rFonts w:ascii="Cambria" w:hAnsi="Cambria"/>
          <w:color w:val="000000" w:themeColor="text1"/>
          <w:sz w:val="24"/>
          <w:szCs w:val="24"/>
        </w:rPr>
        <w:t>a</w:t>
      </w:r>
      <w:r w:rsidRPr="003C6A1A">
        <w:rPr>
          <w:rFonts w:ascii="Cambria" w:hAnsi="Cambria"/>
          <w:color w:val="000000" w:themeColor="text1"/>
          <w:sz w:val="24"/>
          <w:szCs w:val="24"/>
        </w:rPr>
        <w:t xml:space="preserve"> Inspektorowi Nadzoru do sprawdzenia lub odbioru wykonane roboty ulegające zakryciu bądź zanikające oraz zapewnienie dokonania wymaganych przepisami lub ustalonych w dokumentacji projektowej prób i badań przed zgłoszeniem ich do odbioru,</w:t>
      </w:r>
    </w:p>
    <w:p w14:paraId="2968DAE4" w14:textId="5D8BAA49" w:rsidR="00A424D7" w:rsidRPr="003C6A1A" w:rsidRDefault="00A424D7">
      <w:pPr>
        <w:widowControl/>
        <w:numPr>
          <w:ilvl w:val="0"/>
          <w:numId w:val="23"/>
        </w:numPr>
        <w:suppressAutoHyphens w:val="0"/>
        <w:overflowPunct w:val="0"/>
        <w:autoSpaceDE w:val="0"/>
        <w:autoSpaceDN w:val="0"/>
        <w:spacing w:after="0"/>
        <w:ind w:left="709" w:hanging="425"/>
        <w:rPr>
          <w:rFonts w:ascii="Cambria" w:hAnsi="Cambria"/>
          <w:color w:val="000000" w:themeColor="text1"/>
          <w:sz w:val="24"/>
          <w:szCs w:val="24"/>
        </w:rPr>
      </w:pPr>
      <w:r w:rsidRPr="003C6A1A">
        <w:rPr>
          <w:rFonts w:ascii="Cambria" w:hAnsi="Cambria"/>
          <w:color w:val="000000" w:themeColor="text1"/>
          <w:sz w:val="24"/>
          <w:szCs w:val="24"/>
        </w:rPr>
        <w:t>informowani</w:t>
      </w:r>
      <w:r w:rsidR="00013C3B" w:rsidRPr="003C6A1A">
        <w:rPr>
          <w:rFonts w:ascii="Cambria" w:hAnsi="Cambria"/>
          <w:color w:val="000000" w:themeColor="text1"/>
          <w:sz w:val="24"/>
          <w:szCs w:val="24"/>
        </w:rPr>
        <w:t>a</w:t>
      </w:r>
      <w:r w:rsidRPr="003C6A1A">
        <w:rPr>
          <w:rFonts w:ascii="Cambria" w:hAnsi="Cambria"/>
          <w:color w:val="000000" w:themeColor="text1"/>
          <w:sz w:val="24"/>
          <w:szCs w:val="24"/>
        </w:rPr>
        <w:t xml:space="preserve"> Zamawiającego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p>
    <w:p w14:paraId="36A21374" w14:textId="03DF3C21" w:rsidR="00A424D7" w:rsidRPr="003C6A1A" w:rsidRDefault="00A424D7">
      <w:pPr>
        <w:widowControl/>
        <w:numPr>
          <w:ilvl w:val="0"/>
          <w:numId w:val="23"/>
        </w:numPr>
        <w:suppressAutoHyphens w:val="0"/>
        <w:overflowPunct w:val="0"/>
        <w:autoSpaceDE w:val="0"/>
        <w:autoSpaceDN w:val="0"/>
        <w:spacing w:after="0"/>
        <w:ind w:left="709" w:hanging="425"/>
        <w:rPr>
          <w:rFonts w:ascii="Cambria" w:hAnsi="Cambria"/>
          <w:color w:val="000000" w:themeColor="text1"/>
          <w:sz w:val="24"/>
          <w:szCs w:val="24"/>
        </w:rPr>
      </w:pPr>
      <w:r w:rsidRPr="003C6A1A">
        <w:rPr>
          <w:rFonts w:ascii="Cambria" w:hAnsi="Cambria"/>
          <w:color w:val="000000" w:themeColor="text1"/>
          <w:sz w:val="24"/>
          <w:szCs w:val="24"/>
        </w:rPr>
        <w:t xml:space="preserve">koordynowania wszystkich prac na budowie </w:t>
      </w:r>
      <w:r w:rsidR="00013C3B" w:rsidRPr="003C6A1A">
        <w:rPr>
          <w:rFonts w:ascii="Cambria" w:hAnsi="Cambria"/>
          <w:color w:val="000000" w:themeColor="text1"/>
          <w:sz w:val="24"/>
          <w:szCs w:val="24"/>
        </w:rPr>
        <w:t xml:space="preserve">w tym wykonywanych przez </w:t>
      </w:r>
      <w:r w:rsidRPr="003C6A1A">
        <w:rPr>
          <w:rFonts w:ascii="Cambria" w:hAnsi="Cambria"/>
          <w:color w:val="000000" w:themeColor="text1"/>
          <w:sz w:val="24"/>
          <w:szCs w:val="24"/>
        </w:rPr>
        <w:t>podwykonawc</w:t>
      </w:r>
      <w:r w:rsidR="00013C3B" w:rsidRPr="003C6A1A">
        <w:rPr>
          <w:rFonts w:ascii="Cambria" w:hAnsi="Cambria"/>
          <w:color w:val="000000" w:themeColor="text1"/>
          <w:sz w:val="24"/>
          <w:szCs w:val="24"/>
        </w:rPr>
        <w:t>ów</w:t>
      </w:r>
      <w:r w:rsidRPr="003C6A1A">
        <w:rPr>
          <w:rFonts w:ascii="Cambria" w:hAnsi="Cambria"/>
          <w:color w:val="000000" w:themeColor="text1"/>
          <w:sz w:val="24"/>
          <w:szCs w:val="24"/>
        </w:rPr>
        <w:t xml:space="preserve">, </w:t>
      </w:r>
    </w:p>
    <w:p w14:paraId="02D10C95" w14:textId="024E510C" w:rsidR="00A424D7" w:rsidRPr="003C6A1A" w:rsidRDefault="00A424D7">
      <w:pPr>
        <w:widowControl/>
        <w:numPr>
          <w:ilvl w:val="0"/>
          <w:numId w:val="23"/>
        </w:numPr>
        <w:suppressAutoHyphens w:val="0"/>
        <w:overflowPunct w:val="0"/>
        <w:autoSpaceDE w:val="0"/>
        <w:autoSpaceDN w:val="0"/>
        <w:spacing w:after="0"/>
        <w:ind w:left="709" w:hanging="425"/>
        <w:rPr>
          <w:rFonts w:ascii="Cambria" w:hAnsi="Cambria"/>
          <w:color w:val="000000" w:themeColor="text1"/>
          <w:sz w:val="24"/>
          <w:szCs w:val="24"/>
        </w:rPr>
      </w:pPr>
      <w:r w:rsidRPr="003C6A1A">
        <w:rPr>
          <w:rFonts w:ascii="Cambria" w:hAnsi="Cambria"/>
          <w:color w:val="000000" w:themeColor="text1"/>
          <w:sz w:val="24"/>
          <w:szCs w:val="24"/>
        </w:rPr>
        <w:t>uczestniczenia w Radach Budowy</w:t>
      </w:r>
      <w:r w:rsidR="00013C3B" w:rsidRPr="003C6A1A">
        <w:rPr>
          <w:rFonts w:ascii="Cambria" w:hAnsi="Cambria"/>
          <w:color w:val="000000" w:themeColor="text1"/>
          <w:sz w:val="24"/>
          <w:szCs w:val="24"/>
        </w:rPr>
        <w:t xml:space="preserve"> i</w:t>
      </w:r>
      <w:r w:rsidRPr="003C6A1A">
        <w:rPr>
          <w:rFonts w:ascii="Cambria" w:hAnsi="Cambria"/>
          <w:color w:val="000000" w:themeColor="text1"/>
          <w:sz w:val="24"/>
          <w:szCs w:val="24"/>
        </w:rPr>
        <w:t xml:space="preserve"> odbiorach,</w:t>
      </w:r>
    </w:p>
    <w:p w14:paraId="26E3A5A5" w14:textId="77777777" w:rsidR="00A424D7" w:rsidRPr="003C6A1A" w:rsidRDefault="00A424D7">
      <w:pPr>
        <w:widowControl/>
        <w:numPr>
          <w:ilvl w:val="0"/>
          <w:numId w:val="23"/>
        </w:numPr>
        <w:suppressAutoHyphens w:val="0"/>
        <w:overflowPunct w:val="0"/>
        <w:autoSpaceDE w:val="0"/>
        <w:autoSpaceDN w:val="0"/>
        <w:spacing w:after="0"/>
        <w:ind w:left="709" w:hanging="425"/>
        <w:rPr>
          <w:rFonts w:ascii="Cambria" w:hAnsi="Cambria"/>
          <w:color w:val="000000" w:themeColor="text1"/>
          <w:sz w:val="24"/>
          <w:szCs w:val="24"/>
        </w:rPr>
      </w:pPr>
      <w:r w:rsidRPr="003C6A1A">
        <w:rPr>
          <w:rFonts w:ascii="Cambria" w:hAnsi="Cambria"/>
          <w:color w:val="000000" w:themeColor="text1"/>
          <w:sz w:val="24"/>
          <w:szCs w:val="24"/>
        </w:rPr>
        <w:t xml:space="preserve">uczestniczenia w odbiorze końcowym zadania, w tym kontroli organów uprawnionych, </w:t>
      </w:r>
    </w:p>
    <w:p w14:paraId="06566CE2" w14:textId="4AA9F0C1" w:rsidR="00A424D7" w:rsidRPr="003C6A1A" w:rsidRDefault="00A424D7">
      <w:pPr>
        <w:widowControl/>
        <w:numPr>
          <w:ilvl w:val="0"/>
          <w:numId w:val="23"/>
        </w:numPr>
        <w:suppressAutoHyphens w:val="0"/>
        <w:overflowPunct w:val="0"/>
        <w:autoSpaceDE w:val="0"/>
        <w:autoSpaceDN w:val="0"/>
        <w:spacing w:after="0"/>
        <w:ind w:left="709" w:hanging="425"/>
        <w:rPr>
          <w:rFonts w:ascii="Cambria" w:hAnsi="Cambria"/>
          <w:color w:val="000000" w:themeColor="text1"/>
          <w:sz w:val="24"/>
          <w:szCs w:val="24"/>
        </w:rPr>
      </w:pPr>
      <w:r w:rsidRPr="003C6A1A">
        <w:rPr>
          <w:rFonts w:ascii="Cambria" w:hAnsi="Cambria"/>
          <w:color w:val="000000" w:themeColor="text1"/>
          <w:sz w:val="24"/>
          <w:szCs w:val="24"/>
        </w:rPr>
        <w:t>niezwłoczn</w:t>
      </w:r>
      <w:r w:rsidR="00013C3B" w:rsidRPr="003C6A1A">
        <w:rPr>
          <w:rFonts w:ascii="Cambria" w:hAnsi="Cambria"/>
          <w:color w:val="000000" w:themeColor="text1"/>
          <w:sz w:val="24"/>
          <w:szCs w:val="24"/>
        </w:rPr>
        <w:t>ego</w:t>
      </w:r>
      <w:r w:rsidRPr="003C6A1A">
        <w:rPr>
          <w:rFonts w:ascii="Cambria" w:hAnsi="Cambria"/>
          <w:color w:val="000000" w:themeColor="text1"/>
          <w:sz w:val="24"/>
          <w:szCs w:val="24"/>
        </w:rPr>
        <w:t xml:space="preserve"> inform</w:t>
      </w:r>
      <w:r w:rsidR="00013C3B" w:rsidRPr="003C6A1A">
        <w:rPr>
          <w:rFonts w:ascii="Cambria" w:hAnsi="Cambria"/>
          <w:color w:val="000000" w:themeColor="text1"/>
          <w:sz w:val="24"/>
          <w:szCs w:val="24"/>
        </w:rPr>
        <w:t>owanie</w:t>
      </w:r>
      <w:r w:rsidRPr="003C6A1A">
        <w:rPr>
          <w:rFonts w:ascii="Cambria" w:hAnsi="Cambria"/>
          <w:color w:val="000000" w:themeColor="text1"/>
          <w:sz w:val="24"/>
          <w:szCs w:val="24"/>
        </w:rPr>
        <w:t xml:space="preserve"> Inspektora Nadzoru i Zamawiającego o problemach lub okolicznościach, które mogą wpłynąć na jakość robót lub opóźnienie terminu zakończenia zadania, </w:t>
      </w:r>
    </w:p>
    <w:p w14:paraId="3C9BC795" w14:textId="77777777" w:rsidR="00A424D7" w:rsidRPr="003C6A1A" w:rsidRDefault="00A424D7">
      <w:pPr>
        <w:widowControl/>
        <w:numPr>
          <w:ilvl w:val="0"/>
          <w:numId w:val="23"/>
        </w:numPr>
        <w:suppressAutoHyphens w:val="0"/>
        <w:overflowPunct w:val="0"/>
        <w:autoSpaceDE w:val="0"/>
        <w:autoSpaceDN w:val="0"/>
        <w:spacing w:after="0"/>
        <w:ind w:left="709" w:hanging="425"/>
        <w:rPr>
          <w:rFonts w:ascii="Cambria" w:hAnsi="Cambria"/>
          <w:color w:val="000000" w:themeColor="text1"/>
          <w:sz w:val="24"/>
          <w:szCs w:val="24"/>
        </w:rPr>
      </w:pPr>
      <w:r w:rsidRPr="003C6A1A">
        <w:rPr>
          <w:rFonts w:ascii="Cambria" w:hAnsi="Cambria"/>
          <w:color w:val="000000" w:themeColor="text1"/>
          <w:sz w:val="24"/>
          <w:szCs w:val="24"/>
        </w:rPr>
        <w:t>informowania Inspektora Nadzoru i Zamawiającego o konieczności wykonania robót dodatkowych i zamiennych niezwłocznie, lecz nie później niż w terminie 5 dni od daty stwierdzenia konieczności ich wykonania.</w:t>
      </w:r>
    </w:p>
    <w:p w14:paraId="3F4482C9" w14:textId="77777777" w:rsidR="00A424D7" w:rsidRPr="003C6A1A" w:rsidRDefault="00A424D7" w:rsidP="00361966">
      <w:pPr>
        <w:widowControl/>
        <w:suppressAutoHyphens w:val="0"/>
        <w:overflowPunct w:val="0"/>
        <w:autoSpaceDE w:val="0"/>
        <w:autoSpaceDN w:val="0"/>
        <w:spacing w:after="0"/>
        <w:jc w:val="center"/>
        <w:rPr>
          <w:rFonts w:ascii="Cambria" w:eastAsia="Calibri" w:hAnsi="Cambria"/>
          <w:b/>
          <w:bCs/>
          <w:color w:val="000000" w:themeColor="text1"/>
          <w:sz w:val="24"/>
          <w:szCs w:val="24"/>
          <w:lang w:eastAsia="en-US"/>
        </w:rPr>
      </w:pPr>
      <w:r w:rsidRPr="003C6A1A">
        <w:rPr>
          <w:rStyle w:val="Odwoaniedokomentarza"/>
          <w:rFonts w:ascii="Cambria" w:hAnsi="Cambria"/>
          <w:color w:val="000000" w:themeColor="text1"/>
          <w:sz w:val="24"/>
          <w:szCs w:val="24"/>
          <w:lang w:val="x-none"/>
        </w:rPr>
        <w:br/>
      </w:r>
      <w:r w:rsidRPr="003C6A1A">
        <w:rPr>
          <w:rFonts w:ascii="Cambria" w:eastAsia="Calibri" w:hAnsi="Cambria"/>
          <w:b/>
          <w:bCs/>
          <w:color w:val="000000" w:themeColor="text1"/>
          <w:sz w:val="24"/>
          <w:szCs w:val="24"/>
          <w:lang w:eastAsia="en-US"/>
        </w:rPr>
        <w:t>§ 8</w:t>
      </w:r>
    </w:p>
    <w:p w14:paraId="425A22D3" w14:textId="77777777" w:rsidR="00A424D7" w:rsidRPr="003C6A1A" w:rsidRDefault="00A424D7" w:rsidP="0036196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3C6A1A">
        <w:rPr>
          <w:rFonts w:ascii="Cambria" w:eastAsia="Calibri" w:hAnsi="Cambria"/>
          <w:b/>
          <w:bCs/>
          <w:color w:val="000000" w:themeColor="text1"/>
          <w:sz w:val="24"/>
          <w:szCs w:val="24"/>
          <w:lang w:eastAsia="en-US"/>
        </w:rPr>
        <w:t>Podwykonawcy</w:t>
      </w:r>
    </w:p>
    <w:p w14:paraId="6A403622" w14:textId="77777777" w:rsidR="00C1126D" w:rsidRPr="008A5A6A" w:rsidRDefault="00C1126D" w:rsidP="00C1126D">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Wykonawca zobowiązuje się do wykonania przedmiotu zamówienia siłami własnymi z wyjątkiem robót w zakresie:</w:t>
      </w:r>
    </w:p>
    <w:p w14:paraId="3C69A5EC" w14:textId="77777777" w:rsidR="00C1126D" w:rsidRPr="008A5A6A" w:rsidRDefault="00C1126D" w:rsidP="00C1126D">
      <w:pPr>
        <w:widowControl/>
        <w:numPr>
          <w:ilvl w:val="0"/>
          <w:numId w:val="17"/>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 ,</w:t>
      </w:r>
    </w:p>
    <w:p w14:paraId="3C0F13F8" w14:textId="77777777" w:rsidR="00C1126D" w:rsidRPr="008A5A6A" w:rsidRDefault="00C1126D" w:rsidP="00C1126D">
      <w:pPr>
        <w:widowControl/>
        <w:numPr>
          <w:ilvl w:val="0"/>
          <w:numId w:val="17"/>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 ,</w:t>
      </w:r>
    </w:p>
    <w:p w14:paraId="297DE4A4" w14:textId="77777777" w:rsidR="00C1126D" w:rsidRPr="008A5A6A" w:rsidRDefault="00C1126D" w:rsidP="00C1126D">
      <w:pPr>
        <w:widowControl/>
        <w:numPr>
          <w:ilvl w:val="0"/>
          <w:numId w:val="17"/>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 ,</w:t>
      </w:r>
    </w:p>
    <w:p w14:paraId="5DB92F5C" w14:textId="77777777" w:rsidR="00C1126D" w:rsidRPr="008A5A6A" w:rsidRDefault="00C1126D" w:rsidP="00C1126D">
      <w:pPr>
        <w:widowControl/>
        <w:tabs>
          <w:tab w:val="left" w:pos="426"/>
        </w:tabs>
        <w:suppressAutoHyphens w:val="0"/>
        <w:autoSpaceDE w:val="0"/>
        <w:autoSpaceDN w:val="0"/>
        <w:spacing w:after="0"/>
        <w:ind w:firstLine="284"/>
        <w:textAlignment w:val="auto"/>
        <w:rPr>
          <w:rFonts w:ascii="Cambria" w:eastAsia="Calibri" w:hAnsi="Cambria"/>
          <w:sz w:val="24"/>
          <w:szCs w:val="24"/>
          <w:lang w:eastAsia="en-US"/>
        </w:rPr>
      </w:pPr>
      <w:r w:rsidRPr="008A5A6A">
        <w:rPr>
          <w:rFonts w:ascii="Cambria" w:eastAsia="Calibri" w:hAnsi="Cambria"/>
          <w:sz w:val="24"/>
          <w:szCs w:val="24"/>
          <w:lang w:eastAsia="en-US"/>
        </w:rPr>
        <w:tab/>
        <w:t>które zostaną wykonane przy udziale podwykonawcy (podwykonawców).</w:t>
      </w:r>
    </w:p>
    <w:p w14:paraId="245AB6B6" w14:textId="77777777" w:rsidR="00C1126D" w:rsidRPr="008A5A6A" w:rsidRDefault="00C1126D" w:rsidP="00C1126D">
      <w:pPr>
        <w:widowControl/>
        <w:numPr>
          <w:ilvl w:val="0"/>
          <w:numId w:val="18"/>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8A5A6A">
        <w:rPr>
          <w:rFonts w:ascii="Cambria" w:eastAsia="Calibri" w:hAnsi="Cambria"/>
          <w:sz w:val="24"/>
          <w:szCs w:val="24"/>
          <w:lang w:eastAsia="en-US"/>
        </w:rPr>
        <w:t xml:space="preserve">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w:t>
      </w:r>
      <w:r w:rsidRPr="008A5A6A">
        <w:rPr>
          <w:rFonts w:ascii="Cambria" w:eastAsia="Calibri" w:hAnsi="Cambria"/>
          <w:sz w:val="24"/>
          <w:szCs w:val="24"/>
          <w:lang w:eastAsia="en-US"/>
        </w:rPr>
        <w:lastRenderedPageBreak/>
        <w:t xml:space="preserve">obowiązany dołączyć zgodę </w:t>
      </w:r>
      <w:r w:rsidRPr="008A5A6A">
        <w:rPr>
          <w:rFonts w:ascii="Cambria" w:eastAsia="Calibri" w:hAnsi="Cambria"/>
          <w:color w:val="000000"/>
          <w:sz w:val="24"/>
          <w:szCs w:val="24"/>
          <w:lang w:eastAsia="en-US"/>
        </w:rPr>
        <w:t>Wykonawcy na zawarcie umowy o podwykonawstwo o treści zgodnej z projektem umowy.</w:t>
      </w:r>
    </w:p>
    <w:p w14:paraId="4720393C" w14:textId="77777777" w:rsidR="00C1126D" w:rsidRPr="008A5A6A" w:rsidRDefault="00C1126D" w:rsidP="00C1126D">
      <w:pPr>
        <w:widowControl/>
        <w:numPr>
          <w:ilvl w:val="0"/>
          <w:numId w:val="18"/>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8A5A6A">
        <w:rPr>
          <w:rFonts w:ascii="Cambria" w:eastAsia="Calibri" w:hAnsi="Cambria"/>
          <w:color w:val="000000"/>
          <w:sz w:val="24"/>
          <w:szCs w:val="24"/>
          <w:lang w:eastAsia="en-US"/>
        </w:rPr>
        <w:t>Zamawiającemu przysługuje prawo do zgłoszenia w terminie 14 dni w formie pisemnej zastrzeżenia do przedłożonego projektu umowy o podwykonawstwo, której przedmiotem są roboty budowlane, w przypadku zaistnienia chociażby jednego z opisanych poniżej przypadków:</w:t>
      </w:r>
    </w:p>
    <w:p w14:paraId="3A4099D3" w14:textId="77777777" w:rsidR="00C1126D" w:rsidRPr="008A5A6A" w:rsidRDefault="00C1126D" w:rsidP="00C1126D">
      <w:pPr>
        <w:widowControl/>
        <w:numPr>
          <w:ilvl w:val="0"/>
          <w:numId w:val="20"/>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8A5A6A">
        <w:rPr>
          <w:rFonts w:ascii="Cambria" w:eastAsia="Calibri" w:hAnsi="Cambria"/>
          <w:color w:val="000000"/>
          <w:sz w:val="24"/>
          <w:szCs w:val="24"/>
          <w:lang w:eastAsia="en-US"/>
        </w:rPr>
        <w:t>termin zapłaty wynagrodzenia podwykonawcy lub dalszemu podwykonawcy przewidziany w umowie o podwykonawstwo jest dłuższy niż 30 dni</w:t>
      </w:r>
      <w:r w:rsidRPr="008A5A6A">
        <w:rPr>
          <w:rFonts w:ascii="Cambria" w:eastAsia="Calibri" w:hAnsi="Cambria"/>
          <w:sz w:val="24"/>
          <w:szCs w:val="24"/>
          <w:lang w:eastAsia="en-US"/>
        </w:rPr>
        <w:t xml:space="preserve"> od dnia doręczenia Wykonawcy, podwykonawcy lub dalszemu podwykonawcy faktury lub rachunku, potwierdzających wykonanie zleconej podwykonawcy lub dalszemu podwykonawcy dostawy, usługi lub roboty budowlanej,</w:t>
      </w:r>
    </w:p>
    <w:p w14:paraId="5B5A0420" w14:textId="77777777" w:rsidR="00C1126D" w:rsidRPr="008A5A6A" w:rsidRDefault="00C1126D" w:rsidP="00C1126D">
      <w:pPr>
        <w:widowControl/>
        <w:numPr>
          <w:ilvl w:val="0"/>
          <w:numId w:val="20"/>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termin wykonania umowy o podwykonawstwo wykracza poza termin wykonania zamówienia, wskazany w § 2 ust. 1 umowy,</w:t>
      </w:r>
    </w:p>
    <w:p w14:paraId="275D1C9D" w14:textId="77777777" w:rsidR="00C1126D" w:rsidRPr="008A5A6A" w:rsidRDefault="00C1126D" w:rsidP="00C1126D">
      <w:pPr>
        <w:widowControl/>
        <w:numPr>
          <w:ilvl w:val="0"/>
          <w:numId w:val="20"/>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umowa o podwykonawstwo zawiera zapisy uzależniające dokonanie zapłaty na rzecz podwykonawcy od odbioru robót przez Zamawiającego lub od zapłaty należności Wykonawcy przez Zamawiającego,</w:t>
      </w:r>
    </w:p>
    <w:p w14:paraId="3A1F7679" w14:textId="77777777" w:rsidR="00C1126D" w:rsidRPr="008A5A6A" w:rsidRDefault="00C1126D" w:rsidP="00C1126D">
      <w:pPr>
        <w:widowControl/>
        <w:numPr>
          <w:ilvl w:val="0"/>
          <w:numId w:val="20"/>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umowa o podwykonawstwo nie zawiera uregulowań, dotyczących zawierania umów na roboty budowlane, dostawy lub usługi z dalszymi podwykonawcami, w szczególności zapisów warunkujących podpisanie tych umów od ich akceptacji i zgody Wykonawcy,</w:t>
      </w:r>
    </w:p>
    <w:p w14:paraId="6410C5B7" w14:textId="77777777" w:rsidR="00C1126D" w:rsidRPr="008A5A6A" w:rsidRDefault="00C1126D" w:rsidP="00C1126D">
      <w:pPr>
        <w:widowControl/>
        <w:numPr>
          <w:ilvl w:val="0"/>
          <w:numId w:val="20"/>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umowa o podwykonawstwo nie zawiera kwoty wynagrodzenia wykonawcy;</w:t>
      </w:r>
    </w:p>
    <w:p w14:paraId="727DDB70" w14:textId="6BEA6BBC" w:rsidR="00C1126D" w:rsidRPr="008A5A6A" w:rsidRDefault="00C1126D" w:rsidP="00C1126D">
      <w:pPr>
        <w:widowControl/>
        <w:numPr>
          <w:ilvl w:val="0"/>
          <w:numId w:val="20"/>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umowa o podwykonawstwo nie zawiera uregulowań, o których mowa w § 1</w:t>
      </w:r>
      <w:r w:rsidR="00B041D9">
        <w:rPr>
          <w:rFonts w:ascii="Cambria" w:eastAsia="Calibri" w:hAnsi="Cambria"/>
          <w:sz w:val="24"/>
          <w:szCs w:val="24"/>
          <w:lang w:eastAsia="en-US"/>
        </w:rPr>
        <w:t>2</w:t>
      </w:r>
      <w:r w:rsidRPr="008A5A6A">
        <w:rPr>
          <w:rFonts w:ascii="Cambria" w:eastAsia="Calibri" w:hAnsi="Cambria"/>
          <w:sz w:val="24"/>
          <w:szCs w:val="24"/>
          <w:lang w:eastAsia="en-US"/>
        </w:rPr>
        <w:t xml:space="preserve"> umowy,</w:t>
      </w:r>
    </w:p>
    <w:p w14:paraId="61584F59" w14:textId="77777777" w:rsidR="00C1126D" w:rsidRPr="008A5A6A" w:rsidRDefault="00C1126D" w:rsidP="00C1126D">
      <w:pPr>
        <w:widowControl/>
        <w:numPr>
          <w:ilvl w:val="0"/>
          <w:numId w:val="20"/>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załączony do umowy o podwykonawstwo harmonogram rzeczowo-finansowy jest niezgodny z harmonogramem,</w:t>
      </w:r>
    </w:p>
    <w:p w14:paraId="13E8E652" w14:textId="77777777" w:rsidR="00C1126D" w:rsidRPr="008A5A6A" w:rsidRDefault="00C1126D" w:rsidP="00C1126D">
      <w:pPr>
        <w:widowControl/>
        <w:numPr>
          <w:ilvl w:val="0"/>
          <w:numId w:val="20"/>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w każdym przypadku, gdy umowa kształtuje prawa i obowiązki podwykonawcy, w zakresie kar umownych oraz warunków wypłaty wynagrodzenia, w sposób dla niego mniej korzystny niż prawa i obowiązki wykonawcy wynikające z niniejszej umowy.</w:t>
      </w:r>
    </w:p>
    <w:p w14:paraId="68D89B39" w14:textId="77777777" w:rsidR="00C1126D" w:rsidRPr="008A5A6A" w:rsidRDefault="00C1126D" w:rsidP="00C1126D">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Niezgłoszenie przez Zamawiającego w formie pisemnej zastrzeżeń do przedłożonego projektu umowy o podwykonawstwo, której przedmiotem są roboty budowlane, w terminie wskazanym w ust. 3, będzie uważane za jego akceptację.</w:t>
      </w:r>
    </w:p>
    <w:p w14:paraId="58C7C5D4" w14:textId="77777777" w:rsidR="00C1126D" w:rsidRPr="008A5A6A" w:rsidRDefault="00C1126D" w:rsidP="00C1126D">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02FD33FB" w14:textId="77777777" w:rsidR="00C1126D" w:rsidRPr="008A5A6A" w:rsidRDefault="00C1126D" w:rsidP="00C1126D">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Zamawiający, w terminie 14 dni, zgłasza w formie pisemnej pod rygorem nieważności sprzeciw do umowy o podwykonawstwo, której przedmiotem są roboty budowlane, w przypadkach, o których mowa w ust. 3.</w:t>
      </w:r>
    </w:p>
    <w:p w14:paraId="46BFCF1E" w14:textId="77777777" w:rsidR="00C1126D" w:rsidRPr="008A5A6A" w:rsidRDefault="00C1126D" w:rsidP="00C1126D">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lastRenderedPageBreak/>
        <w:t>Niezgłoszenie sprzeciwu, o którym mowa w ust. 6, do przedłożonej umowy o podwykonawstwo, której przedmiotem są roboty budowlane, w terminie określonym w  ust. 6, uważa się za akceptację umowy przez zamawiającego.</w:t>
      </w:r>
    </w:p>
    <w:p w14:paraId="47798ED0" w14:textId="77777777" w:rsidR="00C1126D" w:rsidRPr="008A5A6A" w:rsidRDefault="00C1126D" w:rsidP="00C1126D">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w:t>
      </w:r>
      <w:r w:rsidRPr="008A5A6A">
        <w:rPr>
          <w:rFonts w:ascii="Cambria" w:eastAsia="Calibri" w:hAnsi="Cambria"/>
          <w:sz w:val="24"/>
          <w:szCs w:val="24"/>
          <w:lang w:eastAsia="en-US"/>
        </w:rPr>
        <w:br/>
        <w:t>o podwykonawstwo o wartości mniejszej niż 0,5% wynagrodzenia, o którym mowa w § 3 ust. 1 umowy oraz umów o podwykonawstwo, których przedmiotem są dostawy materiałów budowlanych niezbędnych do realizacji przedmiotu zamówienia oraz usługi transportowe.</w:t>
      </w:r>
    </w:p>
    <w:p w14:paraId="1D689509" w14:textId="77777777" w:rsidR="00C1126D" w:rsidRPr="008A5A6A" w:rsidRDefault="00C1126D" w:rsidP="00C1126D">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 xml:space="preserve">Wyłączenia, o których mowa w ust. 8, nie dotyczą również umów </w:t>
      </w:r>
      <w:r w:rsidRPr="008A5A6A">
        <w:rPr>
          <w:rFonts w:ascii="Cambria" w:eastAsia="Calibri" w:hAnsi="Cambria"/>
          <w:sz w:val="24"/>
          <w:szCs w:val="24"/>
          <w:lang w:eastAsia="en-US"/>
        </w:rPr>
        <w:br/>
        <w:t>o podwykonawstwo o wartości większej niż 50 000,00 złotych brutto.</w:t>
      </w:r>
    </w:p>
    <w:p w14:paraId="502A3B15" w14:textId="77777777" w:rsidR="00C1126D" w:rsidRPr="008A5A6A" w:rsidRDefault="00C1126D" w:rsidP="00C1126D">
      <w:pPr>
        <w:widowControl/>
        <w:numPr>
          <w:ilvl w:val="0"/>
          <w:numId w:val="18"/>
        </w:numPr>
        <w:suppressAutoHyphens w:val="0"/>
        <w:autoSpaceDE w:val="0"/>
        <w:autoSpaceDN w:val="0"/>
        <w:spacing w:after="0"/>
        <w:ind w:left="426" w:hanging="426"/>
        <w:contextualSpacing/>
        <w:textAlignment w:val="auto"/>
        <w:rPr>
          <w:rFonts w:ascii="Cambria" w:hAnsi="Cambria"/>
          <w:sz w:val="24"/>
          <w:szCs w:val="24"/>
        </w:rPr>
      </w:pPr>
      <w:r w:rsidRPr="008A5A6A">
        <w:rPr>
          <w:rFonts w:ascii="Cambria" w:eastAsia="Calibri" w:hAnsi="Cambria"/>
          <w:sz w:val="24"/>
          <w:szCs w:val="24"/>
          <w:lang w:eastAsia="en-US"/>
        </w:rPr>
        <w:t xml:space="preserve">W przypadku, o którym mowa w ust. 8, jeżeli termin zapłaty wynagrodzenia jest dłuższy niż określony w ust. 3 pkt 1, Zamawiający poinformuje o tym Wykonawcę </w:t>
      </w:r>
      <w:r w:rsidRPr="008A5A6A">
        <w:rPr>
          <w:rFonts w:ascii="Cambria" w:eastAsia="Calibri" w:hAnsi="Cambria"/>
          <w:sz w:val="24"/>
          <w:szCs w:val="24"/>
          <w:lang w:eastAsia="en-US"/>
        </w:rPr>
        <w:br/>
        <w:t xml:space="preserve">i wezwie go do doprowadzenia do zmiany tej umowy w terminie nie dłuższym niż </w:t>
      </w:r>
      <w:r w:rsidRPr="008A5A6A">
        <w:rPr>
          <w:rFonts w:ascii="Cambria" w:eastAsia="Calibri" w:hAnsi="Cambria"/>
          <w:sz w:val="24"/>
          <w:szCs w:val="24"/>
          <w:lang w:eastAsia="en-US"/>
        </w:rPr>
        <w:br/>
      </w:r>
      <w:r w:rsidRPr="008A5A6A">
        <w:rPr>
          <w:rFonts w:ascii="Cambria" w:eastAsia="Calibri" w:hAnsi="Cambria"/>
          <w:color w:val="000000"/>
          <w:sz w:val="24"/>
          <w:szCs w:val="24"/>
          <w:lang w:eastAsia="en-US"/>
        </w:rPr>
        <w:t>5 dni od dnia otrzymania informacji, pod rygorem wystąpienia o zapłatę kary umownej.</w:t>
      </w:r>
    </w:p>
    <w:p w14:paraId="7F297309" w14:textId="77777777" w:rsidR="00C1126D" w:rsidRPr="008A5A6A" w:rsidRDefault="00C1126D" w:rsidP="00C1126D">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Wszystkie umowy o podwykonawstwo wymagają formy pisemnej.</w:t>
      </w:r>
    </w:p>
    <w:p w14:paraId="742F1B60" w14:textId="77777777" w:rsidR="00C1126D" w:rsidRPr="008A5A6A" w:rsidRDefault="00C1126D" w:rsidP="00C1126D">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Postanowienia, zawarte w ust. 2-8, stosuje się odpowiednio do zawierania umów o podwykonawstwo z dalszymi podwykonawcami.</w:t>
      </w:r>
    </w:p>
    <w:p w14:paraId="4E3A1C7F" w14:textId="77777777" w:rsidR="00C1126D" w:rsidRPr="008A5A6A" w:rsidRDefault="00C1126D" w:rsidP="00C1126D">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Postanowienia, zawarte w ust. 2-8, stosuje się odpowiednio do zmian umów o podwykonawstwo.</w:t>
      </w:r>
    </w:p>
    <w:p w14:paraId="26642043" w14:textId="77777777" w:rsidR="00C1126D" w:rsidRPr="008A5A6A" w:rsidRDefault="00C1126D" w:rsidP="00C1126D">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Wykonawca ponosi wobec Zamawiającego pełną odpowiedzialność za roboty budowlane, które wykonuje przy pomocy podwykonawców.</w:t>
      </w:r>
    </w:p>
    <w:p w14:paraId="6A3661EF" w14:textId="77777777" w:rsidR="00C1126D" w:rsidRPr="008A5A6A" w:rsidRDefault="00C1126D" w:rsidP="00C1126D">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Wykonawca przyjmuje na siebie pełnienie funkcji koordynatora w stosunku do robót budowlanych, realizowanych przez podwykonawców.</w:t>
      </w:r>
    </w:p>
    <w:p w14:paraId="4358057C" w14:textId="77777777" w:rsidR="00C1126D" w:rsidRPr="008A5A6A" w:rsidRDefault="00C1126D" w:rsidP="00C1126D">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Powierzenie wykonania części robót budowlanych podwykonawcy nie zmienia zobowiązań Wykonawcy wobec Zamawiającego za wykonanie tej części zamówienia.</w:t>
      </w:r>
    </w:p>
    <w:p w14:paraId="22D742F6" w14:textId="77777777" w:rsidR="00C1126D" w:rsidRPr="008A5A6A" w:rsidRDefault="00C1126D" w:rsidP="00C1126D">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Wykonawca jest odpowiedzialny za działanie, zaniechanie, uchybienia i zaniedbania podwykonawcy i jego pracowników w takim samym stopniu, jakby to były działania, uchybienia lub zaniedbania jego własnych pracowników.</w:t>
      </w:r>
    </w:p>
    <w:p w14:paraId="373093D6" w14:textId="77777777" w:rsidR="00C1126D" w:rsidRPr="008A5A6A" w:rsidRDefault="00C1126D" w:rsidP="00C1126D">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Jakakolwiek przerwa w realizacji robót budowlanych, wynikająca z braku podwykonawcy, będzie traktowana jako przerwa wynikła z przyczyn zależnych od Wykonawcy i będzie stanowić podstawę do naliczenia Wykonawcy kar umownych.</w:t>
      </w:r>
    </w:p>
    <w:p w14:paraId="5DA4429F" w14:textId="77777777" w:rsidR="00C1126D" w:rsidRPr="008A5A6A" w:rsidRDefault="00C1126D" w:rsidP="00C1126D">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 xml:space="preserve">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w:t>
      </w:r>
      <w:r w:rsidRPr="008A5A6A">
        <w:rPr>
          <w:rFonts w:ascii="Cambria" w:eastAsia="Calibri" w:hAnsi="Cambria"/>
          <w:sz w:val="24"/>
          <w:szCs w:val="24"/>
          <w:lang w:eastAsia="en-US"/>
        </w:rPr>
        <w:lastRenderedPageBreak/>
        <w:t>samodzielnie spełnia je w stopniu nie mniejszym niż podwykonawca, na którego zasoby Wykonawca powoływał się w trakcie postępowania o udzielenie zamówienia.</w:t>
      </w:r>
    </w:p>
    <w:p w14:paraId="019CAB5A" w14:textId="77777777" w:rsidR="00C1126D" w:rsidRPr="008A5A6A" w:rsidRDefault="00C1126D" w:rsidP="00C1126D">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72664A26" w14:textId="77777777" w:rsidR="00C1126D" w:rsidRPr="008A5A6A" w:rsidRDefault="00C1126D" w:rsidP="00C1126D">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A6A">
        <w:rPr>
          <w:rFonts w:ascii="Cambria" w:eastAsia="Calibri" w:hAnsi="Cambria"/>
          <w:sz w:val="24"/>
          <w:szCs w:val="24"/>
          <w:lang w:eastAsia="en-US"/>
        </w:rPr>
        <w:t xml:space="preserve"> </w:t>
      </w:r>
      <w:r w:rsidRPr="008A5A6A">
        <w:rPr>
          <w:rFonts w:ascii="Cambria" w:hAnsi="Cambria"/>
          <w:sz w:val="24"/>
          <w:szCs w:val="24"/>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59378552" w14:textId="77777777" w:rsidR="00C1126D" w:rsidRPr="008A5A6A" w:rsidRDefault="00C1126D" w:rsidP="00C1126D">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A6A">
        <w:rPr>
          <w:rFonts w:ascii="Cambria" w:hAnsi="Cambria"/>
          <w:sz w:val="24"/>
          <w:szCs w:val="24"/>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792ADB22" w14:textId="14DFBBC4" w:rsidR="003C6A1A" w:rsidRPr="00C1126D" w:rsidRDefault="003C6A1A">
      <w:pPr>
        <w:widowControl/>
        <w:numPr>
          <w:ilvl w:val="0"/>
          <w:numId w:val="18"/>
        </w:numPr>
        <w:suppressAutoHyphens w:val="0"/>
        <w:autoSpaceDE w:val="0"/>
        <w:autoSpaceDN w:val="0"/>
        <w:spacing w:after="0"/>
        <w:ind w:left="360"/>
        <w:contextualSpacing/>
        <w:textAlignment w:val="auto"/>
        <w:rPr>
          <w:rFonts w:ascii="Cambria" w:eastAsia="Calibri" w:hAnsi="Cambria"/>
          <w:sz w:val="24"/>
          <w:szCs w:val="24"/>
          <w:lang w:eastAsia="en-US"/>
        </w:rPr>
      </w:pPr>
      <w:r w:rsidRPr="00C1126D">
        <w:rPr>
          <w:rFonts w:ascii="Cambria" w:hAnsi="Cambria"/>
          <w:sz w:val="24"/>
          <w:szCs w:val="24"/>
        </w:rPr>
        <w:t xml:space="preserve">W przypadku dokonania zmiany niniejszej umowy na podstawie § 18a umowy, Wykonawca zobowiązany jest, w terminie </w:t>
      </w:r>
      <w:r w:rsidR="00B91FE4" w:rsidRPr="00C1126D">
        <w:rPr>
          <w:rFonts w:ascii="Cambria" w:hAnsi="Cambria"/>
          <w:sz w:val="24"/>
          <w:szCs w:val="24"/>
        </w:rPr>
        <w:t>7</w:t>
      </w:r>
      <w:r w:rsidRPr="00C1126D">
        <w:rPr>
          <w:rFonts w:ascii="Cambria" w:hAnsi="Cambria"/>
          <w:sz w:val="24"/>
          <w:szCs w:val="24"/>
        </w:rPr>
        <w:t xml:space="preserve"> dni, do zmiany wynagrodzenia przysługującego podwykonawcy, z którym zawarł umowę na </w:t>
      </w:r>
      <w:r w:rsidR="00B91FE4" w:rsidRPr="00C1126D">
        <w:rPr>
          <w:rFonts w:ascii="Cambria" w:hAnsi="Cambria"/>
          <w:sz w:val="24"/>
          <w:szCs w:val="24"/>
        </w:rPr>
        <w:t xml:space="preserve">dostawy, </w:t>
      </w:r>
      <w:r w:rsidRPr="00C1126D">
        <w:rPr>
          <w:rFonts w:ascii="Cambria" w:hAnsi="Cambria"/>
          <w:sz w:val="24"/>
          <w:szCs w:val="24"/>
        </w:rPr>
        <w:t xml:space="preserve">roboty budowlane lub usługi obowiązującą przez okres przekraczający </w:t>
      </w:r>
      <w:r w:rsidR="00883580" w:rsidRPr="00C1126D">
        <w:rPr>
          <w:rFonts w:ascii="Cambria" w:hAnsi="Cambria"/>
          <w:sz w:val="24"/>
          <w:szCs w:val="24"/>
        </w:rPr>
        <w:t>6</w:t>
      </w:r>
      <w:r w:rsidRPr="00C1126D">
        <w:rPr>
          <w:rFonts w:ascii="Cambria" w:hAnsi="Cambria"/>
          <w:sz w:val="24"/>
          <w:szCs w:val="24"/>
        </w:rPr>
        <w:t xml:space="preserve"> miesięcy, w zakresie odpowiadającym zmianom cen materiałów lub kosztów dotyczących zobowiązania podwykonawcy.</w:t>
      </w:r>
    </w:p>
    <w:p w14:paraId="7C25A8D3" w14:textId="3F0B164C" w:rsidR="003C6A1A" w:rsidRPr="00C1126D" w:rsidRDefault="003C6A1A">
      <w:pPr>
        <w:widowControl/>
        <w:numPr>
          <w:ilvl w:val="0"/>
          <w:numId w:val="18"/>
        </w:numPr>
        <w:suppressAutoHyphens w:val="0"/>
        <w:autoSpaceDE w:val="0"/>
        <w:autoSpaceDN w:val="0"/>
        <w:spacing w:after="0"/>
        <w:ind w:left="360"/>
        <w:contextualSpacing/>
        <w:textAlignment w:val="auto"/>
        <w:rPr>
          <w:rFonts w:ascii="Cambria" w:eastAsia="Calibri" w:hAnsi="Cambria"/>
          <w:sz w:val="24"/>
          <w:szCs w:val="24"/>
          <w:lang w:eastAsia="en-US"/>
        </w:rPr>
      </w:pPr>
      <w:r w:rsidRPr="00C1126D">
        <w:rPr>
          <w:rFonts w:ascii="Cambria" w:hAnsi="Cambria"/>
          <w:sz w:val="24"/>
          <w:szCs w:val="24"/>
        </w:rPr>
        <w:t xml:space="preserve">W sytuacji, o której mowa wyżej, ust. </w:t>
      </w:r>
      <w:r w:rsidR="00C1126D" w:rsidRPr="00C1126D">
        <w:rPr>
          <w:rFonts w:ascii="Cambria" w:hAnsi="Cambria"/>
          <w:sz w:val="24"/>
          <w:szCs w:val="24"/>
        </w:rPr>
        <w:t>13</w:t>
      </w:r>
      <w:r w:rsidRPr="00C1126D">
        <w:rPr>
          <w:rFonts w:ascii="Cambria" w:hAnsi="Cambria"/>
          <w:sz w:val="24"/>
          <w:szCs w:val="24"/>
        </w:rPr>
        <w:t xml:space="preserve"> stosuje się odpowiednio, z zastrzeżeniem, że przedstawiając projekt zmiany umowy podwykonawczej, Wykonawca zobowiązany jest dodatkowo przedstawić wyjaśnienia wskazujące sposób ustalenia zakresu dokonywanej zmiany wynagrodzenia podwykonawcy.   </w:t>
      </w:r>
    </w:p>
    <w:p w14:paraId="09975D5E" w14:textId="77777777" w:rsidR="00A424D7" w:rsidRPr="003C6A1A" w:rsidRDefault="00A424D7" w:rsidP="00512FEC">
      <w:pPr>
        <w:widowControl/>
        <w:suppressAutoHyphens w:val="0"/>
        <w:autoSpaceDE w:val="0"/>
        <w:autoSpaceDN w:val="0"/>
        <w:spacing w:after="0"/>
        <w:contextualSpacing/>
        <w:textAlignment w:val="auto"/>
        <w:rPr>
          <w:rFonts w:ascii="Cambria" w:eastAsia="Calibri" w:hAnsi="Cambria"/>
          <w:color w:val="000000" w:themeColor="text1"/>
          <w:sz w:val="24"/>
          <w:szCs w:val="24"/>
          <w:highlight w:val="cyan"/>
          <w:lang w:eastAsia="en-US"/>
        </w:rPr>
      </w:pPr>
    </w:p>
    <w:p w14:paraId="0EE5A4D6" w14:textId="77777777" w:rsidR="00A424D7" w:rsidRPr="003C6A1A" w:rsidRDefault="00A424D7" w:rsidP="00361966">
      <w:pPr>
        <w:autoSpaceDE w:val="0"/>
        <w:autoSpaceDN w:val="0"/>
        <w:spacing w:after="0"/>
        <w:jc w:val="center"/>
        <w:rPr>
          <w:rFonts w:ascii="Cambria" w:eastAsia="Calibri" w:hAnsi="Cambria"/>
          <w:b/>
          <w:bCs/>
          <w:color w:val="000000" w:themeColor="text1"/>
          <w:sz w:val="24"/>
          <w:szCs w:val="24"/>
          <w:lang w:eastAsia="en-US"/>
        </w:rPr>
      </w:pPr>
      <w:r w:rsidRPr="003C6A1A">
        <w:rPr>
          <w:rFonts w:ascii="Cambria" w:eastAsia="Calibri" w:hAnsi="Cambria"/>
          <w:b/>
          <w:bCs/>
          <w:color w:val="000000" w:themeColor="text1"/>
          <w:sz w:val="24"/>
          <w:szCs w:val="24"/>
          <w:lang w:eastAsia="en-US"/>
        </w:rPr>
        <w:t>§ 9</w:t>
      </w:r>
    </w:p>
    <w:p w14:paraId="1AF15660" w14:textId="77777777" w:rsidR="00A424D7" w:rsidRPr="003C6A1A" w:rsidRDefault="00A424D7" w:rsidP="00361966">
      <w:pPr>
        <w:shd w:val="clear" w:color="auto" w:fill="FFFFFF"/>
        <w:spacing w:after="0"/>
        <w:jc w:val="center"/>
        <w:rPr>
          <w:rFonts w:ascii="Cambria" w:hAnsi="Cambria"/>
          <w:b/>
          <w:bCs/>
          <w:color w:val="000000" w:themeColor="text1"/>
          <w:spacing w:val="-11"/>
          <w:sz w:val="24"/>
          <w:szCs w:val="24"/>
        </w:rPr>
      </w:pPr>
      <w:r w:rsidRPr="003C6A1A">
        <w:rPr>
          <w:rFonts w:ascii="Cambria" w:hAnsi="Cambria"/>
          <w:b/>
          <w:bCs/>
          <w:color w:val="000000" w:themeColor="text1"/>
          <w:spacing w:val="-11"/>
          <w:sz w:val="24"/>
          <w:szCs w:val="24"/>
        </w:rPr>
        <w:t>Personel realizujący zadanie</w:t>
      </w:r>
    </w:p>
    <w:p w14:paraId="378B4FEE" w14:textId="77777777" w:rsidR="00A424D7" w:rsidRPr="003C6A1A" w:rsidRDefault="00A424D7">
      <w:pPr>
        <w:widowControl/>
        <w:numPr>
          <w:ilvl w:val="1"/>
          <w:numId w:val="20"/>
        </w:numPr>
        <w:suppressAutoHyphens w:val="0"/>
        <w:autoSpaceDE w:val="0"/>
        <w:autoSpaceDN w:val="0"/>
        <w:spacing w:after="0"/>
        <w:ind w:left="426" w:hanging="426"/>
        <w:contextualSpacing/>
        <w:jc w:val="left"/>
        <w:textAlignment w:val="auto"/>
        <w:rPr>
          <w:rFonts w:ascii="Cambria" w:eastAsia="Calibri" w:hAnsi="Cambria"/>
          <w:color w:val="000000" w:themeColor="text1"/>
          <w:sz w:val="24"/>
          <w:szCs w:val="24"/>
          <w:lang w:eastAsia="en-US"/>
        </w:rPr>
      </w:pPr>
      <w:r w:rsidRPr="003C6A1A">
        <w:rPr>
          <w:rFonts w:ascii="Cambria" w:eastAsia="Calibri" w:hAnsi="Cambria"/>
          <w:color w:val="000000" w:themeColor="text1"/>
          <w:sz w:val="24"/>
          <w:szCs w:val="24"/>
          <w:lang w:eastAsia="en-US"/>
        </w:rPr>
        <w:t>Osobą upoważnioną do kontaktów:</w:t>
      </w:r>
    </w:p>
    <w:p w14:paraId="768639FF" w14:textId="77777777" w:rsidR="00A424D7" w:rsidRPr="003C6A1A" w:rsidRDefault="00A424D7">
      <w:pPr>
        <w:widowControl/>
        <w:numPr>
          <w:ilvl w:val="0"/>
          <w:numId w:val="21"/>
        </w:numPr>
        <w:suppressAutoHyphens w:val="0"/>
        <w:autoSpaceDE w:val="0"/>
        <w:autoSpaceDN w:val="0"/>
        <w:spacing w:after="0"/>
        <w:ind w:left="709" w:hanging="283"/>
        <w:contextualSpacing/>
        <w:jc w:val="left"/>
        <w:textAlignment w:val="auto"/>
        <w:rPr>
          <w:rFonts w:ascii="Cambria" w:eastAsia="Calibri" w:hAnsi="Cambria"/>
          <w:color w:val="000000" w:themeColor="text1"/>
          <w:sz w:val="24"/>
          <w:szCs w:val="24"/>
          <w:lang w:eastAsia="en-US"/>
        </w:rPr>
      </w:pPr>
      <w:r w:rsidRPr="003C6A1A">
        <w:rPr>
          <w:rFonts w:ascii="Cambria" w:eastAsia="Calibri" w:hAnsi="Cambria"/>
          <w:color w:val="000000" w:themeColor="text1"/>
          <w:sz w:val="24"/>
          <w:szCs w:val="24"/>
          <w:lang w:eastAsia="en-US"/>
        </w:rPr>
        <w:lastRenderedPageBreak/>
        <w:t>z Wykonawcą ze strony Zamawiającego jest: …………………..; nr tel.: ………………….; e-mail: ……………………;</w:t>
      </w:r>
    </w:p>
    <w:p w14:paraId="166BD1FE" w14:textId="77777777" w:rsidR="00A424D7" w:rsidRPr="003C6A1A" w:rsidRDefault="00A424D7">
      <w:pPr>
        <w:widowControl/>
        <w:numPr>
          <w:ilvl w:val="0"/>
          <w:numId w:val="21"/>
        </w:numPr>
        <w:suppressAutoHyphens w:val="0"/>
        <w:autoSpaceDE w:val="0"/>
        <w:autoSpaceDN w:val="0"/>
        <w:spacing w:after="0"/>
        <w:ind w:left="709" w:hanging="283"/>
        <w:contextualSpacing/>
        <w:jc w:val="left"/>
        <w:textAlignment w:val="auto"/>
        <w:rPr>
          <w:rFonts w:ascii="Cambria" w:eastAsia="Calibri" w:hAnsi="Cambria"/>
          <w:color w:val="000000" w:themeColor="text1"/>
          <w:sz w:val="24"/>
          <w:szCs w:val="24"/>
          <w:lang w:eastAsia="en-US"/>
        </w:rPr>
      </w:pPr>
      <w:r w:rsidRPr="003C6A1A">
        <w:rPr>
          <w:rFonts w:ascii="Cambria" w:eastAsia="Calibri" w:hAnsi="Cambria"/>
          <w:color w:val="000000" w:themeColor="text1"/>
          <w:sz w:val="24"/>
          <w:szCs w:val="24"/>
          <w:lang w:eastAsia="en-US"/>
        </w:rPr>
        <w:t>z Zamawiającym ze strony Wykonawcy jest: ……………………; nr tel.: ………………….; e-mail: ……………………;</w:t>
      </w:r>
    </w:p>
    <w:p w14:paraId="4163B58B" w14:textId="77777777" w:rsidR="00A424D7" w:rsidRPr="003C6A1A" w:rsidRDefault="00A424D7">
      <w:pPr>
        <w:widowControl/>
        <w:numPr>
          <w:ilvl w:val="1"/>
          <w:numId w:val="20"/>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3C6A1A">
        <w:rPr>
          <w:rFonts w:ascii="Cambria" w:eastAsia="Calibri" w:hAnsi="Cambria"/>
          <w:color w:val="000000" w:themeColor="text1"/>
          <w:sz w:val="24"/>
          <w:szCs w:val="24"/>
          <w:lang w:eastAsia="en-US"/>
        </w:rPr>
        <w:t>Osoby wymienione w ust. 1 nie są upoważnione do podejmowania decyzji powodujących zmianę postanowień umowy, w szczególności zmiany uzgodnionego wynagrodzenia lub zmiany zakresu czynności i prac objętych umową.</w:t>
      </w:r>
    </w:p>
    <w:p w14:paraId="29387F26" w14:textId="77777777" w:rsidR="00A424D7" w:rsidRPr="003C6A1A" w:rsidRDefault="00A424D7">
      <w:pPr>
        <w:widowControl/>
        <w:numPr>
          <w:ilvl w:val="1"/>
          <w:numId w:val="20"/>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3C6A1A">
        <w:rPr>
          <w:rFonts w:ascii="Cambria" w:eastAsia="Calibri" w:hAnsi="Cambria"/>
          <w:color w:val="000000" w:themeColor="text1"/>
          <w:sz w:val="24"/>
          <w:szCs w:val="24"/>
          <w:lang w:eastAsia="en-US"/>
        </w:rPr>
        <w:t>Zamawiający zobowiązuje się do powołania odpowiedniego inspektora nadzoru inwestorskiego.</w:t>
      </w:r>
    </w:p>
    <w:p w14:paraId="2AA2368C" w14:textId="77777777" w:rsidR="00AA1B6C" w:rsidRPr="003C6A1A" w:rsidRDefault="00AA1B6C">
      <w:pPr>
        <w:widowControl/>
        <w:numPr>
          <w:ilvl w:val="1"/>
          <w:numId w:val="20"/>
        </w:numPr>
        <w:suppressAutoHyphens w:val="0"/>
        <w:autoSpaceDE w:val="0"/>
        <w:autoSpaceDN w:val="0"/>
        <w:spacing w:after="0"/>
        <w:ind w:left="426" w:hanging="426"/>
        <w:contextualSpacing/>
        <w:textAlignment w:val="auto"/>
        <w:rPr>
          <w:color w:val="000000" w:themeColor="text1"/>
        </w:rPr>
      </w:pPr>
      <w:r w:rsidRPr="003C6A1A">
        <w:rPr>
          <w:rFonts w:ascii="Cambria" w:hAnsi="Cambria" w:cs="Cambria"/>
          <w:color w:val="000000" w:themeColor="text1"/>
          <w:sz w:val="24"/>
          <w:szCs w:val="24"/>
        </w:rPr>
        <w:t>Wykonawca ustanawia:</w:t>
      </w:r>
    </w:p>
    <w:p w14:paraId="00215A58" w14:textId="67D90317" w:rsidR="00AA1B6C" w:rsidRPr="0018414B" w:rsidRDefault="00AA1B6C">
      <w:pPr>
        <w:widowControl/>
        <w:numPr>
          <w:ilvl w:val="0"/>
          <w:numId w:val="41"/>
        </w:numPr>
        <w:suppressAutoHyphens w:val="0"/>
        <w:autoSpaceDE w:val="0"/>
        <w:autoSpaceDN w:val="0"/>
        <w:spacing w:after="0"/>
        <w:contextualSpacing/>
        <w:textAlignment w:val="auto"/>
        <w:rPr>
          <w:rFonts w:ascii="Cambria" w:hAnsi="Cambria" w:cs="ArialNarrow"/>
          <w:color w:val="000000" w:themeColor="text1"/>
          <w:sz w:val="24"/>
          <w:szCs w:val="24"/>
        </w:rPr>
      </w:pPr>
      <w:bookmarkStart w:id="8" w:name="_Hlk129025463"/>
      <w:r w:rsidRPr="0018414B">
        <w:rPr>
          <w:rFonts w:ascii="Cambria" w:hAnsi="Cambria" w:cs="ArialNarrow"/>
          <w:color w:val="000000" w:themeColor="text1"/>
          <w:sz w:val="24"/>
          <w:szCs w:val="24"/>
        </w:rPr>
        <w:t xml:space="preserve">Kierownika budowy w specjalności </w:t>
      </w:r>
      <w:r w:rsidR="001561FB" w:rsidRPr="0018414B">
        <w:rPr>
          <w:rFonts w:ascii="Cambria" w:hAnsi="Cambria"/>
          <w:b/>
          <w:bCs/>
          <w:sz w:val="24"/>
          <w:szCs w:val="24"/>
        </w:rPr>
        <w:t xml:space="preserve">konstrukcyjno-budowlanej, </w:t>
      </w:r>
      <w:r w:rsidRPr="0018414B">
        <w:rPr>
          <w:rFonts w:ascii="Cambria" w:hAnsi="Cambria" w:cs="ArialNarrow"/>
          <w:color w:val="000000" w:themeColor="text1"/>
          <w:sz w:val="24"/>
          <w:szCs w:val="24"/>
        </w:rPr>
        <w:t xml:space="preserve">w osobie: ………………….; nr tel.:…………………….. ; </w:t>
      </w:r>
      <w:proofErr w:type="spellStart"/>
      <w:r w:rsidRPr="0018414B">
        <w:rPr>
          <w:rFonts w:ascii="Cambria" w:hAnsi="Cambria" w:cs="ArialNarrow"/>
          <w:color w:val="000000" w:themeColor="text1"/>
          <w:sz w:val="24"/>
          <w:szCs w:val="24"/>
        </w:rPr>
        <w:t>upr</w:t>
      </w:r>
      <w:proofErr w:type="spellEnd"/>
      <w:r w:rsidRPr="0018414B">
        <w:rPr>
          <w:rFonts w:ascii="Cambria" w:hAnsi="Cambria" w:cs="ArialNarrow"/>
          <w:color w:val="000000" w:themeColor="text1"/>
          <w:sz w:val="24"/>
          <w:szCs w:val="24"/>
        </w:rPr>
        <w:t>. bud. nr: ……………………………;</w:t>
      </w:r>
    </w:p>
    <w:bookmarkEnd w:id="8"/>
    <w:p w14:paraId="1BB7FBE2" w14:textId="0501F2C6" w:rsidR="001561FB" w:rsidRPr="0018414B" w:rsidRDefault="001561FB">
      <w:pPr>
        <w:widowControl/>
        <w:numPr>
          <w:ilvl w:val="0"/>
          <w:numId w:val="41"/>
        </w:numPr>
        <w:suppressAutoHyphens w:val="0"/>
        <w:autoSpaceDE w:val="0"/>
        <w:autoSpaceDN w:val="0"/>
        <w:spacing w:after="0"/>
        <w:contextualSpacing/>
        <w:textAlignment w:val="auto"/>
        <w:rPr>
          <w:rFonts w:ascii="Cambria" w:hAnsi="Cambria" w:cs="ArialNarrow"/>
          <w:color w:val="000000" w:themeColor="text1"/>
          <w:sz w:val="24"/>
          <w:szCs w:val="24"/>
        </w:rPr>
      </w:pPr>
      <w:r w:rsidRPr="0018414B">
        <w:rPr>
          <w:rFonts w:ascii="Cambria" w:hAnsi="Cambria" w:cs="ArialNarrow"/>
          <w:color w:val="000000" w:themeColor="text1"/>
          <w:sz w:val="24"/>
          <w:szCs w:val="24"/>
        </w:rPr>
        <w:t xml:space="preserve">Kierownika robót w </w:t>
      </w:r>
      <w:r w:rsidR="009969DD" w:rsidRPr="0018414B">
        <w:rPr>
          <w:rFonts w:ascii="Cambria" w:hAnsi="Cambria" w:cs="ArialNarrow"/>
          <w:color w:val="000000" w:themeColor="text1"/>
          <w:sz w:val="24"/>
          <w:szCs w:val="24"/>
        </w:rPr>
        <w:t>specjalności</w:t>
      </w:r>
      <w:r w:rsidR="00EC75C2" w:rsidRPr="0018414B">
        <w:rPr>
          <w:rFonts w:ascii="Cambria" w:hAnsi="Cambria" w:cs="ArialNarrow"/>
          <w:color w:val="000000" w:themeColor="text1"/>
          <w:sz w:val="24"/>
          <w:szCs w:val="24"/>
        </w:rPr>
        <w:t xml:space="preserve"> </w:t>
      </w:r>
      <w:r w:rsidRPr="0018414B">
        <w:rPr>
          <w:rFonts w:ascii="Cambria" w:hAnsi="Cambria" w:cs="ArialNarrow"/>
          <w:color w:val="000000" w:themeColor="text1"/>
          <w:sz w:val="24"/>
          <w:szCs w:val="24"/>
        </w:rPr>
        <w:t xml:space="preserve"> </w:t>
      </w:r>
      <w:r w:rsidR="00300F68" w:rsidRPr="0018414B">
        <w:rPr>
          <w:rFonts w:ascii="Cambria" w:hAnsi="Cambria"/>
          <w:b/>
          <w:bCs/>
          <w:sz w:val="24"/>
          <w:szCs w:val="24"/>
        </w:rPr>
        <w:t>instalacyjnej w zakresie instalacji i urządzeń cieplnych, wentylacyjnych, wodociągowych i kanalizacyjnych,</w:t>
      </w:r>
      <w:r w:rsidRPr="0018414B">
        <w:rPr>
          <w:rFonts w:ascii="Cambria" w:hAnsi="Cambria"/>
          <w:b/>
          <w:bCs/>
          <w:sz w:val="24"/>
          <w:szCs w:val="24"/>
        </w:rPr>
        <w:t xml:space="preserve">, </w:t>
      </w:r>
      <w:r w:rsidRPr="0018414B">
        <w:rPr>
          <w:rFonts w:ascii="Cambria" w:hAnsi="Cambria" w:cs="ArialNarrow"/>
          <w:color w:val="000000" w:themeColor="text1"/>
          <w:sz w:val="24"/>
          <w:szCs w:val="24"/>
        </w:rPr>
        <w:t xml:space="preserve">w osobie: ………………….; nr tel.:…………………….. ; </w:t>
      </w:r>
      <w:proofErr w:type="spellStart"/>
      <w:r w:rsidRPr="0018414B">
        <w:rPr>
          <w:rFonts w:ascii="Cambria" w:hAnsi="Cambria" w:cs="ArialNarrow"/>
          <w:color w:val="000000" w:themeColor="text1"/>
          <w:sz w:val="24"/>
          <w:szCs w:val="24"/>
        </w:rPr>
        <w:t>upr</w:t>
      </w:r>
      <w:proofErr w:type="spellEnd"/>
      <w:r w:rsidRPr="0018414B">
        <w:rPr>
          <w:rFonts w:ascii="Cambria" w:hAnsi="Cambria" w:cs="ArialNarrow"/>
          <w:color w:val="000000" w:themeColor="text1"/>
          <w:sz w:val="24"/>
          <w:szCs w:val="24"/>
        </w:rPr>
        <w:t>. bud. nr: ……………………………;</w:t>
      </w:r>
    </w:p>
    <w:p w14:paraId="5A61F66B" w14:textId="41C76ED3" w:rsidR="00512FEC" w:rsidRPr="0018414B" w:rsidRDefault="001561FB">
      <w:pPr>
        <w:widowControl/>
        <w:numPr>
          <w:ilvl w:val="0"/>
          <w:numId w:val="41"/>
        </w:numPr>
        <w:suppressAutoHyphens w:val="0"/>
        <w:autoSpaceDE w:val="0"/>
        <w:autoSpaceDN w:val="0"/>
        <w:spacing w:after="0"/>
        <w:contextualSpacing/>
        <w:textAlignment w:val="auto"/>
        <w:rPr>
          <w:rFonts w:ascii="Cambria" w:hAnsi="Cambria" w:cs="ArialNarrow"/>
          <w:color w:val="000000" w:themeColor="text1"/>
          <w:sz w:val="24"/>
          <w:szCs w:val="24"/>
        </w:rPr>
      </w:pPr>
      <w:r w:rsidRPr="0018414B">
        <w:rPr>
          <w:rFonts w:ascii="Cambria" w:hAnsi="Cambria" w:cs="ArialNarrow"/>
          <w:color w:val="000000" w:themeColor="text1"/>
          <w:sz w:val="24"/>
          <w:szCs w:val="24"/>
        </w:rPr>
        <w:t xml:space="preserve">Kierownika robót w specjalności </w:t>
      </w:r>
      <w:r w:rsidR="0018414B" w:rsidRPr="0018414B">
        <w:rPr>
          <w:rFonts w:ascii="Cambria" w:hAnsi="Cambria"/>
          <w:b/>
          <w:bCs/>
          <w:sz w:val="24"/>
          <w:szCs w:val="24"/>
        </w:rPr>
        <w:t>instalacyjnej w zakresie instalacji elektrycznych</w:t>
      </w:r>
      <w:r w:rsidRPr="0018414B">
        <w:rPr>
          <w:rFonts w:ascii="Cambria" w:hAnsi="Cambria"/>
          <w:b/>
          <w:bCs/>
          <w:sz w:val="24"/>
          <w:szCs w:val="24"/>
        </w:rPr>
        <w:t xml:space="preserve">, </w:t>
      </w:r>
      <w:r w:rsidRPr="0018414B">
        <w:rPr>
          <w:rFonts w:ascii="Cambria" w:hAnsi="Cambria" w:cs="ArialNarrow"/>
          <w:color w:val="000000" w:themeColor="text1"/>
          <w:sz w:val="24"/>
          <w:szCs w:val="24"/>
        </w:rPr>
        <w:t xml:space="preserve">w osobie: ………………….; nr tel.:…………………….. ; </w:t>
      </w:r>
      <w:proofErr w:type="spellStart"/>
      <w:r w:rsidRPr="0018414B">
        <w:rPr>
          <w:rFonts w:ascii="Cambria" w:hAnsi="Cambria" w:cs="ArialNarrow"/>
          <w:color w:val="000000" w:themeColor="text1"/>
          <w:sz w:val="24"/>
          <w:szCs w:val="24"/>
        </w:rPr>
        <w:t>upr</w:t>
      </w:r>
      <w:proofErr w:type="spellEnd"/>
      <w:r w:rsidRPr="0018414B">
        <w:rPr>
          <w:rFonts w:ascii="Cambria" w:hAnsi="Cambria" w:cs="ArialNarrow"/>
          <w:color w:val="000000" w:themeColor="text1"/>
          <w:sz w:val="24"/>
          <w:szCs w:val="24"/>
        </w:rPr>
        <w:t>. bud. nr: ……………………………;</w:t>
      </w:r>
    </w:p>
    <w:p w14:paraId="188450C5" w14:textId="42957F4A" w:rsidR="00A424D7" w:rsidRPr="003C6A1A" w:rsidRDefault="00A424D7">
      <w:pPr>
        <w:widowControl/>
        <w:numPr>
          <w:ilvl w:val="1"/>
          <w:numId w:val="20"/>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3C6A1A">
        <w:rPr>
          <w:rFonts w:ascii="Cambria" w:hAnsi="Cambria"/>
          <w:color w:val="000000" w:themeColor="text1"/>
          <w:sz w:val="24"/>
          <w:szCs w:val="24"/>
        </w:rPr>
        <w:t xml:space="preserve">Wykonawca powinien skierować do realizacji zamówienia personel wskazany w wykazie osób złożonym w postępowaniu. Zmiana którejkolwiek z </w:t>
      </w:r>
      <w:r w:rsidRPr="003C6A1A">
        <w:rPr>
          <w:rFonts w:ascii="Cambria" w:eastAsia="Calibri" w:hAnsi="Cambria"/>
          <w:color w:val="000000" w:themeColor="text1"/>
          <w:sz w:val="24"/>
          <w:szCs w:val="24"/>
          <w:lang w:eastAsia="en-US"/>
        </w:rPr>
        <w:t xml:space="preserve">osób wskazanych w ust. </w:t>
      </w:r>
      <w:r w:rsidR="00750953" w:rsidRPr="003C6A1A">
        <w:rPr>
          <w:rFonts w:ascii="Cambria" w:eastAsia="Calibri" w:hAnsi="Cambria"/>
          <w:color w:val="000000" w:themeColor="text1"/>
          <w:sz w:val="24"/>
          <w:szCs w:val="24"/>
          <w:lang w:eastAsia="en-US"/>
        </w:rPr>
        <w:t>4</w:t>
      </w:r>
      <w:r w:rsidRPr="003C6A1A">
        <w:rPr>
          <w:rFonts w:ascii="Cambria" w:hAnsi="Cambria"/>
          <w:color w:val="000000" w:themeColor="text1"/>
          <w:sz w:val="24"/>
          <w:szCs w:val="24"/>
        </w:rPr>
        <w:t>, w trakcie realizacji umowy, musi być uzasadniona przez Wykonawcę na piśmie i zaakceptowana przez Zamawiającego.</w:t>
      </w:r>
    </w:p>
    <w:p w14:paraId="271B6059" w14:textId="77777777" w:rsidR="00A424D7" w:rsidRPr="003C6A1A" w:rsidRDefault="00A424D7">
      <w:pPr>
        <w:widowControl/>
        <w:numPr>
          <w:ilvl w:val="1"/>
          <w:numId w:val="20"/>
        </w:numPr>
        <w:suppressAutoHyphens w:val="0"/>
        <w:autoSpaceDE w:val="0"/>
        <w:autoSpaceDN w:val="0"/>
        <w:spacing w:after="0"/>
        <w:ind w:left="426" w:hanging="426"/>
        <w:contextualSpacing/>
        <w:textAlignment w:val="auto"/>
        <w:rPr>
          <w:rFonts w:ascii="Cambria" w:eastAsia="Calibri" w:hAnsi="Cambria"/>
          <w:color w:val="000000" w:themeColor="text1"/>
          <w:sz w:val="24"/>
          <w:szCs w:val="24"/>
        </w:rPr>
      </w:pPr>
      <w:r w:rsidRPr="003C6A1A">
        <w:rPr>
          <w:rFonts w:ascii="Cambria" w:hAnsi="Cambria"/>
          <w:color w:val="000000" w:themeColor="text1"/>
          <w:sz w:val="24"/>
          <w:szCs w:val="24"/>
        </w:rPr>
        <w:t xml:space="preserve">Wykonawca jest obowiązany z własnej inicjatywy zaproponować nowy skład personelu w następujących przypadkach: urlopu lub zwolnienia trwającego dłużej niż 14 dni, śmierci, choroby lub innych przyczyn i zdarzeń losowych </w:t>
      </w:r>
      <w:r w:rsidRPr="003C6A1A">
        <w:rPr>
          <w:rFonts w:ascii="Cambria" w:hAnsi="Cambria" w:cs="Arial"/>
          <w:color w:val="000000" w:themeColor="text1"/>
          <w:sz w:val="24"/>
          <w:szCs w:val="24"/>
        </w:rPr>
        <w:t>w terminie 14 dni od daty powzięcia przez Wykonawcę wiadomości o zaistnieniu powyższych zdarzeń.</w:t>
      </w:r>
    </w:p>
    <w:p w14:paraId="604BF472" w14:textId="77777777" w:rsidR="00A424D7" w:rsidRPr="003C6A1A" w:rsidRDefault="00A424D7">
      <w:pPr>
        <w:widowControl/>
        <w:numPr>
          <w:ilvl w:val="1"/>
          <w:numId w:val="20"/>
        </w:numPr>
        <w:suppressAutoHyphens w:val="0"/>
        <w:autoSpaceDE w:val="0"/>
        <w:autoSpaceDN w:val="0"/>
        <w:spacing w:after="0"/>
        <w:ind w:left="426" w:hanging="426"/>
        <w:contextualSpacing/>
        <w:textAlignment w:val="auto"/>
        <w:rPr>
          <w:rFonts w:ascii="Cambria" w:eastAsia="Calibri" w:hAnsi="Cambria"/>
          <w:color w:val="000000" w:themeColor="text1"/>
          <w:sz w:val="24"/>
          <w:szCs w:val="24"/>
        </w:rPr>
      </w:pPr>
      <w:r w:rsidRPr="003C6A1A">
        <w:rPr>
          <w:rFonts w:ascii="Cambria" w:hAnsi="Cambria"/>
          <w:color w:val="000000" w:themeColor="text1"/>
          <w:sz w:val="24"/>
          <w:szCs w:val="24"/>
        </w:rPr>
        <w:t xml:space="preserve">Zamawiający zaakceptuje taką zmianę w terminie 14 dni od daty przedłożenia propozycji, wyłącznie wtedy, gdy odpowiednio do funkcji kwalifikacje i doświadczenie wskazanych osób będą spełniały wymagania określone w SWZ a dokonana zmiana nie spowoduje wydłużenia terminu wykonania umowy, przy czym stanowi to uprawnienie nie zaś obowiązek Zamawiającego do akceptacji takiej zmiany. </w:t>
      </w:r>
    </w:p>
    <w:p w14:paraId="5CEDA981" w14:textId="77777777" w:rsidR="00A424D7" w:rsidRPr="003C6A1A" w:rsidRDefault="00A424D7">
      <w:pPr>
        <w:widowControl/>
        <w:numPr>
          <w:ilvl w:val="1"/>
          <w:numId w:val="20"/>
        </w:numPr>
        <w:suppressAutoHyphens w:val="0"/>
        <w:autoSpaceDE w:val="0"/>
        <w:autoSpaceDN w:val="0"/>
        <w:spacing w:after="0"/>
        <w:ind w:left="426" w:hanging="426"/>
        <w:contextualSpacing/>
        <w:textAlignment w:val="auto"/>
        <w:rPr>
          <w:rFonts w:ascii="Cambria" w:eastAsia="Calibri" w:hAnsi="Cambria"/>
          <w:color w:val="000000" w:themeColor="text1"/>
          <w:sz w:val="24"/>
          <w:szCs w:val="24"/>
        </w:rPr>
      </w:pPr>
      <w:r w:rsidRPr="003C6A1A">
        <w:rPr>
          <w:rFonts w:ascii="Cambria" w:hAnsi="Cambria"/>
          <w:color w:val="000000" w:themeColor="text1"/>
          <w:sz w:val="24"/>
          <w:szCs w:val="24"/>
        </w:rPr>
        <w:t xml:space="preserve">Zamawiający lub osoba upoważniona przez Zamawiającego może wystąpić </w:t>
      </w:r>
      <w:r w:rsidRPr="003C6A1A">
        <w:rPr>
          <w:rFonts w:ascii="Cambria" w:hAnsi="Cambria"/>
          <w:color w:val="000000" w:themeColor="text1"/>
          <w:sz w:val="24"/>
          <w:szCs w:val="24"/>
        </w:rPr>
        <w:br/>
        <w:t>z wnioskiem uzasadnionym na piśmie o zmianę którejkolwiek z osób personelu, jeżeli w jego opinii osoba ta jest nieefektywna lub nie wywiązuje się ze swoich obowiązków wynikających z umowy. Obowiązkiem wykonawcy jest wówczas zastąpienie tej osoby w ciągu 14 dni</w:t>
      </w:r>
      <w:r w:rsidRPr="003C6A1A">
        <w:rPr>
          <w:rFonts w:ascii="Cambria" w:hAnsi="Cambria" w:cs="Arial"/>
          <w:color w:val="000000" w:themeColor="text1"/>
          <w:sz w:val="24"/>
          <w:szCs w:val="24"/>
        </w:rPr>
        <w:t xml:space="preserve"> od daty doręczenia wniosku</w:t>
      </w:r>
      <w:r w:rsidRPr="003C6A1A">
        <w:rPr>
          <w:rFonts w:ascii="Cambria" w:hAnsi="Cambria"/>
          <w:color w:val="000000" w:themeColor="text1"/>
          <w:sz w:val="24"/>
          <w:szCs w:val="24"/>
        </w:rPr>
        <w:t xml:space="preserve"> inną osobą spełniająca wymagania zawarte w SWZ i niniejszej umowie.</w:t>
      </w:r>
    </w:p>
    <w:p w14:paraId="248CAFE1" w14:textId="77777777" w:rsidR="00A424D7" w:rsidRPr="003C6A1A" w:rsidRDefault="00A424D7">
      <w:pPr>
        <w:widowControl/>
        <w:numPr>
          <w:ilvl w:val="1"/>
          <w:numId w:val="20"/>
        </w:numPr>
        <w:suppressAutoHyphens w:val="0"/>
        <w:autoSpaceDE w:val="0"/>
        <w:autoSpaceDN w:val="0"/>
        <w:spacing w:after="0"/>
        <w:ind w:left="426" w:hanging="426"/>
        <w:contextualSpacing/>
        <w:textAlignment w:val="auto"/>
        <w:rPr>
          <w:rFonts w:ascii="Cambria" w:eastAsia="Calibri" w:hAnsi="Cambria"/>
          <w:color w:val="000000" w:themeColor="text1"/>
          <w:sz w:val="24"/>
          <w:szCs w:val="24"/>
        </w:rPr>
      </w:pPr>
      <w:r w:rsidRPr="003C6A1A">
        <w:rPr>
          <w:rFonts w:ascii="Cambria" w:hAnsi="Cambria"/>
          <w:color w:val="000000" w:themeColor="text1"/>
          <w:sz w:val="24"/>
          <w:szCs w:val="24"/>
        </w:rPr>
        <w:lastRenderedPageBreak/>
        <w:t>Kierownik budowy działać będzie w granicach umocowania określonego w ustawie Prawo budowlane.</w:t>
      </w:r>
    </w:p>
    <w:p w14:paraId="7FF7F016" w14:textId="77777777" w:rsidR="00A424D7" w:rsidRPr="003C6A1A" w:rsidRDefault="00A424D7" w:rsidP="00361966">
      <w:pPr>
        <w:widowControl/>
        <w:suppressAutoHyphens w:val="0"/>
        <w:autoSpaceDE w:val="0"/>
        <w:autoSpaceDN w:val="0"/>
        <w:spacing w:after="0"/>
        <w:ind w:left="426"/>
        <w:contextualSpacing/>
        <w:textAlignment w:val="auto"/>
        <w:rPr>
          <w:rFonts w:ascii="Cambria" w:eastAsia="Calibri" w:hAnsi="Cambria"/>
          <w:color w:val="000000" w:themeColor="text1"/>
          <w:sz w:val="24"/>
          <w:szCs w:val="24"/>
          <w:lang w:eastAsia="en-US"/>
        </w:rPr>
      </w:pPr>
    </w:p>
    <w:p w14:paraId="759EFE04" w14:textId="77777777" w:rsidR="00F52F18" w:rsidRPr="003C6A1A" w:rsidRDefault="00F52F18" w:rsidP="00361966">
      <w:pPr>
        <w:autoSpaceDE w:val="0"/>
        <w:autoSpaceDN w:val="0"/>
        <w:spacing w:after="0"/>
        <w:ind w:left="426"/>
        <w:jc w:val="center"/>
        <w:rPr>
          <w:rFonts w:ascii="Cambria" w:eastAsia="Calibri" w:hAnsi="Cambria"/>
          <w:b/>
          <w:bCs/>
          <w:color w:val="000000" w:themeColor="text1"/>
          <w:sz w:val="24"/>
          <w:szCs w:val="24"/>
          <w:lang w:eastAsia="en-US"/>
        </w:rPr>
      </w:pPr>
      <w:r w:rsidRPr="003C6A1A">
        <w:rPr>
          <w:rFonts w:ascii="Cambria" w:eastAsia="Calibri" w:hAnsi="Cambria"/>
          <w:b/>
          <w:bCs/>
          <w:color w:val="000000" w:themeColor="text1"/>
          <w:sz w:val="24"/>
          <w:szCs w:val="24"/>
          <w:lang w:eastAsia="en-US"/>
        </w:rPr>
        <w:t>§ 10</w:t>
      </w:r>
    </w:p>
    <w:p w14:paraId="4D1C6BC9" w14:textId="77777777" w:rsidR="000F32E2" w:rsidRPr="00122020" w:rsidRDefault="000F32E2" w:rsidP="000F32E2">
      <w:pPr>
        <w:widowControl/>
        <w:suppressAutoHyphens w:val="0"/>
        <w:autoSpaceDE w:val="0"/>
        <w:autoSpaceDN w:val="0"/>
        <w:spacing w:after="0"/>
        <w:jc w:val="center"/>
        <w:textAlignment w:val="auto"/>
        <w:rPr>
          <w:rFonts w:ascii="Cambria" w:eastAsia="Calibri" w:hAnsi="Cambria"/>
          <w:b/>
          <w:bCs/>
          <w:sz w:val="24"/>
          <w:szCs w:val="24"/>
          <w:lang w:eastAsia="en-US"/>
        </w:rPr>
      </w:pPr>
      <w:r w:rsidRPr="00122020">
        <w:rPr>
          <w:rFonts w:ascii="Cambria" w:eastAsia="Calibri" w:hAnsi="Cambria"/>
          <w:b/>
          <w:bCs/>
          <w:sz w:val="24"/>
          <w:szCs w:val="24"/>
          <w:lang w:eastAsia="en-US"/>
        </w:rPr>
        <w:t>Ubezpieczenie</w:t>
      </w:r>
    </w:p>
    <w:p w14:paraId="565FD0AA" w14:textId="059C8958" w:rsidR="000F32E2" w:rsidRPr="00122020" w:rsidRDefault="000F32E2">
      <w:pPr>
        <w:widowControl/>
        <w:numPr>
          <w:ilvl w:val="0"/>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 xml:space="preserve">Wykonawca zobowiązuje się do </w:t>
      </w:r>
      <w:r>
        <w:rPr>
          <w:rFonts w:ascii="Cambria" w:eastAsia="Calibri" w:hAnsi="Cambria"/>
          <w:sz w:val="24"/>
          <w:szCs w:val="24"/>
          <w:lang w:eastAsia="en-US"/>
        </w:rPr>
        <w:t xml:space="preserve">posiadania </w:t>
      </w:r>
      <w:r w:rsidRPr="00122020">
        <w:rPr>
          <w:rFonts w:ascii="Cambria" w:eastAsia="Calibri" w:hAnsi="Cambria"/>
          <w:sz w:val="24"/>
          <w:szCs w:val="24"/>
          <w:lang w:eastAsia="en-US"/>
        </w:rPr>
        <w:t xml:space="preserve">ubezpieczenia od odpowiedzialności cywilnej (OC) na sumę </w:t>
      </w:r>
      <w:r w:rsidR="00E62855">
        <w:rPr>
          <w:rFonts w:ascii="Cambria" w:eastAsia="Calibri" w:hAnsi="Cambria"/>
          <w:sz w:val="24"/>
          <w:szCs w:val="24"/>
          <w:lang w:eastAsia="en-US"/>
        </w:rPr>
        <w:t>gwarancyjną</w:t>
      </w:r>
      <w:r w:rsidRPr="00F43B80">
        <w:rPr>
          <w:rFonts w:ascii="Cambria" w:eastAsia="Calibri" w:hAnsi="Cambria"/>
          <w:sz w:val="24"/>
          <w:szCs w:val="24"/>
          <w:lang w:eastAsia="en-US"/>
        </w:rPr>
        <w:t xml:space="preserve">, </w:t>
      </w:r>
      <w:r w:rsidRPr="000F32E2">
        <w:rPr>
          <w:rFonts w:ascii="Cambria" w:hAnsi="Cambria"/>
          <w:b/>
          <w:bCs/>
          <w:color w:val="000000"/>
          <w:sz w:val="24"/>
          <w:szCs w:val="24"/>
        </w:rPr>
        <w:t xml:space="preserve">nie mniejszą niż </w:t>
      </w:r>
      <w:r w:rsidRPr="0048362E">
        <w:rPr>
          <w:rFonts w:ascii="Cambria" w:hAnsi="Cambria"/>
          <w:b/>
          <w:bCs/>
          <w:color w:val="000000"/>
          <w:sz w:val="24"/>
          <w:szCs w:val="24"/>
        </w:rPr>
        <w:t>50 %</w:t>
      </w:r>
      <w:r w:rsidRPr="000F32E2">
        <w:rPr>
          <w:rFonts w:ascii="Cambria" w:hAnsi="Cambria"/>
          <w:b/>
          <w:bCs/>
          <w:color w:val="000000"/>
          <w:sz w:val="24"/>
          <w:szCs w:val="24"/>
        </w:rPr>
        <w:t xml:space="preserve"> wynagrodzenia umownego brutto wynikającego z niniejszej umowy</w:t>
      </w:r>
      <w:r w:rsidRPr="000F32E2">
        <w:rPr>
          <w:rFonts w:ascii="Cambria" w:eastAsia="Calibri" w:hAnsi="Cambria"/>
          <w:b/>
          <w:bCs/>
          <w:sz w:val="24"/>
          <w:szCs w:val="24"/>
          <w:lang w:eastAsia="en-US"/>
        </w:rPr>
        <w:t>.</w:t>
      </w:r>
    </w:p>
    <w:p w14:paraId="34D4F103" w14:textId="77777777" w:rsidR="000F32E2" w:rsidRPr="001622F1" w:rsidRDefault="000F32E2">
      <w:pPr>
        <w:widowControl/>
        <w:numPr>
          <w:ilvl w:val="0"/>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 xml:space="preserve">Ubezpieczenie, o którym mowa w ust. 1 musi obowiązywać przez cały okres realizacji umowy. Jeżeli wykonawca przedłoży polisę na okres krótszy niż okres realizacji zamówienia, będzie zobowiązany na 7 dni przed utratą jej ważności przedłożyć nową polisę na okres kolejny pod rygorem zapłaty kar umownych </w:t>
      </w:r>
      <w:r w:rsidRPr="001622F1">
        <w:rPr>
          <w:rFonts w:ascii="Cambria" w:eastAsia="Calibri" w:hAnsi="Cambria"/>
          <w:sz w:val="24"/>
          <w:szCs w:val="24"/>
          <w:lang w:eastAsia="en-US"/>
        </w:rPr>
        <w:t xml:space="preserve">w wysokości 2.000 zł za każdy dzień zwłoki. </w:t>
      </w:r>
    </w:p>
    <w:p w14:paraId="682EBF1A" w14:textId="77777777" w:rsidR="000F32E2" w:rsidRPr="00122020" w:rsidRDefault="000F32E2">
      <w:pPr>
        <w:widowControl/>
        <w:numPr>
          <w:ilvl w:val="0"/>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622F1">
        <w:rPr>
          <w:rFonts w:ascii="Cambria" w:eastAsia="Calibri" w:hAnsi="Cambria"/>
          <w:sz w:val="24"/>
          <w:szCs w:val="24"/>
          <w:lang w:eastAsia="en-US"/>
        </w:rPr>
        <w:t xml:space="preserve">Przed przekazaniem placu budowy, Wykonawca jest zobowiązany </w:t>
      </w:r>
      <w:r w:rsidRPr="00122020">
        <w:rPr>
          <w:rFonts w:ascii="Cambria" w:eastAsia="Calibri" w:hAnsi="Cambria"/>
          <w:sz w:val="24"/>
          <w:szCs w:val="24"/>
          <w:lang w:eastAsia="en-US"/>
        </w:rPr>
        <w:t>do przedłożenia Zamawiającemu poświadczonych za zgodność z oryginałem kopii polisy ubezpieczeniowej (OC), o których mowa w ust. 1.</w:t>
      </w:r>
    </w:p>
    <w:p w14:paraId="64663F6E" w14:textId="77777777" w:rsidR="000F32E2" w:rsidRPr="00122020" w:rsidRDefault="000F32E2">
      <w:pPr>
        <w:widowControl/>
        <w:numPr>
          <w:ilvl w:val="0"/>
          <w:numId w:val="24"/>
        </w:numPr>
        <w:suppressAutoHyphens w:val="0"/>
        <w:autoSpaceDE w:val="0"/>
        <w:autoSpaceDN w:val="0"/>
        <w:spacing w:after="0"/>
        <w:ind w:left="426" w:hanging="426"/>
        <w:contextualSpacing/>
        <w:textAlignment w:val="auto"/>
        <w:rPr>
          <w:rFonts w:ascii="Cambria" w:hAnsi="Cambria"/>
          <w:sz w:val="24"/>
          <w:szCs w:val="24"/>
        </w:rPr>
      </w:pPr>
      <w:r w:rsidRPr="00122020">
        <w:rPr>
          <w:rFonts w:ascii="Cambria" w:eastAsia="Calibri" w:hAnsi="Cambria"/>
          <w:sz w:val="24"/>
          <w:szCs w:val="24"/>
          <w:lang w:eastAsia="en-US"/>
        </w:rPr>
        <w:t xml:space="preserve">W przypadku niedopełnienia przez Wykonawcę obowiązków, o których mowa w ust. 3, Zamawiający </w:t>
      </w:r>
      <w:r w:rsidRPr="00122020">
        <w:rPr>
          <w:rFonts w:ascii="Cambria" w:hAnsi="Cambria"/>
          <w:sz w:val="24"/>
          <w:szCs w:val="24"/>
        </w:rPr>
        <w:t>nie przekaże Wykonawcy placu budowy.</w:t>
      </w:r>
    </w:p>
    <w:p w14:paraId="419C49E2" w14:textId="77777777" w:rsidR="000F32E2" w:rsidRDefault="000F32E2">
      <w:pPr>
        <w:widowControl/>
        <w:numPr>
          <w:ilvl w:val="0"/>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Ewentualne opóźnienie w prowadzeniu robót z powodu, o którym mowa w ust. 4, będzie obciążać w całości Wykonawcę.</w:t>
      </w:r>
    </w:p>
    <w:p w14:paraId="23CB44A9" w14:textId="77777777" w:rsidR="000F32E2" w:rsidRDefault="000F32E2">
      <w:pPr>
        <w:widowControl/>
        <w:numPr>
          <w:ilvl w:val="0"/>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077606">
        <w:rPr>
          <w:rFonts w:ascii="Cambria" w:eastAsia="Calibri" w:hAnsi="Cambria"/>
          <w:sz w:val="24"/>
          <w:szCs w:val="24"/>
          <w:lang w:eastAsia="en-US"/>
        </w:rPr>
        <w:t>Zakres oraz warunki ubezpieczenia, o którym mowa w ust. 1 podlegają akceptacji Zamawiającego.</w:t>
      </w:r>
    </w:p>
    <w:p w14:paraId="5267DD3B" w14:textId="77777777" w:rsidR="00F52F18" w:rsidRDefault="00F52F18" w:rsidP="0036196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p>
    <w:p w14:paraId="50CAB90A" w14:textId="77777777" w:rsidR="001622F1" w:rsidRPr="003C6A1A" w:rsidRDefault="001622F1" w:rsidP="0036196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p>
    <w:p w14:paraId="65C28A5B" w14:textId="49F83722" w:rsidR="00A424D7" w:rsidRPr="003C6A1A" w:rsidRDefault="00A424D7" w:rsidP="0036196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3C6A1A">
        <w:rPr>
          <w:rFonts w:ascii="Cambria" w:eastAsia="Calibri" w:hAnsi="Cambria"/>
          <w:b/>
          <w:bCs/>
          <w:color w:val="000000" w:themeColor="text1"/>
          <w:sz w:val="24"/>
          <w:szCs w:val="24"/>
          <w:lang w:eastAsia="en-US"/>
        </w:rPr>
        <w:t>§ 1</w:t>
      </w:r>
      <w:r w:rsidR="00F52F18" w:rsidRPr="003C6A1A">
        <w:rPr>
          <w:rFonts w:ascii="Cambria" w:eastAsia="Calibri" w:hAnsi="Cambria"/>
          <w:b/>
          <w:bCs/>
          <w:color w:val="000000" w:themeColor="text1"/>
          <w:sz w:val="24"/>
          <w:szCs w:val="24"/>
          <w:lang w:eastAsia="en-US"/>
        </w:rPr>
        <w:t>1</w:t>
      </w:r>
    </w:p>
    <w:p w14:paraId="51CBDA23" w14:textId="77777777" w:rsidR="004E6C85" w:rsidRPr="00EA40C6" w:rsidRDefault="004E6C85" w:rsidP="004E6C85">
      <w:pPr>
        <w:widowControl/>
        <w:suppressAutoHyphens w:val="0"/>
        <w:autoSpaceDE w:val="0"/>
        <w:autoSpaceDN w:val="0"/>
        <w:spacing w:after="0"/>
        <w:jc w:val="center"/>
        <w:textAlignment w:val="auto"/>
        <w:rPr>
          <w:rFonts w:ascii="Cambria" w:eastAsia="Calibri" w:hAnsi="Cambria"/>
          <w:b/>
          <w:bCs/>
          <w:sz w:val="24"/>
          <w:szCs w:val="24"/>
          <w:lang w:eastAsia="en-US"/>
        </w:rPr>
      </w:pPr>
      <w:r w:rsidRPr="00EA40C6">
        <w:rPr>
          <w:rFonts w:ascii="Cambria" w:eastAsia="Calibri" w:hAnsi="Cambria"/>
          <w:b/>
          <w:bCs/>
          <w:sz w:val="24"/>
          <w:szCs w:val="24"/>
          <w:lang w:eastAsia="en-US"/>
        </w:rPr>
        <w:t xml:space="preserve">Gwarancja i rękojmia. </w:t>
      </w:r>
    </w:p>
    <w:p w14:paraId="147C4BAE" w14:textId="5835B740" w:rsidR="004E6C85" w:rsidRPr="00EA40C6" w:rsidRDefault="004E6C85" w:rsidP="00B041D9">
      <w:pPr>
        <w:widowControl/>
        <w:numPr>
          <w:ilvl w:val="0"/>
          <w:numId w:val="51"/>
        </w:numPr>
        <w:suppressAutoHyphens w:val="0"/>
        <w:autoSpaceDE w:val="0"/>
        <w:autoSpaceDN w:val="0"/>
        <w:spacing w:after="0"/>
        <w:ind w:left="426" w:hanging="426"/>
        <w:contextualSpacing/>
        <w:textAlignment w:val="auto"/>
        <w:rPr>
          <w:rFonts w:ascii="Cambria" w:hAnsi="Cambria"/>
          <w:b/>
          <w:bCs/>
          <w:color w:val="000000"/>
          <w:sz w:val="24"/>
          <w:szCs w:val="24"/>
          <w:u w:val="single"/>
        </w:rPr>
      </w:pPr>
      <w:r w:rsidRPr="00EA40C6">
        <w:rPr>
          <w:rFonts w:ascii="Cambria" w:eastAsia="Calibri" w:hAnsi="Cambria"/>
          <w:sz w:val="24"/>
          <w:szCs w:val="24"/>
          <w:lang w:eastAsia="en-US"/>
        </w:rPr>
        <w:t xml:space="preserve">Z chwilą podpisania protokołu odbioru końcowego, Wykonawca </w:t>
      </w:r>
      <w:r w:rsidRPr="00EA40C6">
        <w:rPr>
          <w:rFonts w:ascii="Cambria" w:eastAsia="Calibri" w:hAnsi="Cambria"/>
          <w:sz w:val="24"/>
          <w:szCs w:val="24"/>
          <w:lang w:eastAsia="en-US"/>
        </w:rPr>
        <w:br/>
        <w:t xml:space="preserve">udziela Zamawiającemu: </w:t>
      </w:r>
      <w:r w:rsidRPr="00EA40C6">
        <w:rPr>
          <w:rFonts w:ascii="Cambria" w:eastAsia="Calibri" w:hAnsi="Cambria"/>
          <w:b/>
          <w:bCs/>
          <w:sz w:val="24"/>
          <w:szCs w:val="24"/>
          <w:lang w:eastAsia="en-US"/>
        </w:rPr>
        <w:t>….……</w:t>
      </w:r>
      <w:r w:rsidRPr="00EA40C6">
        <w:rPr>
          <w:rFonts w:ascii="Cambria" w:eastAsia="Calibri" w:hAnsi="Cambria"/>
          <w:b/>
          <w:bCs/>
          <w:sz w:val="24"/>
          <w:szCs w:val="24"/>
          <w:vertAlign w:val="superscript"/>
          <w:lang w:eastAsia="en-US"/>
        </w:rPr>
        <w:footnoteReference w:id="6"/>
      </w:r>
      <w:r w:rsidRPr="00EA40C6">
        <w:rPr>
          <w:rFonts w:ascii="Cambria" w:eastAsia="Calibri" w:hAnsi="Cambria"/>
          <w:b/>
          <w:bCs/>
          <w:sz w:val="24"/>
          <w:szCs w:val="24"/>
          <w:lang w:eastAsia="en-US"/>
        </w:rPr>
        <w:t xml:space="preserve"> miesięcznej gwarancji jakości na </w:t>
      </w:r>
      <w:bookmarkStart w:id="9" w:name="_Hlk58909145"/>
      <w:r w:rsidRPr="00EA40C6">
        <w:rPr>
          <w:rFonts w:ascii="Cambria" w:eastAsia="Calibri" w:hAnsi="Cambria"/>
          <w:b/>
          <w:bCs/>
          <w:sz w:val="24"/>
          <w:szCs w:val="24"/>
          <w:lang w:eastAsia="en-US"/>
        </w:rPr>
        <w:t>wykonane roboty budowlane oraz dostarczone i wbudowane materiały</w:t>
      </w:r>
      <w:r w:rsidRPr="00EA40C6">
        <w:rPr>
          <w:rFonts w:ascii="Cambria" w:hAnsi="Cambria"/>
          <w:b/>
          <w:bCs/>
          <w:color w:val="000000"/>
          <w:sz w:val="24"/>
          <w:szCs w:val="24"/>
        </w:rPr>
        <w:t>.</w:t>
      </w:r>
      <w:r w:rsidR="00B041D9" w:rsidRPr="00EA40C6">
        <w:rPr>
          <w:rFonts w:ascii="Cambria" w:hAnsi="Cambria" w:cs="Arial"/>
          <w:b/>
          <w:color w:val="000000"/>
          <w:sz w:val="24"/>
          <w:szCs w:val="24"/>
          <w:u w:val="single"/>
          <w:lang w:eastAsia="pl-PL"/>
        </w:rPr>
        <w:t xml:space="preserve"> </w:t>
      </w:r>
      <w:r w:rsidR="00B041D9" w:rsidRPr="00EA40C6">
        <w:rPr>
          <w:rFonts w:ascii="Cambria" w:hAnsi="Cambria"/>
          <w:b/>
          <w:bCs/>
          <w:color w:val="000000"/>
          <w:sz w:val="24"/>
          <w:szCs w:val="24"/>
          <w:u w:val="single"/>
        </w:rPr>
        <w:t>Powyższą gwarancj</w:t>
      </w:r>
      <w:r w:rsidR="00EA40C6">
        <w:rPr>
          <w:rFonts w:ascii="Cambria" w:hAnsi="Cambria"/>
          <w:b/>
          <w:bCs/>
          <w:color w:val="000000"/>
          <w:sz w:val="24"/>
          <w:szCs w:val="24"/>
          <w:u w:val="single"/>
        </w:rPr>
        <w:t>ą</w:t>
      </w:r>
      <w:r w:rsidR="00B041D9" w:rsidRPr="00EA40C6">
        <w:rPr>
          <w:rFonts w:ascii="Cambria" w:hAnsi="Cambria"/>
          <w:b/>
          <w:bCs/>
          <w:color w:val="000000"/>
          <w:sz w:val="24"/>
          <w:szCs w:val="24"/>
          <w:u w:val="single"/>
        </w:rPr>
        <w:t xml:space="preserve"> nie jest objęte wyposażenie kuchni, dla którego gwarancja  wynosi </w:t>
      </w:r>
      <w:r w:rsidR="00EA40C6" w:rsidRPr="00EA40C6">
        <w:rPr>
          <w:rFonts w:ascii="Cambria" w:hAnsi="Cambria"/>
          <w:b/>
          <w:bCs/>
          <w:color w:val="000000"/>
          <w:sz w:val="24"/>
          <w:szCs w:val="24"/>
          <w:u w:val="single"/>
        </w:rPr>
        <w:t xml:space="preserve">24 </w:t>
      </w:r>
      <w:r w:rsidR="00B041D9" w:rsidRPr="00EA40C6">
        <w:rPr>
          <w:rFonts w:ascii="Cambria" w:hAnsi="Cambria"/>
          <w:b/>
          <w:bCs/>
          <w:color w:val="000000"/>
          <w:sz w:val="24"/>
          <w:szCs w:val="24"/>
          <w:u w:val="single"/>
        </w:rPr>
        <w:t>miesięcy.</w:t>
      </w:r>
    </w:p>
    <w:bookmarkEnd w:id="9"/>
    <w:p w14:paraId="7F701950" w14:textId="77777777" w:rsidR="004E6C85" w:rsidRPr="004E6C85" w:rsidRDefault="004E6C85">
      <w:pPr>
        <w:widowControl/>
        <w:numPr>
          <w:ilvl w:val="0"/>
          <w:numId w:val="5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E6C85">
        <w:rPr>
          <w:rFonts w:ascii="Cambria" w:hAnsi="Cambria"/>
          <w:sz w:val="24"/>
          <w:szCs w:val="24"/>
        </w:rP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0A8820BB" w14:textId="77777777" w:rsidR="004E6C85" w:rsidRPr="004E6C85" w:rsidRDefault="004E6C85">
      <w:pPr>
        <w:widowControl/>
        <w:numPr>
          <w:ilvl w:val="0"/>
          <w:numId w:val="5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E6C85">
        <w:rPr>
          <w:rFonts w:ascii="Cambria" w:eastAsia="Calibri" w:hAnsi="Cambria"/>
          <w:sz w:val="24"/>
          <w:szCs w:val="24"/>
          <w:lang w:eastAsia="en-US"/>
        </w:rPr>
        <w:lastRenderedPageBreak/>
        <w:t xml:space="preserve">Niezależnie od uprawnień z tytułu gwarancji Wykonawca udziela rękojmi za wady fizyczne na wykonane prace budowlane i montażowe oraz zamontowane materiały </w:t>
      </w:r>
      <w:r w:rsidRPr="004E6C85">
        <w:rPr>
          <w:rFonts w:ascii="Cambria" w:eastAsia="Calibri" w:hAnsi="Cambria"/>
          <w:sz w:val="24"/>
          <w:szCs w:val="24"/>
          <w:lang w:eastAsia="en-US"/>
        </w:rPr>
        <w:br/>
        <w:t>i urządzenia i zobowiązuje się do usunięcia wad fizycznych, jeżeli wady te ujawnią się w ciągu terminu określonego rękojmią (poprzez ich naprawę lub wymianę).</w:t>
      </w:r>
    </w:p>
    <w:p w14:paraId="235C536B" w14:textId="77777777" w:rsidR="004E6C85" w:rsidRPr="004E6C85" w:rsidRDefault="004E6C85">
      <w:pPr>
        <w:widowControl/>
        <w:numPr>
          <w:ilvl w:val="0"/>
          <w:numId w:val="5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E6C85">
        <w:rPr>
          <w:rFonts w:ascii="Cambria" w:eastAsia="Calibri" w:hAnsi="Cambria"/>
          <w:sz w:val="24"/>
          <w:szCs w:val="24"/>
          <w:lang w:eastAsia="en-US"/>
        </w:rPr>
        <w:t>Wykonawca zobowiązuje się w dniu odbioru końcowego zapewnić Zamawiającego, w formie pisemnej, że wykonane roboty budowlane są wolne od wad fizycznych oraz wad jakościowych.</w:t>
      </w:r>
    </w:p>
    <w:p w14:paraId="27F8ED2A" w14:textId="77777777" w:rsidR="004E6C85" w:rsidRPr="004E6C85" w:rsidRDefault="004E6C85">
      <w:pPr>
        <w:widowControl/>
        <w:numPr>
          <w:ilvl w:val="0"/>
          <w:numId w:val="5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E6C85">
        <w:rPr>
          <w:rFonts w:ascii="Cambria" w:eastAsia="Calibri" w:hAnsi="Cambria"/>
          <w:sz w:val="24"/>
          <w:szCs w:val="24"/>
          <w:lang w:eastAsia="en-US"/>
        </w:rPr>
        <w:t>Termin udzielonej rękojmi za wady fizyczne oraz gwarancji biegnie od dnia podpisania protokołu odbioru końcowego, o którym mowa w § 6 ust. 1 pkt 2) umowy.</w:t>
      </w:r>
    </w:p>
    <w:p w14:paraId="13AF2E11" w14:textId="77777777" w:rsidR="004E6C85" w:rsidRPr="004E6C85" w:rsidRDefault="004E6C85">
      <w:pPr>
        <w:widowControl/>
        <w:numPr>
          <w:ilvl w:val="0"/>
          <w:numId w:val="5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E6C85">
        <w:rPr>
          <w:rFonts w:ascii="Cambria" w:eastAsia="Calibri" w:hAnsi="Cambria"/>
          <w:sz w:val="24"/>
          <w:szCs w:val="24"/>
          <w:lang w:eastAsia="en-US"/>
        </w:rPr>
        <w:t>Zamawiający może wykonywać uprawnienia z tytułu rękojmi za wady fizyczne, niezależnie od uprawnień wynikających z gwarancji.</w:t>
      </w:r>
    </w:p>
    <w:p w14:paraId="4286F26E" w14:textId="77777777" w:rsidR="004E6C85" w:rsidRPr="004E6C85" w:rsidRDefault="004E6C85">
      <w:pPr>
        <w:widowControl/>
        <w:numPr>
          <w:ilvl w:val="0"/>
          <w:numId w:val="5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E6C85">
        <w:rPr>
          <w:rFonts w:ascii="Cambria" w:eastAsia="Calibri" w:hAnsi="Cambria"/>
          <w:sz w:val="24"/>
          <w:szCs w:val="24"/>
          <w:lang w:eastAsia="en-US"/>
        </w:rPr>
        <w:t>W przypadku wystąpienia wad fizycznych (objętych rękojmią za wady fizyczne) lub wad jakościowych (objętych gwarancją) Wykonawca zobowiązany jest do ich usunięcia w terminie 14 dni, licząc od dnia powiadomienia go o wadzie, w ramach wynagrodzenia, o którym mowa w § 3 ust. 1 umowy.</w:t>
      </w:r>
    </w:p>
    <w:p w14:paraId="4E0F3EE6" w14:textId="77777777" w:rsidR="004E6C85" w:rsidRPr="004E6C85" w:rsidRDefault="004E6C85">
      <w:pPr>
        <w:widowControl/>
        <w:numPr>
          <w:ilvl w:val="0"/>
          <w:numId w:val="5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E6C85">
        <w:rPr>
          <w:rFonts w:ascii="Cambria" w:eastAsia="Calibri" w:hAnsi="Cambria"/>
          <w:sz w:val="24"/>
          <w:szCs w:val="24"/>
          <w:lang w:eastAsia="en-US"/>
        </w:rPr>
        <w:t>W przypadku, gdy usunięcie wady nie jest możliwe w terminie wskazanym w ust. 7 ze względów technologicznych lub atmosferycznych, usunięcie wady powinno być wykonane w innym terminie wyznaczonym przez Zamawiającego. Wykonawca jest zobowiązany udowodnić zamawiającemu, w szczególności przedstawiając stosowne opinie techniczne lub ekspertyzy techniczne, że usunięcie wady nie jest możliwe w terminie wskazanym w zdaniu pierwszym.</w:t>
      </w:r>
    </w:p>
    <w:p w14:paraId="39ECEEB2" w14:textId="77777777" w:rsidR="004E6C85" w:rsidRPr="004E6C85" w:rsidRDefault="004E6C85">
      <w:pPr>
        <w:widowControl/>
        <w:numPr>
          <w:ilvl w:val="0"/>
          <w:numId w:val="51"/>
        </w:numPr>
        <w:suppressAutoHyphens w:val="0"/>
        <w:autoSpaceDE w:val="0"/>
        <w:autoSpaceDN w:val="0"/>
        <w:spacing w:after="0"/>
        <w:ind w:left="426" w:hanging="426"/>
        <w:contextualSpacing/>
        <w:textAlignment w:val="auto"/>
        <w:rPr>
          <w:rFonts w:ascii="Cambria" w:hAnsi="Cambria"/>
          <w:sz w:val="24"/>
          <w:szCs w:val="24"/>
        </w:rPr>
      </w:pPr>
      <w:r w:rsidRPr="004E6C85">
        <w:rPr>
          <w:rFonts w:ascii="Cambria" w:hAnsi="Cambria"/>
          <w:sz w:val="24"/>
          <w:szCs w:val="24"/>
        </w:rPr>
        <w:t xml:space="preserve">Jeżeli Wykonawca nie usunie wad w terminie określonym w ust. 7, Zamawiający może zlecić usunięcie ich stronie trzeciej na koszt i ryzyko Wykonawcy. W tym przypadku koszty usuwania wad będą pokrywane w pierwszej kolejności z kwoty zatrzymanej tytułem zabezpieczenia należytego wykonania Umowy. </w:t>
      </w:r>
    </w:p>
    <w:p w14:paraId="518E0724" w14:textId="77777777" w:rsidR="004E6C85" w:rsidRPr="004E6C85" w:rsidRDefault="004E6C85">
      <w:pPr>
        <w:widowControl/>
        <w:numPr>
          <w:ilvl w:val="0"/>
          <w:numId w:val="51"/>
        </w:numPr>
        <w:suppressAutoHyphens w:val="0"/>
        <w:autoSpaceDE w:val="0"/>
        <w:autoSpaceDN w:val="0"/>
        <w:spacing w:after="0"/>
        <w:ind w:left="426" w:hanging="426"/>
        <w:contextualSpacing/>
        <w:textAlignment w:val="auto"/>
        <w:rPr>
          <w:rFonts w:ascii="Cambria" w:hAnsi="Cambria"/>
          <w:sz w:val="24"/>
          <w:szCs w:val="24"/>
        </w:rPr>
      </w:pPr>
      <w:r w:rsidRPr="004E6C85">
        <w:rPr>
          <w:rFonts w:ascii="Cambria" w:hAnsi="Cambria"/>
          <w:sz w:val="24"/>
          <w:szCs w:val="24"/>
        </w:rPr>
        <w:t xml:space="preserve">Zamawiający obciąży wykonawcę kosztami wykonania zastępczego, o którym mowa w ust. 9 Wykonawca jest zobowiązany zwrócić Zamawiającemu kwotę wykonania zastępczego w ciągu 14 dni od dnia otrzymania wezwania do zapłaty pod rygorem naliczenia odsetek ustawowych za opóźnienie z transakcjach handlowych. </w:t>
      </w:r>
    </w:p>
    <w:p w14:paraId="50B4E02C" w14:textId="77777777" w:rsidR="004E6C85" w:rsidRPr="004E6C85" w:rsidRDefault="004E6C85">
      <w:pPr>
        <w:widowControl/>
        <w:numPr>
          <w:ilvl w:val="0"/>
          <w:numId w:val="5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E6C85">
        <w:rPr>
          <w:rFonts w:ascii="Cambria" w:eastAsia="Calibri" w:hAnsi="Cambria"/>
          <w:sz w:val="24"/>
          <w:szCs w:val="24"/>
          <w:lang w:eastAsia="en-US"/>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4608C7A2" w14:textId="77777777" w:rsidR="004E6C85" w:rsidRPr="004E6C85" w:rsidRDefault="004E6C85">
      <w:pPr>
        <w:widowControl/>
        <w:numPr>
          <w:ilvl w:val="0"/>
          <w:numId w:val="5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E6C85">
        <w:rPr>
          <w:rFonts w:ascii="Cambria" w:eastAsia="Calibri" w:hAnsi="Cambria"/>
          <w:sz w:val="24"/>
          <w:szCs w:val="24"/>
          <w:lang w:eastAsia="en-US"/>
        </w:rPr>
        <w:t>Powiadomienie o wystąpieniu wady Zamawiający zgłasza Wykonawcy elektronicznie, na adres e-mail: …………………………………………</w:t>
      </w:r>
    </w:p>
    <w:p w14:paraId="59DF6EE9" w14:textId="77777777" w:rsidR="004E6C85" w:rsidRPr="004E6C85" w:rsidRDefault="004E6C85">
      <w:pPr>
        <w:widowControl/>
        <w:numPr>
          <w:ilvl w:val="0"/>
          <w:numId w:val="5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E6C85">
        <w:rPr>
          <w:rFonts w:ascii="Cambria" w:eastAsia="Calibri" w:hAnsi="Cambria"/>
          <w:sz w:val="24"/>
          <w:szCs w:val="24"/>
          <w:lang w:eastAsia="en-US"/>
        </w:rPr>
        <w:t>W przypadku nieusunięcia wad we wskazanym terminie, Zamawiający może usunąć wady na koszt i ryzyko Wykonawcy.</w:t>
      </w:r>
    </w:p>
    <w:p w14:paraId="6BAED169" w14:textId="77777777" w:rsidR="004E6C85" w:rsidRPr="004E6C85" w:rsidRDefault="004E6C85">
      <w:pPr>
        <w:widowControl/>
        <w:numPr>
          <w:ilvl w:val="0"/>
          <w:numId w:val="5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E6C85">
        <w:rPr>
          <w:rFonts w:ascii="Cambria" w:eastAsia="Calibri" w:hAnsi="Cambria"/>
          <w:sz w:val="24"/>
          <w:szCs w:val="24"/>
          <w:lang w:eastAsia="en-US"/>
        </w:rPr>
        <w:t xml:space="preserve">Termin gwarancji ulega przedłużeniu o czas usunięcia wady, jeżeli powiadomienie </w:t>
      </w:r>
      <w:r w:rsidRPr="004E6C85">
        <w:rPr>
          <w:rFonts w:ascii="Cambria" w:eastAsia="Calibri" w:hAnsi="Cambria"/>
          <w:sz w:val="24"/>
          <w:szCs w:val="24"/>
          <w:lang w:eastAsia="en-US"/>
        </w:rPr>
        <w:br/>
        <w:t>o wystąpieniu wady nastąpiło jeszcze w czasie trwania gwarancji.</w:t>
      </w:r>
    </w:p>
    <w:p w14:paraId="2CA49126" w14:textId="77777777" w:rsidR="004E6C85" w:rsidRPr="004E6C85" w:rsidRDefault="004E6C85">
      <w:pPr>
        <w:widowControl/>
        <w:numPr>
          <w:ilvl w:val="0"/>
          <w:numId w:val="51"/>
        </w:numPr>
        <w:suppressAutoHyphens w:val="0"/>
        <w:autoSpaceDE w:val="0"/>
        <w:autoSpaceDN w:val="0"/>
        <w:spacing w:after="0"/>
        <w:ind w:left="426" w:hanging="426"/>
        <w:contextualSpacing/>
        <w:textAlignment w:val="auto"/>
        <w:rPr>
          <w:rFonts w:ascii="Cambria" w:hAnsi="Cambria"/>
          <w:color w:val="000000"/>
          <w:sz w:val="24"/>
          <w:szCs w:val="24"/>
          <w:lang w:eastAsia="pl-PL"/>
        </w:rPr>
      </w:pPr>
      <w:r w:rsidRPr="004E6C85">
        <w:rPr>
          <w:rFonts w:ascii="Cambria" w:hAnsi="Cambria"/>
          <w:color w:val="000000"/>
          <w:sz w:val="24"/>
          <w:szCs w:val="24"/>
        </w:rPr>
        <w:lastRenderedPageBreak/>
        <w:t xml:space="preserve">Wykonawca odpowiada z tytułu rękojmi za wady fizyczne, jeżeli wada </w:t>
      </w:r>
      <w:r w:rsidRPr="004E6C85">
        <w:rPr>
          <w:rFonts w:ascii="Cambria" w:hAnsi="Cambria"/>
          <w:color w:val="000000"/>
          <w:sz w:val="24"/>
          <w:szCs w:val="24"/>
          <w:shd w:val="clear" w:color="auto" w:fill="FFFFFF"/>
        </w:rPr>
        <w:t xml:space="preserve">fizyczna zostanie stwierdzona przed upływem </w:t>
      </w:r>
      <w:r w:rsidRPr="004E6C85">
        <w:rPr>
          <w:rFonts w:ascii="Cambria" w:hAnsi="Cambria"/>
          <w:sz w:val="24"/>
          <w:szCs w:val="24"/>
          <w:shd w:val="clear" w:color="auto" w:fill="FFFFFF"/>
        </w:rPr>
        <w:t xml:space="preserve">60 miesięcy </w:t>
      </w:r>
      <w:r w:rsidRPr="004E6C85">
        <w:rPr>
          <w:rFonts w:ascii="Cambria" w:hAnsi="Cambria"/>
          <w:color w:val="000000"/>
          <w:sz w:val="24"/>
          <w:szCs w:val="24"/>
          <w:shd w:val="clear" w:color="auto" w:fill="FFFFFF"/>
        </w:rPr>
        <w:t>od dnia odbioru końcowego</w:t>
      </w:r>
      <w:r w:rsidRPr="004E6C85">
        <w:rPr>
          <w:rFonts w:ascii="Cambria" w:hAnsi="Cambria"/>
          <w:color w:val="000000"/>
          <w:sz w:val="24"/>
          <w:szCs w:val="24"/>
        </w:rPr>
        <w:t xml:space="preserve">. </w:t>
      </w:r>
    </w:p>
    <w:p w14:paraId="406116C7" w14:textId="77777777" w:rsidR="004E6C85" w:rsidRPr="004E6C85" w:rsidRDefault="004E6C85">
      <w:pPr>
        <w:widowControl/>
        <w:numPr>
          <w:ilvl w:val="0"/>
          <w:numId w:val="51"/>
        </w:numPr>
        <w:suppressAutoHyphens w:val="0"/>
        <w:autoSpaceDE w:val="0"/>
        <w:autoSpaceDN w:val="0"/>
        <w:spacing w:after="0"/>
        <w:ind w:left="426" w:hanging="426"/>
        <w:contextualSpacing/>
        <w:textAlignment w:val="auto"/>
        <w:rPr>
          <w:rFonts w:ascii="Cambria" w:hAnsi="Cambria"/>
          <w:sz w:val="24"/>
          <w:szCs w:val="24"/>
        </w:rPr>
      </w:pPr>
      <w:r w:rsidRPr="004E6C85">
        <w:rPr>
          <w:rFonts w:ascii="Cambria" w:hAnsi="Cambria"/>
          <w:sz w:val="24"/>
          <w:szCs w:val="24"/>
        </w:rPr>
        <w:t>W okresie rękojmi i gwarancji jakości Wykonawca zobowiązany jest do pisemnego zawiadomienia Zamawiającego w terminie 7 dni o:</w:t>
      </w:r>
    </w:p>
    <w:p w14:paraId="67B39E11" w14:textId="77777777" w:rsidR="004E6C85" w:rsidRPr="004E6C85" w:rsidRDefault="004E6C85">
      <w:pPr>
        <w:numPr>
          <w:ilvl w:val="0"/>
          <w:numId w:val="52"/>
        </w:numPr>
        <w:autoSpaceDN w:val="0"/>
        <w:adjustRightInd/>
        <w:spacing w:after="0"/>
        <w:ind w:left="851" w:hanging="425"/>
        <w:rPr>
          <w:rFonts w:ascii="Cambria" w:eastAsia="Lucida Sans Unicode" w:hAnsi="Cambria"/>
          <w:kern w:val="3"/>
          <w:sz w:val="24"/>
          <w:szCs w:val="24"/>
          <w:lang w:eastAsia="pl-PL"/>
        </w:rPr>
      </w:pPr>
      <w:r w:rsidRPr="004E6C85">
        <w:rPr>
          <w:rFonts w:ascii="Cambria" w:eastAsia="Lucida Sans Unicode" w:hAnsi="Cambria"/>
          <w:kern w:val="3"/>
          <w:sz w:val="24"/>
          <w:szCs w:val="24"/>
          <w:lang w:eastAsia="pl-PL"/>
        </w:rPr>
        <w:t>zmianie siedziby lub nazwy Wykonawcy,</w:t>
      </w:r>
    </w:p>
    <w:p w14:paraId="70C3E0D8" w14:textId="77777777" w:rsidR="004E6C85" w:rsidRPr="004E6C85" w:rsidRDefault="004E6C85">
      <w:pPr>
        <w:numPr>
          <w:ilvl w:val="0"/>
          <w:numId w:val="52"/>
        </w:numPr>
        <w:autoSpaceDN w:val="0"/>
        <w:adjustRightInd/>
        <w:spacing w:after="0"/>
        <w:ind w:left="851" w:hanging="425"/>
        <w:rPr>
          <w:rFonts w:ascii="Cambria" w:eastAsia="Lucida Sans Unicode" w:hAnsi="Cambria"/>
          <w:kern w:val="3"/>
          <w:sz w:val="24"/>
          <w:szCs w:val="24"/>
          <w:lang w:eastAsia="pl-PL"/>
        </w:rPr>
      </w:pPr>
      <w:r w:rsidRPr="004E6C85">
        <w:rPr>
          <w:rFonts w:ascii="Cambria" w:eastAsia="Lucida Sans Unicode" w:hAnsi="Cambria"/>
          <w:kern w:val="3"/>
          <w:sz w:val="24"/>
          <w:szCs w:val="24"/>
          <w:lang w:eastAsia="pl-PL"/>
        </w:rPr>
        <w:t>wszczęciu postępowania upadłościowego,</w:t>
      </w:r>
    </w:p>
    <w:p w14:paraId="2595A32D" w14:textId="77777777" w:rsidR="004E6C85" w:rsidRPr="004E6C85" w:rsidRDefault="004E6C85">
      <w:pPr>
        <w:numPr>
          <w:ilvl w:val="0"/>
          <w:numId w:val="52"/>
        </w:numPr>
        <w:autoSpaceDN w:val="0"/>
        <w:adjustRightInd/>
        <w:spacing w:after="0"/>
        <w:ind w:left="851" w:hanging="425"/>
        <w:rPr>
          <w:rFonts w:ascii="Cambria" w:eastAsia="Lucida Sans Unicode" w:hAnsi="Cambria"/>
          <w:kern w:val="3"/>
          <w:sz w:val="24"/>
          <w:szCs w:val="24"/>
          <w:lang w:eastAsia="pl-PL"/>
        </w:rPr>
      </w:pPr>
      <w:r w:rsidRPr="004E6C85">
        <w:rPr>
          <w:rFonts w:ascii="Cambria" w:eastAsia="Lucida Sans Unicode" w:hAnsi="Cambria"/>
          <w:kern w:val="3"/>
          <w:sz w:val="24"/>
          <w:szCs w:val="24"/>
          <w:lang w:eastAsia="pl-PL"/>
        </w:rPr>
        <w:t>ogłoszeniu swojej likwidacji,</w:t>
      </w:r>
    </w:p>
    <w:p w14:paraId="78A1AD9E" w14:textId="77777777" w:rsidR="004E6C85" w:rsidRPr="004E6C85" w:rsidRDefault="004E6C85">
      <w:pPr>
        <w:numPr>
          <w:ilvl w:val="0"/>
          <w:numId w:val="52"/>
        </w:numPr>
        <w:autoSpaceDN w:val="0"/>
        <w:adjustRightInd/>
        <w:spacing w:after="0"/>
        <w:ind w:left="851" w:hanging="425"/>
        <w:rPr>
          <w:rFonts w:ascii="Cambria" w:eastAsia="Lucida Sans Unicode" w:hAnsi="Cambria"/>
          <w:kern w:val="3"/>
          <w:sz w:val="24"/>
          <w:szCs w:val="24"/>
          <w:lang w:eastAsia="pl-PL"/>
        </w:rPr>
      </w:pPr>
      <w:r w:rsidRPr="004E6C85">
        <w:rPr>
          <w:rFonts w:ascii="Cambria" w:eastAsia="Lucida Sans Unicode" w:hAnsi="Cambria"/>
          <w:kern w:val="3"/>
          <w:sz w:val="24"/>
          <w:szCs w:val="24"/>
          <w:lang w:eastAsia="pl-PL"/>
        </w:rPr>
        <w:t>zawieszeniu działalności.</w:t>
      </w:r>
    </w:p>
    <w:p w14:paraId="4A698FBE" w14:textId="4EBC5825" w:rsidR="00A671E3" w:rsidRPr="003C6A1A" w:rsidRDefault="00A671E3" w:rsidP="00361966">
      <w:pPr>
        <w:widowControl/>
        <w:suppressAutoHyphens w:val="0"/>
        <w:autoSpaceDE w:val="0"/>
        <w:autoSpaceDN w:val="0"/>
        <w:spacing w:after="0"/>
        <w:contextualSpacing/>
        <w:textAlignment w:val="auto"/>
        <w:rPr>
          <w:rFonts w:ascii="Cambria" w:eastAsia="Calibri" w:hAnsi="Cambria"/>
          <w:color w:val="000000" w:themeColor="text1"/>
          <w:sz w:val="24"/>
          <w:szCs w:val="24"/>
          <w:lang w:eastAsia="en-US"/>
        </w:rPr>
      </w:pPr>
    </w:p>
    <w:p w14:paraId="333B7DB7" w14:textId="6F180AD7" w:rsidR="00A671E3" w:rsidRPr="003C6A1A" w:rsidRDefault="00A671E3" w:rsidP="0036196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3C6A1A">
        <w:rPr>
          <w:rFonts w:ascii="Cambria" w:eastAsia="Calibri" w:hAnsi="Cambria"/>
          <w:b/>
          <w:bCs/>
          <w:color w:val="000000" w:themeColor="text1"/>
          <w:sz w:val="24"/>
          <w:szCs w:val="24"/>
          <w:lang w:eastAsia="en-US"/>
        </w:rPr>
        <w:t xml:space="preserve">§ 12 </w:t>
      </w:r>
    </w:p>
    <w:p w14:paraId="46F01085" w14:textId="77777777" w:rsidR="00BB3452" w:rsidRPr="00EC702D" w:rsidRDefault="00BB3452" w:rsidP="00BB3452">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Klauzula zatrudnienia</w:t>
      </w:r>
    </w:p>
    <w:p w14:paraId="02B6947D" w14:textId="29A3155F" w:rsidR="00BB3452" w:rsidRPr="001622F1" w:rsidRDefault="00BB3452" w:rsidP="001622F1">
      <w:pPr>
        <w:numPr>
          <w:ilvl w:val="0"/>
          <w:numId w:val="25"/>
        </w:numPr>
        <w:autoSpaceDE w:val="0"/>
        <w:autoSpaceDN w:val="0"/>
        <w:spacing w:after="0"/>
        <w:ind w:left="426" w:hanging="426"/>
        <w:rPr>
          <w:rFonts w:ascii="Cambria" w:eastAsia="Cambria" w:hAnsi="Cambria" w:cs="Cambria"/>
          <w:b/>
          <w:color w:val="000000"/>
          <w:sz w:val="24"/>
          <w:szCs w:val="24"/>
        </w:rPr>
      </w:pPr>
      <w:r w:rsidRPr="00EC702D">
        <w:rPr>
          <w:rFonts w:ascii="Cambria" w:eastAsia="Calibri" w:hAnsi="Cambria"/>
          <w:sz w:val="24"/>
          <w:szCs w:val="24"/>
        </w:rPr>
        <w:t xml:space="preserve">Wykonawca zobowiązuje się do zatrudnienia na podstawie umowy o pracę, przez cały okres realizacji zamówienia, wszystkich osób wykonujących następujące czynności: </w:t>
      </w:r>
      <w:r w:rsidRPr="005E62BC">
        <w:rPr>
          <w:rFonts w:ascii="Cambria" w:eastAsia="Cambria" w:hAnsi="Cambria" w:cs="Cambria"/>
          <w:b/>
          <w:color w:val="000000"/>
          <w:sz w:val="24"/>
          <w:szCs w:val="24"/>
        </w:rPr>
        <w:t xml:space="preserve">wykonywanie prac fizycznych przy realizacji robót budowlanych, operatorzy sprzętu i prace fizyczne instalacyjno-montażowe objęte zakresem zamówienia </w:t>
      </w:r>
      <w:r w:rsidR="001622F1" w:rsidRPr="001622F1">
        <w:rPr>
          <w:rFonts w:ascii="Cambria" w:eastAsia="Cambria" w:hAnsi="Cambria" w:cs="Cambria"/>
          <w:b/>
          <w:color w:val="000000"/>
          <w:sz w:val="24"/>
          <w:szCs w:val="24"/>
        </w:rPr>
        <w:t>(nie dotyczy kierowników budowy i kierowników robót)</w:t>
      </w:r>
      <w:r w:rsidR="001622F1">
        <w:rPr>
          <w:rFonts w:ascii="Cambria" w:eastAsia="Cambria" w:hAnsi="Cambria" w:cs="Cambria"/>
          <w:b/>
          <w:color w:val="000000"/>
          <w:sz w:val="24"/>
          <w:szCs w:val="24"/>
        </w:rPr>
        <w:t>.</w:t>
      </w:r>
    </w:p>
    <w:p w14:paraId="316B2E8B" w14:textId="77777777" w:rsidR="00BB3452" w:rsidRDefault="00BB3452" w:rsidP="00BB3452">
      <w:pPr>
        <w:widowControl/>
        <w:suppressAutoHyphens w:val="0"/>
        <w:autoSpaceDE w:val="0"/>
        <w:autoSpaceDN w:val="0"/>
        <w:spacing w:after="0"/>
        <w:ind w:left="426"/>
        <w:contextualSpacing/>
        <w:textAlignment w:val="auto"/>
        <w:rPr>
          <w:rFonts w:ascii="Cambria" w:eastAsia="Cambria" w:hAnsi="Cambria"/>
          <w:i/>
          <w:iCs/>
          <w:sz w:val="24"/>
          <w:szCs w:val="24"/>
        </w:rPr>
      </w:pPr>
      <w:r w:rsidRPr="00EC702D">
        <w:rPr>
          <w:rFonts w:ascii="Cambria" w:hAnsi="Cambria"/>
          <w:i/>
          <w:iCs/>
          <w:sz w:val="24"/>
          <w:szCs w:val="24"/>
        </w:rPr>
        <w:t>(</w:t>
      </w:r>
      <w:r w:rsidRPr="00EC702D">
        <w:rPr>
          <w:rFonts w:ascii="Cambria" w:eastAsia="Cambria" w:hAnsi="Cambria"/>
          <w:i/>
          <w:iCs/>
          <w:sz w:val="24"/>
          <w:szCs w:val="24"/>
        </w:rPr>
        <w:t>obowiązek ten nie dotyczy sytuacji, gdy prace te będą wykonywane samodzielnie i osobiście przez osoby fizyczne prowadzące działalność gospodarczą w postaci tzw. samozatrudnienia jako podwykonawcy).</w:t>
      </w:r>
    </w:p>
    <w:p w14:paraId="77E547A3" w14:textId="77777777" w:rsidR="00BB3452" w:rsidRPr="00B17751" w:rsidRDefault="00BB3452">
      <w:pPr>
        <w:widowControl/>
        <w:numPr>
          <w:ilvl w:val="0"/>
          <w:numId w:val="25"/>
        </w:numPr>
        <w:suppressAutoHyphens w:val="0"/>
        <w:autoSpaceDE w:val="0"/>
        <w:autoSpaceDN w:val="0"/>
        <w:spacing w:after="0"/>
        <w:ind w:left="426" w:hanging="426"/>
        <w:contextualSpacing/>
        <w:textAlignment w:val="auto"/>
        <w:rPr>
          <w:rFonts w:ascii="Cambria" w:eastAsia="Calibri" w:hAnsi="Cambria"/>
          <w:sz w:val="24"/>
          <w:szCs w:val="24"/>
        </w:rPr>
      </w:pPr>
      <w:r w:rsidRPr="00B17751">
        <w:rPr>
          <w:rFonts w:ascii="Cambria" w:eastAsia="Calibri" w:hAnsi="Cambria"/>
          <w:sz w:val="24"/>
          <w:szCs w:val="24"/>
        </w:rPr>
        <w:t xml:space="preserve">Wykonawca, </w:t>
      </w:r>
      <w:r w:rsidRPr="00BC6D20">
        <w:rPr>
          <w:rFonts w:ascii="Cambria" w:eastAsia="Calibri" w:hAnsi="Cambria"/>
          <w:sz w:val="24"/>
          <w:szCs w:val="24"/>
        </w:rPr>
        <w:t xml:space="preserve">w terminie do 7 dni </w:t>
      </w:r>
      <w:r w:rsidRPr="002176D8">
        <w:rPr>
          <w:rFonts w:ascii="Cambria" w:eastAsia="Calibri" w:hAnsi="Cambria"/>
          <w:sz w:val="24"/>
          <w:szCs w:val="24"/>
        </w:rPr>
        <w:t>roboczych od dnia zawarcia umowy</w:t>
      </w:r>
      <w:r w:rsidRPr="00BC6D20">
        <w:rPr>
          <w:rFonts w:ascii="Cambria" w:eastAsia="Calibri" w:hAnsi="Cambria"/>
          <w:sz w:val="24"/>
          <w:szCs w:val="24"/>
        </w:rPr>
        <w:t xml:space="preserve">, przedstawi Zamawiającemu </w:t>
      </w:r>
      <w:r w:rsidRPr="00BC6D20">
        <w:rPr>
          <w:rFonts w:ascii="Cambria" w:hAnsi="Cambria"/>
          <w:sz w:val="24"/>
          <w:szCs w:val="24"/>
        </w:rPr>
        <w:t>oświadczenie</w:t>
      </w:r>
      <w:r w:rsidRPr="00B17751">
        <w:rPr>
          <w:rFonts w:ascii="Cambria" w:hAnsi="Cambria"/>
          <w:sz w:val="24"/>
          <w:szCs w:val="24"/>
        </w:rPr>
        <w:t xml:space="preserve"> wykonawcy lub podwykonawcy o zatrudnieniu na podstawie umowy o pracę osób wykonujących czynności</w:t>
      </w:r>
      <w:r w:rsidRPr="001233D7">
        <w:rPr>
          <w:rFonts w:ascii="Cambria" w:hAnsi="Cambria"/>
          <w:color w:val="FF0000"/>
          <w:sz w:val="24"/>
          <w:szCs w:val="24"/>
        </w:rPr>
        <w:t xml:space="preserve"> </w:t>
      </w:r>
      <w:r w:rsidRPr="002176D8">
        <w:rPr>
          <w:rFonts w:ascii="Cambria" w:hAnsi="Cambria"/>
          <w:sz w:val="24"/>
          <w:szCs w:val="24"/>
        </w:rPr>
        <w:t>wymienione w ust. 1,</w:t>
      </w:r>
      <w:r w:rsidRPr="00B17751">
        <w:rPr>
          <w:rFonts w:ascii="Cambria" w:hAnsi="Cambria"/>
          <w:sz w:val="24"/>
          <w:szCs w:val="24"/>
        </w:rPr>
        <w:t xml:space="preserve"> Oświadczenie to powinno zawierać w szczególności: dokładne określenie podmiotu składającego oświadczenie, datę złożenia oświadczenia, wskazanie, że czynności </w:t>
      </w:r>
      <w:r w:rsidRPr="002176D8">
        <w:rPr>
          <w:rFonts w:ascii="Cambria" w:hAnsi="Cambria"/>
          <w:sz w:val="24"/>
          <w:szCs w:val="24"/>
        </w:rPr>
        <w:t>wymienione w ust. 1</w:t>
      </w:r>
      <w:r>
        <w:rPr>
          <w:rFonts w:ascii="Cambria" w:hAnsi="Cambria"/>
          <w:sz w:val="24"/>
          <w:szCs w:val="24"/>
        </w:rPr>
        <w:t xml:space="preserve"> </w:t>
      </w:r>
      <w:r w:rsidRPr="00B17751">
        <w:rPr>
          <w:rFonts w:ascii="Cambria" w:hAnsi="Cambria"/>
          <w:sz w:val="24"/>
          <w:szCs w:val="24"/>
        </w:rPr>
        <w:t xml:space="preserve">wykonują osoby zatrudnione na podstawie umowy o pracę wraz ze wskazaniem </w:t>
      </w:r>
      <w:r w:rsidRPr="00FA6C6E">
        <w:rPr>
          <w:rFonts w:ascii="Cambria" w:hAnsi="Cambria"/>
          <w:color w:val="000000"/>
          <w:sz w:val="24"/>
          <w:szCs w:val="24"/>
          <w:shd w:val="clear" w:color="auto" w:fill="FFFFFF"/>
        </w:rPr>
        <w:t>imi</w:t>
      </w:r>
      <w:r>
        <w:rPr>
          <w:rFonts w:ascii="Cambria" w:hAnsi="Cambria"/>
          <w:color w:val="000000"/>
          <w:sz w:val="24"/>
          <w:szCs w:val="24"/>
          <w:shd w:val="clear" w:color="auto" w:fill="FFFFFF"/>
        </w:rPr>
        <w:t>enia</w:t>
      </w:r>
      <w:r w:rsidRPr="00FA6C6E">
        <w:rPr>
          <w:rFonts w:ascii="Cambria" w:hAnsi="Cambria"/>
          <w:color w:val="000000"/>
          <w:sz w:val="24"/>
          <w:szCs w:val="24"/>
          <w:shd w:val="clear" w:color="auto" w:fill="FFFFFF"/>
        </w:rPr>
        <w:t xml:space="preserve"> i nazwisk</w:t>
      </w:r>
      <w:r>
        <w:rPr>
          <w:rFonts w:ascii="Cambria" w:hAnsi="Cambria"/>
          <w:color w:val="000000"/>
          <w:sz w:val="24"/>
          <w:szCs w:val="24"/>
          <w:shd w:val="clear" w:color="auto" w:fill="FFFFFF"/>
        </w:rPr>
        <w:t>a</w:t>
      </w:r>
      <w:r w:rsidRPr="00FA6C6E">
        <w:rPr>
          <w:rFonts w:ascii="Cambria" w:hAnsi="Cambria"/>
          <w:color w:val="000000"/>
          <w:sz w:val="24"/>
          <w:szCs w:val="24"/>
          <w:shd w:val="clear" w:color="auto" w:fill="FFFFFF"/>
        </w:rPr>
        <w:t xml:space="preserve"> zatrudnionego pracownika, dat</w:t>
      </w:r>
      <w:r>
        <w:rPr>
          <w:rFonts w:ascii="Cambria" w:hAnsi="Cambria"/>
          <w:color w:val="000000"/>
          <w:sz w:val="24"/>
          <w:szCs w:val="24"/>
          <w:shd w:val="clear" w:color="auto" w:fill="FFFFFF"/>
        </w:rPr>
        <w:t>y</w:t>
      </w:r>
      <w:r w:rsidRPr="00FA6C6E">
        <w:rPr>
          <w:rFonts w:ascii="Cambria" w:hAnsi="Cambria"/>
          <w:color w:val="000000"/>
          <w:sz w:val="24"/>
          <w:szCs w:val="24"/>
          <w:shd w:val="clear" w:color="auto" w:fill="FFFFFF"/>
        </w:rPr>
        <w:t xml:space="preserve"> zawarcia umowy o pracę, rodzaj</w:t>
      </w:r>
      <w:r>
        <w:rPr>
          <w:rFonts w:ascii="Cambria" w:hAnsi="Cambria"/>
          <w:color w:val="000000"/>
          <w:sz w:val="24"/>
          <w:szCs w:val="24"/>
          <w:shd w:val="clear" w:color="auto" w:fill="FFFFFF"/>
        </w:rPr>
        <w:t>u</w:t>
      </w:r>
      <w:r w:rsidRPr="00FA6C6E">
        <w:rPr>
          <w:rFonts w:ascii="Cambria" w:hAnsi="Cambria"/>
          <w:color w:val="000000"/>
          <w:sz w:val="24"/>
          <w:szCs w:val="24"/>
          <w:shd w:val="clear" w:color="auto" w:fill="FFFFFF"/>
        </w:rPr>
        <w:t xml:space="preserve"> umowy o pracę i zakres</w:t>
      </w:r>
      <w:r>
        <w:rPr>
          <w:rFonts w:ascii="Cambria" w:hAnsi="Cambria"/>
          <w:color w:val="000000"/>
          <w:sz w:val="24"/>
          <w:szCs w:val="24"/>
          <w:shd w:val="clear" w:color="auto" w:fill="FFFFFF"/>
        </w:rPr>
        <w:t>u</w:t>
      </w:r>
      <w:r w:rsidRPr="00FA6C6E">
        <w:rPr>
          <w:rFonts w:ascii="Cambria" w:hAnsi="Cambria"/>
          <w:color w:val="000000"/>
          <w:sz w:val="24"/>
          <w:szCs w:val="24"/>
          <w:shd w:val="clear" w:color="auto" w:fill="FFFFFF"/>
        </w:rPr>
        <w:t xml:space="preserve"> obowiązków pracownika</w:t>
      </w:r>
      <w:r w:rsidRPr="00B17751">
        <w:rPr>
          <w:rFonts w:ascii="Cambria" w:hAnsi="Cambria"/>
          <w:sz w:val="24"/>
          <w:szCs w:val="24"/>
        </w:rPr>
        <w:t>.</w:t>
      </w:r>
    </w:p>
    <w:p w14:paraId="31FA3173" w14:textId="77777777" w:rsidR="00BB3452" w:rsidRPr="00B17751" w:rsidRDefault="00BB3452">
      <w:pPr>
        <w:widowControl/>
        <w:numPr>
          <w:ilvl w:val="0"/>
          <w:numId w:val="25"/>
        </w:numPr>
        <w:suppressAutoHyphens w:val="0"/>
        <w:autoSpaceDE w:val="0"/>
        <w:autoSpaceDN w:val="0"/>
        <w:spacing w:after="0"/>
        <w:ind w:left="426" w:hanging="426"/>
        <w:contextualSpacing/>
        <w:textAlignment w:val="auto"/>
        <w:rPr>
          <w:rFonts w:ascii="Cambria" w:hAnsi="Cambria"/>
          <w:sz w:val="24"/>
          <w:szCs w:val="24"/>
        </w:rPr>
      </w:pPr>
      <w:r w:rsidRPr="00B17751">
        <w:rPr>
          <w:rFonts w:ascii="Cambria" w:eastAsia="Calibri" w:hAnsi="Cambria"/>
          <w:sz w:val="24"/>
          <w:szCs w:val="24"/>
        </w:rPr>
        <w:t xml:space="preserve">Wykonawca zobowiązany jest do informowania Zamawiającego o każdym przypadku zmiany sposobu zatrudnienia osób wykonujących ww. czynności nie później niż w terminie </w:t>
      </w:r>
      <w:r>
        <w:rPr>
          <w:rFonts w:ascii="Cambria" w:eastAsia="Calibri" w:hAnsi="Cambria"/>
          <w:sz w:val="24"/>
          <w:szCs w:val="24"/>
        </w:rPr>
        <w:t>5</w:t>
      </w:r>
      <w:r w:rsidRPr="00B17751">
        <w:rPr>
          <w:rFonts w:ascii="Cambria" w:eastAsia="Calibri" w:hAnsi="Cambria"/>
          <w:sz w:val="24"/>
          <w:szCs w:val="24"/>
        </w:rPr>
        <w:t xml:space="preserve"> dni od dokonania takiej zmiany.</w:t>
      </w:r>
    </w:p>
    <w:p w14:paraId="6647DEB8" w14:textId="77777777" w:rsidR="00BB3452" w:rsidRPr="00B17751" w:rsidRDefault="00BB3452">
      <w:pPr>
        <w:widowControl/>
        <w:numPr>
          <w:ilvl w:val="0"/>
          <w:numId w:val="25"/>
        </w:numPr>
        <w:suppressAutoHyphens w:val="0"/>
        <w:autoSpaceDE w:val="0"/>
        <w:autoSpaceDN w:val="0"/>
        <w:spacing w:after="0"/>
        <w:ind w:left="426" w:hanging="426"/>
        <w:contextualSpacing/>
        <w:textAlignment w:val="auto"/>
        <w:rPr>
          <w:rFonts w:ascii="Cambria" w:hAnsi="Cambria"/>
          <w:sz w:val="24"/>
          <w:szCs w:val="24"/>
        </w:rPr>
      </w:pPr>
      <w:r w:rsidRPr="00B17751">
        <w:rPr>
          <w:rFonts w:ascii="Cambria" w:hAnsi="Cambria"/>
          <w:sz w:val="24"/>
          <w:szCs w:val="24"/>
        </w:rPr>
        <w:t>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6E381FCB" w14:textId="77777777" w:rsidR="00BB3452" w:rsidRPr="009A7A21" w:rsidRDefault="00BB3452">
      <w:pPr>
        <w:pStyle w:val="Akapitzlist"/>
        <w:numPr>
          <w:ilvl w:val="0"/>
          <w:numId w:val="34"/>
        </w:numPr>
        <w:spacing w:after="0"/>
        <w:rPr>
          <w:rFonts w:ascii="Cambria" w:hAnsi="Cambria"/>
          <w:sz w:val="24"/>
          <w:szCs w:val="24"/>
        </w:rPr>
      </w:pPr>
      <w:r w:rsidRPr="009A7A21">
        <w:rPr>
          <w:rFonts w:ascii="Cambria" w:hAnsi="Cambria"/>
          <w:sz w:val="24"/>
          <w:szCs w:val="24"/>
        </w:rPr>
        <w:t xml:space="preserve">żądania następujących oświadczeń i dokumentów: </w:t>
      </w:r>
    </w:p>
    <w:p w14:paraId="7A289E9C" w14:textId="77777777" w:rsidR="00BB3452" w:rsidRPr="009A7A21" w:rsidRDefault="00BB3452">
      <w:pPr>
        <w:pStyle w:val="Akapitzlist"/>
        <w:numPr>
          <w:ilvl w:val="0"/>
          <w:numId w:val="45"/>
        </w:numPr>
        <w:spacing w:after="0"/>
        <w:ind w:left="993" w:hanging="284"/>
        <w:rPr>
          <w:rFonts w:ascii="Cambria" w:hAnsi="Cambria"/>
          <w:sz w:val="24"/>
          <w:szCs w:val="24"/>
        </w:rPr>
      </w:pPr>
      <w:r w:rsidRPr="009A7A21">
        <w:rPr>
          <w:rFonts w:ascii="Cambria" w:hAnsi="Cambria"/>
          <w:sz w:val="24"/>
          <w:szCs w:val="24"/>
        </w:rPr>
        <w:t>oświadczenia zatrudnionego pracownika,</w:t>
      </w:r>
    </w:p>
    <w:p w14:paraId="0359CE39" w14:textId="77777777" w:rsidR="00BB3452" w:rsidRPr="009A7A21" w:rsidRDefault="00BB3452">
      <w:pPr>
        <w:pStyle w:val="Akapitzlist"/>
        <w:numPr>
          <w:ilvl w:val="0"/>
          <w:numId w:val="45"/>
        </w:numPr>
        <w:spacing w:after="0"/>
        <w:ind w:left="993" w:hanging="284"/>
        <w:rPr>
          <w:rFonts w:ascii="Cambria" w:hAnsi="Cambria"/>
          <w:sz w:val="24"/>
          <w:szCs w:val="24"/>
        </w:rPr>
      </w:pPr>
      <w:r w:rsidRPr="009A7A21">
        <w:rPr>
          <w:rFonts w:ascii="Cambria" w:hAnsi="Cambria"/>
          <w:sz w:val="24"/>
          <w:szCs w:val="24"/>
        </w:rPr>
        <w:t>oświadczenia wykonawcy lub podwykonawcy o zatrudnieniu pracownika na podstawie umowy o pracę,</w:t>
      </w:r>
    </w:p>
    <w:p w14:paraId="27490473" w14:textId="77777777" w:rsidR="00BB3452" w:rsidRPr="009A7A21" w:rsidRDefault="00BB3452">
      <w:pPr>
        <w:pStyle w:val="Akapitzlist"/>
        <w:numPr>
          <w:ilvl w:val="0"/>
          <w:numId w:val="45"/>
        </w:numPr>
        <w:spacing w:after="0"/>
        <w:ind w:left="993" w:hanging="284"/>
        <w:rPr>
          <w:rFonts w:ascii="Cambria" w:hAnsi="Cambria"/>
          <w:sz w:val="24"/>
          <w:szCs w:val="24"/>
        </w:rPr>
      </w:pPr>
      <w:r w:rsidRPr="009A7A21">
        <w:rPr>
          <w:rFonts w:ascii="Cambria" w:hAnsi="Cambria"/>
          <w:sz w:val="24"/>
          <w:szCs w:val="24"/>
        </w:rPr>
        <w:lastRenderedPageBreak/>
        <w:t>poświadczonej za zgodność z oryginałem kopii umowy o pracę zatrudnionego pracownika,</w:t>
      </w:r>
    </w:p>
    <w:p w14:paraId="373C7BE8" w14:textId="77777777" w:rsidR="00BB3452" w:rsidRPr="009A7A21" w:rsidRDefault="00BB3452">
      <w:pPr>
        <w:pStyle w:val="Akapitzlist"/>
        <w:numPr>
          <w:ilvl w:val="0"/>
          <w:numId w:val="45"/>
        </w:numPr>
        <w:spacing w:after="0"/>
        <w:ind w:left="993" w:hanging="284"/>
        <w:rPr>
          <w:rFonts w:ascii="Cambria" w:hAnsi="Cambria"/>
          <w:sz w:val="24"/>
          <w:szCs w:val="24"/>
        </w:rPr>
      </w:pPr>
      <w:r w:rsidRPr="009A7A21">
        <w:rPr>
          <w:rFonts w:ascii="Cambria" w:hAnsi="Cambria"/>
          <w:sz w:val="24"/>
          <w:szCs w:val="24"/>
        </w:rPr>
        <w:t xml:space="preserve">innych dokumentów </w:t>
      </w:r>
    </w:p>
    <w:p w14:paraId="266A3BBD" w14:textId="77777777" w:rsidR="00BB3452" w:rsidRPr="00FE52BE" w:rsidRDefault="00BB3452" w:rsidP="00BB3452">
      <w:pPr>
        <w:spacing w:after="0"/>
        <w:ind w:left="708"/>
        <w:rPr>
          <w:rFonts w:ascii="Cambria" w:hAnsi="Cambria"/>
          <w:sz w:val="24"/>
          <w:szCs w:val="24"/>
        </w:rPr>
      </w:pPr>
      <w:r w:rsidRPr="009A7A21">
        <w:rPr>
          <w:rFonts w:ascii="Cambria" w:hAnsi="Cambria"/>
          <w:sz w:val="24"/>
          <w:szCs w:val="24"/>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54828DF0" w14:textId="77777777" w:rsidR="00BB3452" w:rsidRPr="00B17751" w:rsidRDefault="00BB3452">
      <w:pPr>
        <w:pStyle w:val="gmail-msolistparagraph"/>
        <w:numPr>
          <w:ilvl w:val="0"/>
          <w:numId w:val="34"/>
        </w:numPr>
        <w:spacing w:before="0" w:beforeAutospacing="0" w:after="0" w:afterAutospacing="0" w:line="276" w:lineRule="auto"/>
        <w:jc w:val="both"/>
        <w:rPr>
          <w:rFonts w:ascii="Cambria" w:hAnsi="Cambria" w:cs="Calibri"/>
        </w:rPr>
      </w:pPr>
      <w:r w:rsidRPr="00B17751">
        <w:rPr>
          <w:rFonts w:ascii="Cambria" w:hAnsi="Cambria" w:cs="Calibri"/>
        </w:rPr>
        <w:t>żądania wyjaśnień w przypadku wątpliwości w zakresie potwierdzenia spełniania ww. wymogów,</w:t>
      </w:r>
    </w:p>
    <w:p w14:paraId="2F8C0695" w14:textId="77777777" w:rsidR="00BB3452" w:rsidRPr="00B17751" w:rsidRDefault="00BB3452">
      <w:pPr>
        <w:pStyle w:val="gmail-msolistparagraph"/>
        <w:numPr>
          <w:ilvl w:val="0"/>
          <w:numId w:val="34"/>
        </w:numPr>
        <w:spacing w:before="0" w:beforeAutospacing="0" w:after="0" w:afterAutospacing="0" w:line="276" w:lineRule="auto"/>
        <w:jc w:val="both"/>
        <w:rPr>
          <w:rFonts w:ascii="Cambria" w:hAnsi="Cambria" w:cs="Calibri"/>
        </w:rPr>
      </w:pPr>
      <w:r w:rsidRPr="00B17751">
        <w:rPr>
          <w:rFonts w:ascii="Cambria" w:hAnsi="Cambria" w:cs="Calibri"/>
        </w:rPr>
        <w:t>przeprowadzania kontroli na miejscu wykonywania świadczenia.</w:t>
      </w:r>
    </w:p>
    <w:p w14:paraId="29E5462A" w14:textId="77777777" w:rsidR="00BB3452" w:rsidRPr="00B17751" w:rsidRDefault="00BB3452">
      <w:pPr>
        <w:pStyle w:val="gmail-msolistparagraph"/>
        <w:numPr>
          <w:ilvl w:val="0"/>
          <w:numId w:val="53"/>
        </w:numPr>
        <w:spacing w:before="0" w:beforeAutospacing="0" w:after="0" w:afterAutospacing="0" w:line="276" w:lineRule="auto"/>
        <w:jc w:val="both"/>
        <w:rPr>
          <w:rFonts w:ascii="Cambria" w:hAnsi="Cambria" w:cs="Calibri"/>
        </w:rPr>
      </w:pPr>
      <w:r w:rsidRPr="00B17751">
        <w:rPr>
          <w:rFonts w:ascii="Cambria" w:hAnsi="Cambria" w:cs="Calibri"/>
        </w:rPr>
        <w:t>W przypadku uzasadnionych wątpliwości co do przestrzegania prawa pracy przez wykonawcę lub podwykonawcę, zamawiający może zwrócić się o przeprowadzenie kontroli przez Państwową Inspekcję Pracy.</w:t>
      </w:r>
    </w:p>
    <w:p w14:paraId="5BC19066" w14:textId="77777777" w:rsidR="00BB3452" w:rsidRPr="00B17751" w:rsidRDefault="00BB3452">
      <w:pPr>
        <w:pStyle w:val="gmail-msolistparagraph"/>
        <w:numPr>
          <w:ilvl w:val="0"/>
          <w:numId w:val="53"/>
        </w:numPr>
        <w:spacing w:before="0" w:beforeAutospacing="0" w:after="0" w:afterAutospacing="0" w:line="276" w:lineRule="auto"/>
        <w:jc w:val="both"/>
        <w:rPr>
          <w:rFonts w:ascii="Cambria" w:hAnsi="Cambria" w:cs="Calibri"/>
        </w:rPr>
      </w:pPr>
      <w:r w:rsidRPr="00B17751">
        <w:rPr>
          <w:rFonts w:ascii="Cambria" w:hAnsi="Cambria" w:cs="Calibri"/>
        </w:rPr>
        <w:t>W trakcie realizacji zamówienia na każde wezwanie zamawiającego w wyznaczonym w tym wezwaniu terminie wykonawca przedłoży zamawiającemu aktualne dokumenty wskazane w ust. 2.</w:t>
      </w:r>
    </w:p>
    <w:p w14:paraId="2BCD7C69" w14:textId="77777777" w:rsidR="00BB3452" w:rsidRPr="00B17751" w:rsidRDefault="00BB3452">
      <w:pPr>
        <w:widowControl/>
        <w:numPr>
          <w:ilvl w:val="0"/>
          <w:numId w:val="54"/>
        </w:numPr>
        <w:suppressAutoHyphens w:val="0"/>
        <w:autoSpaceDE w:val="0"/>
        <w:autoSpaceDN w:val="0"/>
        <w:spacing w:after="0"/>
        <w:contextualSpacing/>
        <w:textAlignment w:val="auto"/>
        <w:rPr>
          <w:rFonts w:ascii="Cambria" w:eastAsia="Calibri" w:hAnsi="Cambria"/>
          <w:sz w:val="24"/>
          <w:szCs w:val="24"/>
        </w:rPr>
      </w:pPr>
      <w:r w:rsidRPr="00B17751">
        <w:rPr>
          <w:rFonts w:ascii="Cambria" w:eastAsia="Calibri" w:hAnsi="Cambria"/>
          <w:sz w:val="24"/>
          <w:szCs w:val="24"/>
        </w:rPr>
        <w:t xml:space="preserve">Wykonawca zobowiązany jest do wprowadzenia w umowach z podwykonawcami stosownych zapisów, zobowiązujących do zatrudnienia na podstawie umowy </w:t>
      </w:r>
      <w:r>
        <w:rPr>
          <w:rFonts w:ascii="Cambria" w:eastAsia="Calibri" w:hAnsi="Cambria"/>
          <w:sz w:val="24"/>
          <w:szCs w:val="24"/>
        </w:rPr>
        <w:br/>
      </w:r>
      <w:r w:rsidRPr="00B17751">
        <w:rPr>
          <w:rFonts w:ascii="Cambria" w:eastAsia="Calibri" w:hAnsi="Cambria"/>
          <w:sz w:val="24"/>
          <w:szCs w:val="24"/>
        </w:rPr>
        <w:t>o pracę, przez cały okres realizacji zamówienia, wszystkich osób wykonujących czynności wymienione w ust. 1 oraz umożliwiających Zamawiającemu przeprowadzenie kontroli realizacji tego obowiązku.</w:t>
      </w:r>
    </w:p>
    <w:p w14:paraId="3C667568" w14:textId="2A5C6650" w:rsidR="00A671E3" w:rsidRPr="003C6A1A" w:rsidRDefault="00A671E3" w:rsidP="00361966">
      <w:pPr>
        <w:pStyle w:val="Standard"/>
        <w:spacing w:line="276" w:lineRule="auto"/>
        <w:ind w:left="851"/>
        <w:jc w:val="both"/>
        <w:rPr>
          <w:rFonts w:ascii="Cambria" w:hAnsi="Cambria" w:cs="Calibri"/>
          <w:color w:val="000000" w:themeColor="text1"/>
        </w:rPr>
      </w:pPr>
    </w:p>
    <w:p w14:paraId="41B2D98B" w14:textId="1229550B" w:rsidR="00A671E3" w:rsidRPr="003C6A1A" w:rsidRDefault="00A671E3" w:rsidP="00361966">
      <w:pPr>
        <w:overflowPunct w:val="0"/>
        <w:autoSpaceDE w:val="0"/>
        <w:autoSpaceDN w:val="0"/>
        <w:spacing w:after="0"/>
        <w:ind w:left="426" w:hanging="426"/>
        <w:jc w:val="center"/>
        <w:rPr>
          <w:rFonts w:ascii="Cambria" w:eastAsia="Calibri" w:hAnsi="Cambria"/>
          <w:b/>
          <w:bCs/>
          <w:color w:val="000000" w:themeColor="text1"/>
          <w:sz w:val="24"/>
          <w:szCs w:val="24"/>
        </w:rPr>
      </w:pPr>
      <w:r w:rsidRPr="003C6A1A">
        <w:rPr>
          <w:rFonts w:ascii="Cambria" w:eastAsia="Calibri" w:hAnsi="Cambria"/>
          <w:b/>
          <w:bCs/>
          <w:color w:val="000000" w:themeColor="text1"/>
          <w:sz w:val="24"/>
          <w:szCs w:val="24"/>
        </w:rPr>
        <w:t>§ 1</w:t>
      </w:r>
      <w:r w:rsidR="007365BF" w:rsidRPr="003C6A1A">
        <w:rPr>
          <w:rFonts w:ascii="Cambria" w:eastAsia="Calibri" w:hAnsi="Cambria"/>
          <w:b/>
          <w:bCs/>
          <w:color w:val="000000" w:themeColor="text1"/>
          <w:sz w:val="24"/>
          <w:szCs w:val="24"/>
        </w:rPr>
        <w:t>3</w:t>
      </w:r>
    </w:p>
    <w:p w14:paraId="13CBBFB3" w14:textId="77777777" w:rsidR="008D29B5" w:rsidRPr="000C4CBA" w:rsidRDefault="008D29B5" w:rsidP="008D29B5">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0C4CBA">
        <w:rPr>
          <w:rFonts w:ascii="Cambria" w:eastAsia="Calibri" w:hAnsi="Cambria"/>
          <w:b/>
          <w:bCs/>
          <w:color w:val="000000" w:themeColor="text1"/>
          <w:sz w:val="24"/>
          <w:szCs w:val="24"/>
          <w:lang w:eastAsia="en-US"/>
        </w:rPr>
        <w:t>Kary umowne</w:t>
      </w:r>
    </w:p>
    <w:p w14:paraId="0A85F472" w14:textId="77777777" w:rsidR="008D29B5" w:rsidRPr="009B51D4" w:rsidRDefault="008D29B5">
      <w:pPr>
        <w:widowControl/>
        <w:numPr>
          <w:ilvl w:val="0"/>
          <w:numId w:val="26"/>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9B51D4">
        <w:rPr>
          <w:rFonts w:ascii="Cambria" w:eastAsia="Calibri" w:hAnsi="Cambria"/>
          <w:color w:val="000000"/>
          <w:sz w:val="24"/>
          <w:szCs w:val="24"/>
          <w:lang w:eastAsia="en-US"/>
        </w:rPr>
        <w:t xml:space="preserve">Wykonawca zobowiązany jest do zapłaty Zamawiającemu kar umownych </w:t>
      </w:r>
      <w:r w:rsidRPr="009B51D4">
        <w:rPr>
          <w:rFonts w:ascii="Cambria" w:eastAsia="Calibri" w:hAnsi="Cambria"/>
          <w:color w:val="000000"/>
          <w:sz w:val="24"/>
          <w:szCs w:val="24"/>
          <w:lang w:eastAsia="en-US"/>
        </w:rPr>
        <w:br/>
        <w:t>w następujących przypadkach:</w:t>
      </w:r>
    </w:p>
    <w:p w14:paraId="4FFF78A7" w14:textId="77777777" w:rsidR="008D29B5" w:rsidRPr="00E02168" w:rsidRDefault="008D29B5">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9B51D4">
        <w:rPr>
          <w:rFonts w:ascii="Cambria" w:eastAsia="Calibri" w:hAnsi="Cambria"/>
          <w:color w:val="000000"/>
          <w:sz w:val="24"/>
          <w:szCs w:val="24"/>
          <w:lang w:eastAsia="en-US"/>
        </w:rPr>
        <w:t xml:space="preserve">za zwłokę w wykonaniu przedmiotu umowy – </w:t>
      </w:r>
      <w:r w:rsidRPr="00E02168">
        <w:rPr>
          <w:rFonts w:ascii="Cambria" w:eastAsia="Calibri" w:hAnsi="Cambria"/>
          <w:color w:val="000000"/>
          <w:sz w:val="24"/>
          <w:szCs w:val="24"/>
          <w:lang w:eastAsia="en-US"/>
        </w:rPr>
        <w:t>w wysokości 0,1 % wynagrodzenia brutto, o którym mowa § 3 ust. 1 umowy za każdy dzień zwłoki, liczony od terminu określonego w § 2 ust. 1 umowy,</w:t>
      </w:r>
    </w:p>
    <w:p w14:paraId="16C48433" w14:textId="2C1862F1" w:rsidR="008D29B5" w:rsidRPr="00E02168" w:rsidRDefault="008D29B5">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02168">
        <w:rPr>
          <w:rFonts w:ascii="Cambria" w:eastAsia="Calibri" w:hAnsi="Cambria"/>
          <w:color w:val="000000"/>
          <w:sz w:val="24"/>
          <w:szCs w:val="24"/>
          <w:lang w:eastAsia="en-US"/>
        </w:rPr>
        <w:t>za zwłokę w usuwaniu wad lub usterek w przedmiocie zamówienia o których mowa w § 6 ust.   8 pkt 2) umowy – w wysokości 0,0</w:t>
      </w:r>
      <w:r w:rsidR="0048362E" w:rsidRPr="00E02168">
        <w:rPr>
          <w:rFonts w:ascii="Cambria" w:eastAsia="Calibri" w:hAnsi="Cambria"/>
          <w:color w:val="000000"/>
          <w:sz w:val="24"/>
          <w:szCs w:val="24"/>
          <w:lang w:eastAsia="en-US"/>
        </w:rPr>
        <w:t>3</w:t>
      </w:r>
      <w:r w:rsidRPr="00E02168">
        <w:rPr>
          <w:rFonts w:ascii="Cambria" w:eastAsia="Calibri" w:hAnsi="Cambria"/>
          <w:color w:val="000000"/>
          <w:sz w:val="24"/>
          <w:szCs w:val="24"/>
          <w:lang w:eastAsia="en-US"/>
        </w:rPr>
        <w:t xml:space="preserve"> % wynagrodzenia brutto o którym mowa § 3 ust. 1 umowy za każdy dzień zwłoki, liczony od terminu wyznaczonego przez Zamawiającego na usunięcie wad lub usterek;</w:t>
      </w:r>
    </w:p>
    <w:p w14:paraId="0C1050BA" w14:textId="7A6E04C5" w:rsidR="008D29B5" w:rsidRPr="00E02168" w:rsidRDefault="008D29B5">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02168">
        <w:rPr>
          <w:rFonts w:ascii="Cambria" w:eastAsia="Calibri" w:hAnsi="Cambria"/>
          <w:color w:val="000000"/>
          <w:sz w:val="24"/>
          <w:szCs w:val="24"/>
          <w:lang w:eastAsia="en-US"/>
        </w:rPr>
        <w:t>za zwłokę w usuwaniu wad fizycznych lub gwarancyjnych – w wysokości 0,0</w:t>
      </w:r>
      <w:r w:rsidR="0048362E" w:rsidRPr="00E02168">
        <w:rPr>
          <w:rFonts w:ascii="Cambria" w:eastAsia="Calibri" w:hAnsi="Cambria"/>
          <w:color w:val="000000"/>
          <w:sz w:val="24"/>
          <w:szCs w:val="24"/>
          <w:lang w:eastAsia="en-US"/>
        </w:rPr>
        <w:t>3</w:t>
      </w:r>
      <w:r w:rsidRPr="00E02168">
        <w:rPr>
          <w:rFonts w:ascii="Cambria" w:eastAsia="Calibri" w:hAnsi="Cambria"/>
          <w:color w:val="000000"/>
          <w:sz w:val="24"/>
          <w:szCs w:val="24"/>
          <w:lang w:eastAsia="en-US"/>
        </w:rPr>
        <w:t xml:space="preserve"> %  wynagrodzenia brutto o którym mowa § 3 ust. 1 umowy za każdy dzień zwłoki, liczonej od terminu wyznaczonego przez Zamawiającego na usunięcie wad i usterek zgodnie z § 10 ust. 7 lub 8, </w:t>
      </w:r>
    </w:p>
    <w:p w14:paraId="68F5ABE3" w14:textId="77777777" w:rsidR="008D29B5" w:rsidRPr="00E02168" w:rsidRDefault="008D29B5">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02168">
        <w:rPr>
          <w:rFonts w:ascii="Cambria" w:eastAsia="Calibri" w:hAnsi="Cambria"/>
          <w:color w:val="000000"/>
          <w:sz w:val="24"/>
          <w:szCs w:val="24"/>
          <w:lang w:eastAsia="en-US"/>
        </w:rPr>
        <w:lastRenderedPageBreak/>
        <w:t>w każdym przypadku braku zapłaty należnego wynagrodzenia podwykonawcom lub dalszym podwykonawcom którego skutkiem będzie bezpośrednia zapłata, o której mowa w § 5 ust. 7 umowy – w wysokości 3000 zł,</w:t>
      </w:r>
    </w:p>
    <w:p w14:paraId="33D005C6" w14:textId="1CE10136" w:rsidR="008D29B5" w:rsidRPr="00E02168" w:rsidRDefault="008D29B5">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02168">
        <w:rPr>
          <w:rFonts w:ascii="Cambria" w:eastAsia="Calibri" w:hAnsi="Cambria"/>
          <w:color w:val="000000"/>
          <w:sz w:val="24"/>
          <w:szCs w:val="24"/>
          <w:lang w:eastAsia="en-US"/>
        </w:rPr>
        <w:t>w każdym przypadku nieterminowej zapłaty wynagrodzenia należnego podwykonawcom lub dalszym podwykonawcom – w wysokości 0,0</w:t>
      </w:r>
      <w:r w:rsidR="0048362E" w:rsidRPr="00E02168">
        <w:rPr>
          <w:rFonts w:ascii="Cambria" w:eastAsia="Calibri" w:hAnsi="Cambria"/>
          <w:color w:val="000000"/>
          <w:sz w:val="24"/>
          <w:szCs w:val="24"/>
          <w:lang w:eastAsia="en-US"/>
        </w:rPr>
        <w:t>2</w:t>
      </w:r>
      <w:r w:rsidRPr="00E02168">
        <w:rPr>
          <w:rFonts w:ascii="Cambria" w:eastAsia="Calibri" w:hAnsi="Cambria"/>
          <w:color w:val="000000"/>
          <w:sz w:val="24"/>
          <w:szCs w:val="24"/>
          <w:lang w:eastAsia="en-US"/>
        </w:rPr>
        <w:t xml:space="preserve"> % wynagrodzenia brutto o którym mowa § 3 ust. 1 umowy za każdy dzień zwłoki,</w:t>
      </w:r>
    </w:p>
    <w:p w14:paraId="4E7A3C65" w14:textId="77777777" w:rsidR="008D29B5" w:rsidRPr="00E02168" w:rsidRDefault="008D29B5">
      <w:pPr>
        <w:widowControl/>
        <w:numPr>
          <w:ilvl w:val="0"/>
          <w:numId w:val="27"/>
        </w:numPr>
        <w:tabs>
          <w:tab w:val="left" w:pos="851"/>
        </w:tabs>
        <w:suppressAutoHyphens w:val="0"/>
        <w:autoSpaceDE w:val="0"/>
        <w:autoSpaceDN w:val="0"/>
        <w:spacing w:after="0"/>
        <w:ind w:left="851" w:hanging="425"/>
        <w:contextualSpacing/>
        <w:textAlignment w:val="auto"/>
        <w:rPr>
          <w:rFonts w:ascii="Cambria" w:hAnsi="Cambria"/>
          <w:color w:val="000000"/>
          <w:sz w:val="24"/>
          <w:szCs w:val="24"/>
        </w:rPr>
      </w:pPr>
      <w:r w:rsidRPr="00E02168">
        <w:rPr>
          <w:rFonts w:ascii="Cambria" w:eastAsia="Calibri" w:hAnsi="Cambria"/>
          <w:color w:val="000000"/>
          <w:sz w:val="24"/>
          <w:szCs w:val="24"/>
          <w:lang w:eastAsia="en-US"/>
        </w:rPr>
        <w:t xml:space="preserve">w każdym przypadku nieprzedłożenia Zamawiającemu do zaakceptowania projektu umowy o podwykonawstwo, której przedmiotem są roboty budowlane, lub projektu jej zmiany – w wysokości 2000 zł za każdy stwierdzony przypadek, </w:t>
      </w:r>
    </w:p>
    <w:p w14:paraId="426BC2C3" w14:textId="77777777" w:rsidR="008D29B5" w:rsidRPr="00E02168" w:rsidRDefault="008D29B5">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02168">
        <w:rPr>
          <w:rFonts w:ascii="Cambria" w:eastAsia="Calibri" w:hAnsi="Cambria"/>
          <w:color w:val="000000"/>
          <w:sz w:val="24"/>
          <w:szCs w:val="24"/>
          <w:lang w:eastAsia="en-US"/>
        </w:rPr>
        <w:t xml:space="preserve">w każdym przypadku nieprzedłożenia w terminie poświadczonej za zgodność </w:t>
      </w:r>
      <w:r w:rsidRPr="00E02168">
        <w:rPr>
          <w:rFonts w:ascii="Cambria" w:eastAsia="Calibri" w:hAnsi="Cambria"/>
          <w:color w:val="000000"/>
          <w:sz w:val="24"/>
          <w:szCs w:val="24"/>
          <w:lang w:eastAsia="en-US"/>
        </w:rPr>
        <w:br/>
        <w:t>z oryginałem kopii umowy o podwykonawstwo lub jej zmiany – w wysokości 2000 zł za każdy stwierdzony przypadek,</w:t>
      </w:r>
    </w:p>
    <w:p w14:paraId="3B1B8509" w14:textId="77777777" w:rsidR="008D29B5" w:rsidRPr="00E02168" w:rsidRDefault="008D29B5">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02168">
        <w:rPr>
          <w:rFonts w:ascii="Cambria" w:eastAsia="Calibri" w:hAnsi="Cambria"/>
          <w:color w:val="000000"/>
          <w:sz w:val="24"/>
          <w:szCs w:val="24"/>
          <w:lang w:eastAsia="en-US"/>
        </w:rPr>
        <w:t xml:space="preserve">w każdym przypadku braku zmiany umowy o podwykonawstwo w zakresie terminu zapłaty – w wysokości 1 % wartości brutto tej umowy, za każdy dzień zwłoki od upływu terminu, o którym </w:t>
      </w:r>
      <w:r w:rsidRPr="00D45BCC">
        <w:rPr>
          <w:rFonts w:ascii="Cambria" w:eastAsia="Calibri" w:hAnsi="Cambria"/>
          <w:color w:val="000000"/>
          <w:sz w:val="24"/>
          <w:szCs w:val="24"/>
          <w:lang w:eastAsia="en-US"/>
        </w:rPr>
        <w:t>mowa w § 8 ust. 10 umowy,</w:t>
      </w:r>
    </w:p>
    <w:p w14:paraId="29CB8E13" w14:textId="77777777" w:rsidR="008D29B5" w:rsidRPr="00E02168" w:rsidRDefault="008D29B5">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02168">
        <w:rPr>
          <w:rFonts w:ascii="Cambria" w:eastAsia="Calibri" w:hAnsi="Cambria"/>
          <w:color w:val="000000"/>
          <w:sz w:val="24"/>
          <w:szCs w:val="24"/>
          <w:lang w:eastAsia="en-US"/>
        </w:rPr>
        <w:t>za zwłokę w dostarczeniu Zamawiającemu do akceptacji harmonogramu rzeczowo – finansowego – w wysokości 500 zł za każdy dzień zwłoki liczonej od upływu terminu, o którym mowa w § 2 ust. 4 lub 6 umowy,</w:t>
      </w:r>
    </w:p>
    <w:p w14:paraId="011646A6" w14:textId="77777777" w:rsidR="008D29B5" w:rsidRPr="00E02168" w:rsidRDefault="008D29B5">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02168">
        <w:rPr>
          <w:rFonts w:ascii="Cambria" w:eastAsia="Calibri" w:hAnsi="Cambria"/>
          <w:color w:val="000000"/>
          <w:sz w:val="24"/>
          <w:szCs w:val="24"/>
          <w:lang w:eastAsia="en-US"/>
        </w:rPr>
        <w:t xml:space="preserve">w każdym przypadku niedopełnienia obowiązku, o którym mowa w § 12 ust. 1 umowy – w wysokości 1000 zł za każdy dzień roboczy, w którym osoba niezatrudniona przez Wykonawcę lub podwykonawcę na podstawie umowy </w:t>
      </w:r>
      <w:r w:rsidRPr="00E02168">
        <w:rPr>
          <w:rFonts w:ascii="Cambria" w:eastAsia="Calibri" w:hAnsi="Cambria"/>
          <w:color w:val="000000"/>
          <w:sz w:val="24"/>
          <w:szCs w:val="24"/>
          <w:lang w:eastAsia="en-US"/>
        </w:rPr>
        <w:br/>
        <w:t>o pracę wykonywała czynności wymienione w § 12 ust. 1 umowy,</w:t>
      </w:r>
    </w:p>
    <w:p w14:paraId="4EA0F651" w14:textId="77777777" w:rsidR="008D29B5" w:rsidRPr="00E02168" w:rsidRDefault="008D29B5">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02168">
        <w:rPr>
          <w:rFonts w:ascii="Cambria" w:eastAsia="Calibri" w:hAnsi="Cambria"/>
          <w:color w:val="000000"/>
          <w:sz w:val="24"/>
          <w:szCs w:val="24"/>
          <w:lang w:eastAsia="en-US"/>
        </w:rPr>
        <w:t xml:space="preserve">za zwłokę w dostarczeniu oświadczenia, o którym mowa w § 12 ust. 2 lub 6 umowy w wysokości 500 zł za każdy dzień zwłoki liczonej od terminu, </w:t>
      </w:r>
      <w:r w:rsidRPr="00E02168">
        <w:rPr>
          <w:rFonts w:ascii="Cambria" w:eastAsia="Calibri" w:hAnsi="Cambria"/>
          <w:color w:val="000000"/>
          <w:sz w:val="24"/>
          <w:szCs w:val="24"/>
          <w:lang w:eastAsia="en-US"/>
        </w:rPr>
        <w:br/>
        <w:t>o którym mowa w § 12 ust. 2 umowy,</w:t>
      </w:r>
    </w:p>
    <w:p w14:paraId="0F5FE128" w14:textId="77777777" w:rsidR="00202076" w:rsidRPr="00E02168" w:rsidRDefault="008D29B5">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02168">
        <w:rPr>
          <w:rFonts w:ascii="Cambria" w:eastAsia="Calibri" w:hAnsi="Cambria"/>
          <w:color w:val="000000"/>
          <w:sz w:val="24"/>
          <w:szCs w:val="24"/>
          <w:lang w:eastAsia="en-US"/>
        </w:rPr>
        <w:t>za zwłokę w poinformowaniu Zamawiającego o zmianie, o której mowa w § 12 ust. 3 umowy – w wysokości po 500 zł za każdy dzień zwłoki liczonej od terminu, o którym mowa w § 13 ust. 3 umowy,</w:t>
      </w:r>
    </w:p>
    <w:p w14:paraId="332CB9E7" w14:textId="0C1745FF" w:rsidR="00202076" w:rsidRPr="00D45BCC" w:rsidRDefault="00202076">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02168">
        <w:rPr>
          <w:rFonts w:ascii="Cambria" w:eastAsia="Calibri" w:hAnsi="Cambria"/>
          <w:sz w:val="24"/>
          <w:szCs w:val="24"/>
          <w:lang w:eastAsia="en-US"/>
        </w:rPr>
        <w:t xml:space="preserve">w każdym przypadku braku </w:t>
      </w:r>
      <w:r w:rsidRPr="00D45BCC">
        <w:rPr>
          <w:rFonts w:ascii="Cambria" w:eastAsia="Calibri" w:hAnsi="Cambria"/>
          <w:sz w:val="24"/>
          <w:szCs w:val="24"/>
          <w:lang w:eastAsia="en-US"/>
        </w:rPr>
        <w:t>zmiany umowy o podwykonawstwo zawartej na okres przekraczający 6 miesięcy, której przedmiotem są roboty budowlane lub usługi lub dostawy, zgodnie z § 8 ust. 2</w:t>
      </w:r>
      <w:r w:rsidR="00D45BCC" w:rsidRPr="00D45BCC">
        <w:rPr>
          <w:rFonts w:ascii="Cambria" w:eastAsia="Calibri" w:hAnsi="Cambria"/>
          <w:sz w:val="24"/>
          <w:szCs w:val="24"/>
          <w:lang w:eastAsia="en-US"/>
        </w:rPr>
        <w:t>3</w:t>
      </w:r>
      <w:r w:rsidRPr="00D45BCC">
        <w:rPr>
          <w:rFonts w:ascii="Cambria" w:eastAsia="Calibri" w:hAnsi="Cambria"/>
          <w:sz w:val="24"/>
          <w:szCs w:val="24"/>
          <w:lang w:eastAsia="en-US"/>
        </w:rPr>
        <w:t xml:space="preserve"> umowy – w wysokości </w:t>
      </w:r>
      <w:r w:rsidR="0048362E" w:rsidRPr="00D45BCC">
        <w:rPr>
          <w:rFonts w:ascii="Cambria" w:eastAsia="Calibri" w:hAnsi="Cambria"/>
          <w:sz w:val="24"/>
          <w:szCs w:val="24"/>
          <w:lang w:eastAsia="en-US"/>
        </w:rPr>
        <w:t>2 000</w:t>
      </w:r>
      <w:r w:rsidRPr="00D45BCC">
        <w:rPr>
          <w:rFonts w:ascii="Cambria" w:eastAsia="Calibri" w:hAnsi="Cambria"/>
          <w:sz w:val="24"/>
          <w:szCs w:val="24"/>
          <w:lang w:eastAsia="en-US"/>
        </w:rPr>
        <w:t xml:space="preserve">  zł za każdy przypadek;</w:t>
      </w:r>
    </w:p>
    <w:p w14:paraId="5A946140" w14:textId="3CF5537D" w:rsidR="00202076" w:rsidRPr="00E02168" w:rsidRDefault="00202076">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D45BCC">
        <w:rPr>
          <w:rFonts w:ascii="Cambria" w:eastAsia="Calibri" w:hAnsi="Cambria"/>
          <w:sz w:val="24"/>
          <w:szCs w:val="24"/>
          <w:lang w:eastAsia="en-US"/>
        </w:rPr>
        <w:t>w przypadku braku zapłaty lub nieterminowej zapłaty należnego podwykonawcom z tytułu zmiany wysokości wynagrodzenia, o której mowa w § 8 ust. 2</w:t>
      </w:r>
      <w:r w:rsidR="00D45BCC" w:rsidRPr="00D45BCC">
        <w:rPr>
          <w:rFonts w:ascii="Cambria" w:eastAsia="Calibri" w:hAnsi="Cambria"/>
          <w:sz w:val="24"/>
          <w:szCs w:val="24"/>
          <w:lang w:eastAsia="en-US"/>
        </w:rPr>
        <w:t>3</w:t>
      </w:r>
      <w:r w:rsidRPr="00D45BCC">
        <w:rPr>
          <w:rFonts w:ascii="Cambria" w:eastAsia="Calibri" w:hAnsi="Cambria"/>
          <w:sz w:val="24"/>
          <w:szCs w:val="24"/>
          <w:lang w:eastAsia="en-US"/>
        </w:rPr>
        <w:t xml:space="preserve"> umowy – w wysokości </w:t>
      </w:r>
      <w:r w:rsidR="0048362E" w:rsidRPr="00D45BCC">
        <w:rPr>
          <w:rFonts w:ascii="Cambria" w:eastAsia="Calibri" w:hAnsi="Cambria"/>
          <w:sz w:val="24"/>
          <w:szCs w:val="24"/>
          <w:lang w:eastAsia="en-US"/>
        </w:rPr>
        <w:t>1 000</w:t>
      </w:r>
      <w:r w:rsidRPr="00D45BCC">
        <w:rPr>
          <w:rFonts w:ascii="Cambria" w:eastAsia="Calibri" w:hAnsi="Cambria"/>
          <w:sz w:val="24"/>
          <w:szCs w:val="24"/>
          <w:lang w:eastAsia="en-US"/>
        </w:rPr>
        <w:t xml:space="preserve">  zł za każdy dzień zwłoki od upływu terminu, w którym zapłata powinna najpóźniej</w:t>
      </w:r>
      <w:r w:rsidRPr="00E02168">
        <w:rPr>
          <w:rFonts w:ascii="Cambria" w:eastAsia="Calibri" w:hAnsi="Cambria"/>
          <w:sz w:val="24"/>
          <w:szCs w:val="24"/>
          <w:lang w:eastAsia="en-US"/>
        </w:rPr>
        <w:t xml:space="preserve"> zostać dokonana.</w:t>
      </w:r>
    </w:p>
    <w:p w14:paraId="44B25D19" w14:textId="77777777" w:rsidR="008D29B5" w:rsidRPr="00E02168" w:rsidRDefault="008D29B5">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02168">
        <w:rPr>
          <w:rFonts w:ascii="Cambria" w:eastAsia="Calibri" w:hAnsi="Cambria"/>
          <w:sz w:val="24"/>
          <w:szCs w:val="24"/>
          <w:lang w:eastAsia="en-US"/>
        </w:rPr>
        <w:t>Strony zastrzegają sobie prawo do odszkodowania uzupełniającego do wysokości rzeczywiście poniesionej szkody.</w:t>
      </w:r>
    </w:p>
    <w:p w14:paraId="09AA61B3" w14:textId="77777777" w:rsidR="008D29B5" w:rsidRPr="00E02168" w:rsidRDefault="008D29B5">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02168">
        <w:rPr>
          <w:rFonts w:ascii="Cambria" w:hAnsi="Cambria"/>
          <w:sz w:val="24"/>
          <w:szCs w:val="24"/>
        </w:rPr>
        <w:lastRenderedPageBreak/>
        <w:t>Zamawiający ma prawo do potrącenia kar umownych z faktury przedłożonej do zapłaty przez Wykonawcę lub z zabezpieczenia należytego wykonania przedmiotu umowy, o którym mowa w § 16, po uprzednim powiadomieniu Wykonawcy o podstawie i wysokości naliczonej kary umownej i wyznaczeniu mu 5 dniowego terminu zapłaty tej kary.</w:t>
      </w:r>
    </w:p>
    <w:p w14:paraId="6872CCCB" w14:textId="77777777" w:rsidR="008D29B5" w:rsidRPr="009B51D4" w:rsidRDefault="008D29B5">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02168">
        <w:rPr>
          <w:rFonts w:ascii="Cambria" w:hAnsi="Cambria"/>
          <w:color w:val="000000"/>
          <w:sz w:val="24"/>
          <w:szCs w:val="24"/>
        </w:rPr>
        <w:t xml:space="preserve">Strony zastrzegają możliwość kumulatywnego naliczania kar umownych z różnych tytułów do maksymalnej wysokości </w:t>
      </w:r>
      <w:r w:rsidRPr="00E02168">
        <w:rPr>
          <w:rFonts w:ascii="Cambria" w:eastAsia="Calibri" w:hAnsi="Cambria"/>
          <w:color w:val="000000"/>
          <w:sz w:val="24"/>
          <w:szCs w:val="24"/>
          <w:lang w:eastAsia="en-US"/>
        </w:rPr>
        <w:t xml:space="preserve">20 </w:t>
      </w:r>
      <w:r w:rsidRPr="00E02168">
        <w:rPr>
          <w:rFonts w:ascii="Cambria" w:hAnsi="Cambria"/>
          <w:color w:val="000000"/>
          <w:sz w:val="24"/>
          <w:szCs w:val="24"/>
        </w:rPr>
        <w:t>% wynag</w:t>
      </w:r>
      <w:r w:rsidRPr="009B51D4">
        <w:rPr>
          <w:rFonts w:ascii="Cambria" w:hAnsi="Cambria"/>
          <w:color w:val="000000"/>
          <w:sz w:val="24"/>
          <w:szCs w:val="24"/>
        </w:rPr>
        <w:t xml:space="preserve">rodzenia, o którym mowa </w:t>
      </w:r>
      <w:r w:rsidRPr="009B51D4">
        <w:rPr>
          <w:rFonts w:ascii="Cambria" w:hAnsi="Cambria"/>
          <w:color w:val="000000"/>
          <w:sz w:val="24"/>
          <w:szCs w:val="24"/>
        </w:rPr>
        <w:br/>
        <w:t>w § 3 ust. 1 umowy.</w:t>
      </w:r>
    </w:p>
    <w:p w14:paraId="0E54601B" w14:textId="77777777" w:rsidR="00A671E3" w:rsidRPr="003C6A1A" w:rsidRDefault="00A671E3" w:rsidP="00361966">
      <w:pPr>
        <w:widowControl/>
        <w:suppressAutoHyphens w:val="0"/>
        <w:autoSpaceDE w:val="0"/>
        <w:autoSpaceDN w:val="0"/>
        <w:spacing w:after="0"/>
        <w:textAlignment w:val="auto"/>
        <w:rPr>
          <w:rFonts w:ascii="Cambria" w:eastAsia="Calibri" w:hAnsi="Cambria"/>
          <w:color w:val="000000" w:themeColor="text1"/>
          <w:sz w:val="24"/>
          <w:szCs w:val="24"/>
          <w:lang w:eastAsia="en-US"/>
        </w:rPr>
      </w:pPr>
    </w:p>
    <w:p w14:paraId="55F79BE9" w14:textId="2B50C8A2" w:rsidR="00A671E3" w:rsidRPr="003C6A1A" w:rsidRDefault="00A671E3" w:rsidP="0036196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3C6A1A">
        <w:rPr>
          <w:rFonts w:ascii="Cambria" w:eastAsia="Calibri" w:hAnsi="Cambria"/>
          <w:b/>
          <w:bCs/>
          <w:color w:val="000000" w:themeColor="text1"/>
          <w:sz w:val="24"/>
          <w:szCs w:val="24"/>
          <w:lang w:eastAsia="en-US"/>
        </w:rPr>
        <w:t>§ 1</w:t>
      </w:r>
      <w:r w:rsidR="00D41AFF" w:rsidRPr="003C6A1A">
        <w:rPr>
          <w:rFonts w:ascii="Cambria" w:eastAsia="Calibri" w:hAnsi="Cambria"/>
          <w:b/>
          <w:bCs/>
          <w:color w:val="000000" w:themeColor="text1"/>
          <w:sz w:val="24"/>
          <w:szCs w:val="24"/>
          <w:lang w:eastAsia="en-US"/>
        </w:rPr>
        <w:t>4</w:t>
      </w:r>
    </w:p>
    <w:p w14:paraId="6A3E180A" w14:textId="77777777" w:rsidR="00AE1606" w:rsidRPr="0099509E" w:rsidRDefault="00AE1606" w:rsidP="00AE1606">
      <w:pPr>
        <w:widowControl/>
        <w:suppressAutoHyphens w:val="0"/>
        <w:autoSpaceDE w:val="0"/>
        <w:autoSpaceDN w:val="0"/>
        <w:spacing w:after="0"/>
        <w:jc w:val="center"/>
        <w:textAlignment w:val="auto"/>
        <w:rPr>
          <w:rFonts w:ascii="Cambria" w:eastAsia="Calibri" w:hAnsi="Cambria"/>
          <w:b/>
          <w:bCs/>
          <w:sz w:val="24"/>
          <w:szCs w:val="24"/>
          <w:lang w:eastAsia="en-US"/>
        </w:rPr>
      </w:pPr>
      <w:bookmarkStart w:id="10" w:name="_Hlk94098438"/>
      <w:r w:rsidRPr="0099509E">
        <w:rPr>
          <w:rFonts w:ascii="Cambria" w:eastAsia="Calibri" w:hAnsi="Cambria"/>
          <w:b/>
          <w:bCs/>
          <w:sz w:val="24"/>
          <w:szCs w:val="24"/>
          <w:lang w:eastAsia="en-US"/>
        </w:rPr>
        <w:t>Kary umowne z tytułu odstąpienia</w:t>
      </w:r>
    </w:p>
    <w:p w14:paraId="6B2D2BFE" w14:textId="77777777" w:rsidR="00AE1606" w:rsidRPr="00D45BCC" w:rsidRDefault="00AE1606">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E0243">
        <w:rPr>
          <w:rFonts w:ascii="Cambria" w:eastAsia="Calibri" w:hAnsi="Cambria"/>
          <w:sz w:val="24"/>
          <w:szCs w:val="24"/>
          <w:lang w:eastAsia="en-US"/>
        </w:rPr>
        <w:t xml:space="preserve">Wykonawca zobowiązany jest do zapłaty Zamawiającemu kar umownych z tytułu odstąpienia przez Zamawiającego od umowy </w:t>
      </w:r>
      <w:r w:rsidRPr="00D45BCC">
        <w:rPr>
          <w:rFonts w:ascii="Cambria" w:eastAsia="Calibri" w:hAnsi="Cambria"/>
          <w:sz w:val="24"/>
          <w:szCs w:val="24"/>
          <w:lang w:eastAsia="en-US"/>
        </w:rPr>
        <w:t xml:space="preserve">z przyczyn zależnych </w:t>
      </w:r>
      <w:r w:rsidRPr="00D45BCC">
        <w:rPr>
          <w:rFonts w:ascii="Cambria" w:eastAsia="Calibri" w:hAnsi="Cambria"/>
          <w:sz w:val="24"/>
          <w:szCs w:val="24"/>
          <w:lang w:eastAsia="en-US"/>
        </w:rPr>
        <w:br/>
        <w:t>od Wykonawcy, o których mowa w § 15 ust. 1 umowy – w wysokości 10 % łącznego wynagrodzenia umownego brutto, o którym mowa w § 3 ust. 1 umowy,</w:t>
      </w:r>
    </w:p>
    <w:p w14:paraId="3EFDB2D9" w14:textId="77777777" w:rsidR="00AE1606" w:rsidRPr="00D45BCC" w:rsidRDefault="00AE1606">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D45BCC">
        <w:rPr>
          <w:rFonts w:ascii="Cambria" w:eastAsia="Calibri" w:hAnsi="Cambria"/>
          <w:sz w:val="24"/>
          <w:szCs w:val="24"/>
          <w:lang w:eastAsia="en-US"/>
        </w:rPr>
        <w:t xml:space="preserve">Zamawiający jest zobowiązany do zapłaty Wykonawcy kary umownej z tytułu odstąpienia od umowy z przyczyn leżących po stronie Zamawiającego w wysokości 10 % wynagrodzenia brutto, z zastrzeżeniem art. 456 ust. 1 pkt. 1) ustawy – Prawo zamówień publicznych. </w:t>
      </w:r>
    </w:p>
    <w:p w14:paraId="25C3072D" w14:textId="77777777" w:rsidR="00AE1606" w:rsidRPr="00D45BCC" w:rsidRDefault="00AE1606">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D45BCC">
        <w:rPr>
          <w:rFonts w:ascii="Cambria" w:eastAsia="Calibri" w:hAnsi="Cambria"/>
          <w:sz w:val="24"/>
          <w:szCs w:val="24"/>
          <w:lang w:eastAsia="en-US"/>
        </w:rPr>
        <w:t>Strony zastrzegają sobie prawo dochodzenia odszkodowania uzupełniającego do wysokości poniesionej szkody.</w:t>
      </w:r>
    </w:p>
    <w:p w14:paraId="45F702BE" w14:textId="77777777" w:rsidR="00AE1606" w:rsidRPr="005B52EF" w:rsidRDefault="00AE1606">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 xml:space="preserve">Zobowiązania z tytułu kar umownych Wykonawcy mogą być potrącane </w:t>
      </w:r>
      <w:r w:rsidRPr="005B52EF">
        <w:rPr>
          <w:rFonts w:ascii="Cambria" w:eastAsia="Calibri" w:hAnsi="Cambria"/>
          <w:sz w:val="24"/>
          <w:szCs w:val="24"/>
          <w:lang w:eastAsia="en-US"/>
        </w:rPr>
        <w:br/>
        <w:t>z wynagrodzenia Wykonawcy oraz z zabezpieczenia należytego wykonania umowy.</w:t>
      </w:r>
    </w:p>
    <w:bookmarkEnd w:id="10"/>
    <w:p w14:paraId="7818D640" w14:textId="77777777" w:rsidR="007422FA" w:rsidRPr="003C6A1A" w:rsidRDefault="007422FA" w:rsidP="00451C89">
      <w:pPr>
        <w:widowControl/>
        <w:suppressAutoHyphens w:val="0"/>
        <w:autoSpaceDE w:val="0"/>
        <w:autoSpaceDN w:val="0"/>
        <w:spacing w:after="0"/>
        <w:textAlignment w:val="auto"/>
        <w:rPr>
          <w:rFonts w:ascii="Cambria" w:eastAsia="Calibri" w:hAnsi="Cambria"/>
          <w:b/>
          <w:bCs/>
          <w:color w:val="000000" w:themeColor="text1"/>
          <w:sz w:val="24"/>
          <w:szCs w:val="24"/>
          <w:lang w:eastAsia="en-US"/>
        </w:rPr>
      </w:pPr>
    </w:p>
    <w:p w14:paraId="055267C4" w14:textId="77777777" w:rsidR="007F30B7" w:rsidRPr="003C6A1A" w:rsidRDefault="007F30B7" w:rsidP="0036196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bookmarkStart w:id="11" w:name="_Hlk97890405"/>
      <w:bookmarkStart w:id="12" w:name="_Hlk94098475"/>
      <w:r w:rsidRPr="003C6A1A">
        <w:rPr>
          <w:rFonts w:ascii="Cambria" w:eastAsia="Calibri" w:hAnsi="Cambria"/>
          <w:b/>
          <w:bCs/>
          <w:color w:val="000000" w:themeColor="text1"/>
          <w:sz w:val="24"/>
          <w:szCs w:val="24"/>
          <w:lang w:eastAsia="en-US"/>
        </w:rPr>
        <w:t>§ 15</w:t>
      </w:r>
    </w:p>
    <w:bookmarkEnd w:id="11"/>
    <w:p w14:paraId="44F71132" w14:textId="77777777" w:rsidR="00E15A86" w:rsidRPr="00EC702D" w:rsidRDefault="00E15A86" w:rsidP="00E15A8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Odstąpienie od umowy</w:t>
      </w:r>
    </w:p>
    <w:p w14:paraId="555B76C4" w14:textId="77777777" w:rsidR="00E15A86" w:rsidRPr="00EC702D" w:rsidRDefault="00E15A86">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zastrzega sobie prawo do odstąpienia od umowy, jeżeli:</w:t>
      </w:r>
    </w:p>
    <w:p w14:paraId="30E8219C" w14:textId="77777777" w:rsidR="00E15A86" w:rsidRPr="00EC702D" w:rsidRDefault="00E15A86">
      <w:pPr>
        <w:widowControl/>
        <w:numPr>
          <w:ilvl w:val="0"/>
          <w:numId w:val="30"/>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realizuje roboty budowlane, stanowiące przedmiot zamówienia, w sposób niezgodny z dokumentacją projektową, </w:t>
      </w:r>
      <w:r>
        <w:rPr>
          <w:rFonts w:ascii="Cambria" w:eastAsia="Calibri" w:hAnsi="Cambria"/>
          <w:sz w:val="24"/>
          <w:szCs w:val="24"/>
          <w:lang w:eastAsia="en-US"/>
        </w:rPr>
        <w:t>STWIORB</w:t>
      </w:r>
      <w:r w:rsidRPr="00EC702D">
        <w:rPr>
          <w:rFonts w:ascii="Cambria" w:eastAsia="Calibri" w:hAnsi="Cambria"/>
          <w:sz w:val="24"/>
          <w:szCs w:val="24"/>
          <w:lang w:eastAsia="en-US"/>
        </w:rPr>
        <w:t>, wskazaniami Zamawiającego, wskazaniami inspektora nadzoru inwestorskiego lub postanowieniami umowy pomimo dwukrotnego wezwania wykonawcy do zaniechania naruszeń i bezskutecznego upływu terminu wskazanego w tych wezwaniach</w:t>
      </w:r>
    </w:p>
    <w:p w14:paraId="545E206F" w14:textId="77777777" w:rsidR="00E15A86" w:rsidRPr="00EC702D" w:rsidRDefault="00E15A86">
      <w:pPr>
        <w:widowControl/>
        <w:numPr>
          <w:ilvl w:val="0"/>
          <w:numId w:val="30"/>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sz w:val="24"/>
          <w:szCs w:val="24"/>
          <w:lang w:eastAsia="en-US"/>
        </w:rPr>
        <w:t xml:space="preserve">gdy Wykonawca nie rozpoczął robót budowlanych bez uzasadnionej przyczyny </w:t>
      </w:r>
      <w:r w:rsidRPr="00EC702D">
        <w:rPr>
          <w:rFonts w:ascii="Cambria" w:eastAsia="Calibri" w:hAnsi="Cambria"/>
          <w:color w:val="000000"/>
          <w:sz w:val="24"/>
          <w:szCs w:val="24"/>
          <w:lang w:eastAsia="en-US"/>
        </w:rPr>
        <w:t xml:space="preserve">w okresie 10 dni od dnia </w:t>
      </w:r>
      <w:r>
        <w:rPr>
          <w:rFonts w:ascii="Cambria" w:eastAsia="Calibri" w:hAnsi="Cambria"/>
          <w:color w:val="000000"/>
          <w:sz w:val="24"/>
          <w:szCs w:val="24"/>
          <w:lang w:eastAsia="en-US"/>
        </w:rPr>
        <w:t>przekazania mu placu budowy</w:t>
      </w:r>
      <w:r w:rsidRPr="00EC702D">
        <w:rPr>
          <w:rFonts w:ascii="Cambria" w:eastAsia="Calibri" w:hAnsi="Cambria"/>
          <w:color w:val="000000"/>
          <w:sz w:val="24"/>
          <w:szCs w:val="24"/>
          <w:lang w:eastAsia="en-US"/>
        </w:rPr>
        <w:t xml:space="preserve"> i nie podjął ich w terminie wyznaczonym przez zamawiającego,</w:t>
      </w:r>
    </w:p>
    <w:p w14:paraId="3A0F1618" w14:textId="77777777" w:rsidR="00E15A86" w:rsidRPr="00EC702D" w:rsidRDefault="00E15A86">
      <w:pPr>
        <w:widowControl/>
        <w:numPr>
          <w:ilvl w:val="0"/>
          <w:numId w:val="30"/>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 xml:space="preserve">gdy zwłoka </w:t>
      </w:r>
      <w:r>
        <w:rPr>
          <w:rFonts w:ascii="Cambria" w:eastAsia="Calibri" w:hAnsi="Cambria"/>
          <w:color w:val="000000"/>
          <w:sz w:val="24"/>
          <w:szCs w:val="24"/>
          <w:lang w:eastAsia="en-US"/>
        </w:rPr>
        <w:t xml:space="preserve">w </w:t>
      </w:r>
      <w:r w:rsidRPr="00EC702D">
        <w:rPr>
          <w:rFonts w:ascii="Cambria" w:eastAsia="Calibri" w:hAnsi="Cambria"/>
          <w:color w:val="000000"/>
          <w:sz w:val="24"/>
          <w:szCs w:val="24"/>
          <w:lang w:eastAsia="en-US"/>
        </w:rPr>
        <w:t>wykonani</w:t>
      </w:r>
      <w:r>
        <w:rPr>
          <w:rFonts w:ascii="Cambria" w:eastAsia="Calibri" w:hAnsi="Cambria"/>
          <w:color w:val="000000"/>
          <w:sz w:val="24"/>
          <w:szCs w:val="24"/>
          <w:lang w:eastAsia="en-US"/>
        </w:rPr>
        <w:t>u</w:t>
      </w:r>
      <w:r w:rsidRPr="00EC702D">
        <w:rPr>
          <w:rFonts w:ascii="Cambria" w:eastAsia="Calibri" w:hAnsi="Cambria"/>
          <w:color w:val="000000"/>
          <w:sz w:val="24"/>
          <w:szCs w:val="24"/>
          <w:lang w:eastAsia="en-US"/>
        </w:rPr>
        <w:t xml:space="preserve"> przedmiotu zamówienia przekroczy 30 dni, </w:t>
      </w:r>
    </w:p>
    <w:p w14:paraId="6FCF7367" w14:textId="77777777" w:rsidR="00E15A86" w:rsidRPr="00EC702D" w:rsidRDefault="00E15A86">
      <w:pPr>
        <w:widowControl/>
        <w:numPr>
          <w:ilvl w:val="0"/>
          <w:numId w:val="30"/>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gdy wykonawca bez zgody zamawiającego przerwał realizację robót i przerwa trwa dłużej niż 10 dni,</w:t>
      </w:r>
    </w:p>
    <w:p w14:paraId="048B2AB6" w14:textId="77777777" w:rsidR="00E15A86" w:rsidRPr="00EC702D" w:rsidRDefault="00E15A86">
      <w:pPr>
        <w:widowControl/>
        <w:numPr>
          <w:ilvl w:val="0"/>
          <w:numId w:val="30"/>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color w:val="000000"/>
          <w:sz w:val="24"/>
          <w:szCs w:val="24"/>
          <w:lang w:eastAsia="en-US"/>
        </w:rPr>
        <w:lastRenderedPageBreak/>
        <w:t>gdy Wykonawca nie przekazał Zamawiającemu, w wyznaczonym</w:t>
      </w:r>
      <w:r w:rsidRPr="00EC702D">
        <w:rPr>
          <w:rFonts w:ascii="Cambria" w:eastAsia="Calibri" w:hAnsi="Cambria"/>
          <w:sz w:val="24"/>
          <w:szCs w:val="24"/>
          <w:lang w:eastAsia="en-US"/>
        </w:rPr>
        <w:t xml:space="preserve"> terminie, dowodów ubezpieczenia, o którym mowa w § 1</w:t>
      </w:r>
      <w:r>
        <w:rPr>
          <w:rFonts w:ascii="Cambria" w:eastAsia="Calibri" w:hAnsi="Cambria"/>
          <w:sz w:val="24"/>
          <w:szCs w:val="24"/>
          <w:lang w:eastAsia="en-US"/>
        </w:rPr>
        <w:t>0</w:t>
      </w:r>
      <w:r w:rsidRPr="00EC702D">
        <w:rPr>
          <w:rFonts w:ascii="Cambria" w:eastAsia="Calibri" w:hAnsi="Cambria"/>
          <w:sz w:val="24"/>
          <w:szCs w:val="24"/>
          <w:lang w:eastAsia="en-US"/>
        </w:rPr>
        <w:t xml:space="preserve"> lub nie zapewnił jego ciągłości w okresach wynikających z umowy,</w:t>
      </w:r>
    </w:p>
    <w:p w14:paraId="69F237FE" w14:textId="77777777" w:rsidR="00E15A86" w:rsidRPr="00EC702D" w:rsidRDefault="00E15A86">
      <w:pPr>
        <w:widowControl/>
        <w:numPr>
          <w:ilvl w:val="0"/>
          <w:numId w:val="30"/>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wystąpiła konieczność co najmniej trzykrotnego dokonania przez Zamawiającego bezpośredniej zapłaty podwykonawcy lub dalszemu podwykonawcy,</w:t>
      </w:r>
    </w:p>
    <w:p w14:paraId="0C5B0E1A" w14:textId="77777777" w:rsidR="00E15A86" w:rsidRDefault="00E15A86">
      <w:pPr>
        <w:widowControl/>
        <w:numPr>
          <w:ilvl w:val="0"/>
          <w:numId w:val="30"/>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wystąpienia okoliczności, o których mowa w art. 635 kodeksu cywilnego</w:t>
      </w:r>
      <w:r>
        <w:rPr>
          <w:rFonts w:ascii="Cambria" w:eastAsia="Calibri" w:hAnsi="Cambria"/>
          <w:sz w:val="24"/>
          <w:szCs w:val="24"/>
          <w:lang w:eastAsia="en-US"/>
        </w:rPr>
        <w:t>,</w:t>
      </w:r>
    </w:p>
    <w:p w14:paraId="1C38B478" w14:textId="77777777" w:rsidR="00E15A86" w:rsidRDefault="00E15A86">
      <w:pPr>
        <w:widowControl/>
        <w:numPr>
          <w:ilvl w:val="0"/>
          <w:numId w:val="30"/>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Pr>
          <w:rFonts w:ascii="Cambria" w:eastAsia="Calibri" w:hAnsi="Cambria"/>
          <w:sz w:val="24"/>
          <w:szCs w:val="24"/>
          <w:lang w:eastAsia="en-US"/>
        </w:rPr>
        <w:t xml:space="preserve">w przypadku co najmniej dwukrotnego uchybienia obowiązkowi określonemu </w:t>
      </w:r>
      <w:r>
        <w:rPr>
          <w:rFonts w:ascii="Cambria" w:eastAsia="Calibri" w:hAnsi="Cambria"/>
          <w:sz w:val="24"/>
          <w:szCs w:val="24"/>
          <w:lang w:eastAsia="en-US"/>
        </w:rPr>
        <w:br/>
        <w:t>w § 12 ust. 1,</w:t>
      </w:r>
    </w:p>
    <w:p w14:paraId="46701BD6" w14:textId="77777777" w:rsidR="00E15A86" w:rsidRPr="00EC702D" w:rsidRDefault="00E15A86">
      <w:pPr>
        <w:widowControl/>
        <w:numPr>
          <w:ilvl w:val="0"/>
          <w:numId w:val="30"/>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Pr>
          <w:rFonts w:ascii="Cambria" w:eastAsia="Calibri" w:hAnsi="Cambria"/>
          <w:sz w:val="24"/>
          <w:szCs w:val="24"/>
          <w:lang w:eastAsia="en-US"/>
        </w:rPr>
        <w:t xml:space="preserve">w przypadku co najmniej dwukrotnego niezłożenia oświadczeń, o których mowa w § 12 ust. 2 lub 5, pomimo powtórnego wezwania. </w:t>
      </w:r>
    </w:p>
    <w:p w14:paraId="55E8BC14" w14:textId="77777777" w:rsidR="00E15A86" w:rsidRPr="00EC702D" w:rsidRDefault="00E15A86">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 przypadkach określonych w ust. 1, odstąpienie od umowy może nastąpić w terminie 30 dni od powzięcia wiadomości o zaistnieniu okoliczności, o których mowa w ust. 1. </w:t>
      </w:r>
    </w:p>
    <w:p w14:paraId="5C843536" w14:textId="77777777" w:rsidR="00E15A86" w:rsidRPr="00EC702D" w:rsidRDefault="00E15A86">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Odstąpienie od umowy powinno nastąpić w formie pisemnej</w:t>
      </w:r>
      <w:r>
        <w:rPr>
          <w:rFonts w:ascii="Cambria" w:eastAsia="Calibri" w:hAnsi="Cambria"/>
          <w:sz w:val="24"/>
          <w:szCs w:val="24"/>
          <w:lang w:eastAsia="en-US"/>
        </w:rPr>
        <w:t xml:space="preserve"> lub formie elektronicznej</w:t>
      </w:r>
      <w:r w:rsidRPr="00EC702D">
        <w:rPr>
          <w:rFonts w:ascii="Cambria" w:eastAsia="Calibri" w:hAnsi="Cambria"/>
          <w:sz w:val="24"/>
          <w:szCs w:val="24"/>
          <w:lang w:eastAsia="en-US"/>
        </w:rPr>
        <w:t xml:space="preserve"> pod rygorem nieważności takiego odstąpienia i powinno zawierać uzasadnienie.</w:t>
      </w:r>
    </w:p>
    <w:p w14:paraId="56FA52AD" w14:textId="77777777" w:rsidR="00E15A86" w:rsidRPr="00EC702D" w:rsidRDefault="00E15A86">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wypadku odstąpienia od umowy, Wykonawcę oraz Zamawiającego obciążają następujące obowiązki szczegółowe:</w:t>
      </w:r>
    </w:p>
    <w:p w14:paraId="5C428C90" w14:textId="77777777" w:rsidR="00E15A86" w:rsidRPr="00EC702D" w:rsidRDefault="00E15A86">
      <w:pPr>
        <w:widowControl/>
        <w:numPr>
          <w:ilvl w:val="0"/>
          <w:numId w:val="38"/>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 terminie </w:t>
      </w:r>
      <w:r w:rsidRPr="00EC702D">
        <w:rPr>
          <w:rFonts w:ascii="Cambria" w:eastAsia="Calibri" w:hAnsi="Cambria" w:cs="ArialNarrow"/>
          <w:color w:val="000000"/>
          <w:sz w:val="24"/>
          <w:szCs w:val="24"/>
        </w:rPr>
        <w:t xml:space="preserve">wspólnie uzgodnionym przez strony, ale nie dłuższym niż </w:t>
      </w:r>
      <w:r w:rsidRPr="00EC702D">
        <w:rPr>
          <w:rFonts w:ascii="Cambria" w:eastAsia="Calibri" w:hAnsi="Cambria"/>
          <w:sz w:val="24"/>
          <w:szCs w:val="24"/>
          <w:lang w:eastAsia="en-US"/>
        </w:rPr>
        <w:t>14 dni od daty odstąpienia od umowy, Wykonawca, przy udziale Zamawiającego, sporządzi szczegółowy protokół inwentaryzacji robót w toku, według stanu na dzień odstąpienia.</w:t>
      </w:r>
    </w:p>
    <w:p w14:paraId="001768BA" w14:textId="77777777" w:rsidR="00E15A86" w:rsidRPr="00EC702D" w:rsidRDefault="00E15A86">
      <w:pPr>
        <w:widowControl/>
        <w:numPr>
          <w:ilvl w:val="0"/>
          <w:numId w:val="38"/>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sidRPr="00EC702D">
        <w:rPr>
          <w:rFonts w:ascii="Cambria" w:eastAsia="Calibri" w:hAnsi="Cambria" w:cs="ArialNarrow"/>
          <w:color w:val="000000"/>
          <w:sz w:val="24"/>
          <w:szCs w:val="24"/>
        </w:rPr>
        <w:t xml:space="preserve">niezwłocznie, a najpóźniej w terminie 3 dni od dnia odstąpienia od umowy, </w:t>
      </w:r>
      <w:r w:rsidRPr="00EC702D">
        <w:rPr>
          <w:rFonts w:ascii="Cambria" w:eastAsia="Calibri" w:hAnsi="Cambria"/>
          <w:sz w:val="24"/>
          <w:szCs w:val="24"/>
          <w:lang w:eastAsia="en-US"/>
        </w:rPr>
        <w:t xml:space="preserve">zabezpieczy przerwane roboty </w:t>
      </w:r>
      <w:r>
        <w:rPr>
          <w:rFonts w:ascii="Cambria" w:eastAsia="Calibri" w:hAnsi="Cambria"/>
          <w:sz w:val="24"/>
          <w:szCs w:val="24"/>
          <w:lang w:eastAsia="en-US"/>
        </w:rPr>
        <w:t xml:space="preserve">w uzgodnieniu z inspektorem nadzoru </w:t>
      </w:r>
      <w:r w:rsidRPr="00EC702D">
        <w:rPr>
          <w:rFonts w:ascii="Cambria" w:eastAsia="Calibri" w:hAnsi="Cambria"/>
          <w:sz w:val="24"/>
          <w:szCs w:val="24"/>
          <w:lang w:eastAsia="en-US"/>
        </w:rPr>
        <w:t>na koszt tej strony, z której winy nastąpiło odstąpienie od umowy.</w:t>
      </w:r>
    </w:p>
    <w:p w14:paraId="1D195714" w14:textId="77777777" w:rsidR="00E15A86" w:rsidRPr="00EC702D" w:rsidRDefault="00E15A86">
      <w:pPr>
        <w:widowControl/>
        <w:numPr>
          <w:ilvl w:val="0"/>
          <w:numId w:val="38"/>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cs="ArialNarrow"/>
          <w:color w:val="000000"/>
          <w:sz w:val="24"/>
          <w:szCs w:val="24"/>
        </w:rPr>
        <w:t>Wykonawca w terminie 7 dni od dnia odstąpienia od umowy sporządzi wykaz materiałów według stanu na dzień odstąpienia od umowy, które nie mogą być wykorzystane przez Wykonawcę do realizacji innych robót nieobjętych umową,</w:t>
      </w:r>
    </w:p>
    <w:p w14:paraId="702E53E2" w14:textId="77777777" w:rsidR="00E15A86" w:rsidRPr="00EC702D" w:rsidRDefault="00E15A86">
      <w:pPr>
        <w:widowControl/>
        <w:numPr>
          <w:ilvl w:val="0"/>
          <w:numId w:val="38"/>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sidRPr="00EC702D">
        <w:rPr>
          <w:rFonts w:ascii="Cambria" w:eastAsia="Calibri" w:hAnsi="Cambria" w:cs="ArialNarrow"/>
          <w:color w:val="000000"/>
          <w:sz w:val="24"/>
          <w:szCs w:val="24"/>
        </w:rPr>
        <w:t>niezwłocznie, a najpóźniej w terminie 7 dni</w:t>
      </w:r>
      <w:r>
        <w:rPr>
          <w:rFonts w:ascii="Cambria" w:eastAsia="Calibri" w:hAnsi="Cambria" w:cs="ArialNarrow"/>
          <w:color w:val="000000"/>
          <w:sz w:val="24"/>
          <w:szCs w:val="24"/>
        </w:rPr>
        <w:t xml:space="preserve"> roboczych</w:t>
      </w:r>
      <w:r w:rsidRPr="00EC702D">
        <w:rPr>
          <w:rFonts w:ascii="Cambria" w:eastAsia="Calibri" w:hAnsi="Cambria" w:cs="ArialNarrow"/>
          <w:color w:val="000000"/>
          <w:sz w:val="24"/>
          <w:szCs w:val="24"/>
        </w:rPr>
        <w:t xml:space="preserve"> od daty odstąpienia od umowy, </w:t>
      </w:r>
      <w:r w:rsidRPr="00EC702D">
        <w:rPr>
          <w:rFonts w:ascii="Cambria" w:eastAsia="Calibri" w:hAnsi="Cambria"/>
          <w:sz w:val="24"/>
          <w:szCs w:val="24"/>
          <w:lang w:eastAsia="en-US"/>
        </w:rPr>
        <w:t>zgłosi do odbioru roboty przerwane i roboty zabezpieczające.</w:t>
      </w:r>
    </w:p>
    <w:p w14:paraId="3C5506BA" w14:textId="77777777" w:rsidR="00E15A86" w:rsidRPr="00EC702D" w:rsidRDefault="00E15A86">
      <w:pPr>
        <w:widowControl/>
        <w:numPr>
          <w:ilvl w:val="0"/>
          <w:numId w:val="38"/>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niezwłocznie, a najpóźniej w terminie 30 dni od daty odstąpienia od umowy, usunie z placu budowy urządzenia zaplecza przez niego dostarczone lub wzniesione.</w:t>
      </w:r>
    </w:p>
    <w:p w14:paraId="24EFF0B4" w14:textId="77777777" w:rsidR="00E15A86" w:rsidRPr="00EC702D" w:rsidRDefault="00E15A86">
      <w:pPr>
        <w:widowControl/>
        <w:numPr>
          <w:ilvl w:val="0"/>
          <w:numId w:val="38"/>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natychmiast wstrzyma wykonywanie robót, poza mającymi na celu ochronę życia i własności, i zabezpieczy przerwane roboty oraz zabezpieczy </w:t>
      </w:r>
      <w:r w:rsidRPr="00EC702D">
        <w:rPr>
          <w:rFonts w:ascii="Cambria" w:eastAsia="Calibri" w:hAnsi="Cambria"/>
          <w:sz w:val="24"/>
          <w:szCs w:val="24"/>
          <w:lang w:eastAsia="en-US"/>
        </w:rPr>
        <w:lastRenderedPageBreak/>
        <w:t>teren budowy i opuścić go najpóźniej w terminie wskazanym przez Zamawiającego.</w:t>
      </w:r>
    </w:p>
    <w:p w14:paraId="23F1E8C8" w14:textId="77777777" w:rsidR="00E15A86" w:rsidRPr="00EC702D" w:rsidRDefault="00E15A86">
      <w:pPr>
        <w:widowControl/>
        <w:numPr>
          <w:ilvl w:val="0"/>
          <w:numId w:val="38"/>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14:paraId="127C0DC3" w14:textId="77777777" w:rsidR="00E15A86" w:rsidRPr="00EC702D" w:rsidRDefault="00E15A86">
      <w:pPr>
        <w:widowControl/>
        <w:numPr>
          <w:ilvl w:val="0"/>
          <w:numId w:val="29"/>
        </w:numPr>
        <w:suppressAutoHyphens w:val="0"/>
        <w:autoSpaceDE w:val="0"/>
        <w:autoSpaceDN w:val="0"/>
        <w:spacing w:after="0"/>
        <w:ind w:left="426" w:hanging="426"/>
        <w:contextualSpacing/>
        <w:textAlignment w:val="auto"/>
        <w:rPr>
          <w:rFonts w:ascii="Cambria" w:hAnsi="Cambria"/>
          <w:color w:val="000000"/>
          <w:sz w:val="24"/>
          <w:szCs w:val="24"/>
        </w:rPr>
      </w:pPr>
      <w:r w:rsidRPr="00EC702D">
        <w:rPr>
          <w:rFonts w:ascii="Cambria" w:hAnsi="Cambria"/>
          <w:sz w:val="24"/>
          <w:szCs w:val="24"/>
        </w:rPr>
        <w:t xml:space="preserve">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t>
      </w:r>
      <w:r w:rsidRPr="00EC702D">
        <w:rPr>
          <w:rFonts w:ascii="Cambria" w:hAnsi="Cambria"/>
          <w:color w:val="000000"/>
          <w:sz w:val="24"/>
          <w:szCs w:val="24"/>
        </w:rPr>
        <w:t>w inny obiekt.</w:t>
      </w:r>
    </w:p>
    <w:p w14:paraId="3C28A1CB" w14:textId="77777777" w:rsidR="00E15A86" w:rsidRPr="00EC702D" w:rsidRDefault="00E15A86">
      <w:pPr>
        <w:widowControl/>
        <w:numPr>
          <w:ilvl w:val="0"/>
          <w:numId w:val="29"/>
        </w:numPr>
        <w:suppressAutoHyphens w:val="0"/>
        <w:autoSpaceDE w:val="0"/>
        <w:autoSpaceDN w:val="0"/>
        <w:spacing w:after="0"/>
        <w:ind w:left="426" w:hanging="426"/>
        <w:textAlignment w:val="auto"/>
        <w:rPr>
          <w:rFonts w:ascii="Cambria" w:eastAsia="Calibri" w:hAnsi="Cambria"/>
          <w:sz w:val="24"/>
          <w:szCs w:val="24"/>
          <w:lang w:eastAsia="en-US"/>
        </w:rPr>
      </w:pPr>
      <w:r w:rsidRPr="00EC702D">
        <w:rPr>
          <w:rFonts w:ascii="Cambria" w:eastAsia="Calibri" w:hAnsi="Cambria"/>
          <w:sz w:val="24"/>
          <w:szCs w:val="24"/>
          <w:lang w:eastAsia="en-US"/>
        </w:rPr>
        <w:t>W przypadku braku współdziałania ze strony wykonawcy i niewykonywania przez niego obowiązków wynikających z ust. 4</w:t>
      </w:r>
      <w:r>
        <w:rPr>
          <w:rFonts w:ascii="Cambria" w:eastAsia="Calibri" w:hAnsi="Cambria"/>
          <w:sz w:val="24"/>
          <w:szCs w:val="24"/>
          <w:lang w:eastAsia="en-US"/>
        </w:rPr>
        <w:t xml:space="preserve"> </w:t>
      </w:r>
      <w:r w:rsidRPr="00EC702D">
        <w:rPr>
          <w:rFonts w:ascii="Cambria" w:eastAsia="Calibri" w:hAnsi="Cambria"/>
          <w:sz w:val="24"/>
          <w:szCs w:val="24"/>
          <w:lang w:eastAsia="en-US"/>
        </w:rPr>
        <w:t>czynności te przeprowadzi lub zorganizuje zamawiający i obciąży ich kosztami wykonawcę.</w:t>
      </w:r>
    </w:p>
    <w:p w14:paraId="79CCAE39" w14:textId="77777777" w:rsidR="007F30B7" w:rsidRPr="003C6A1A" w:rsidRDefault="007F30B7" w:rsidP="00361966">
      <w:pPr>
        <w:widowControl/>
        <w:suppressAutoHyphens w:val="0"/>
        <w:autoSpaceDE w:val="0"/>
        <w:autoSpaceDN w:val="0"/>
        <w:spacing w:after="0"/>
        <w:jc w:val="center"/>
        <w:textAlignment w:val="auto"/>
        <w:rPr>
          <w:rFonts w:ascii="Cambria" w:eastAsia="Calibri" w:hAnsi="Cambria"/>
          <w:color w:val="000000" w:themeColor="text1"/>
          <w:sz w:val="24"/>
          <w:szCs w:val="24"/>
          <w:lang w:eastAsia="en-US"/>
        </w:rPr>
      </w:pPr>
    </w:p>
    <w:p w14:paraId="3C44B645" w14:textId="77777777" w:rsidR="007F30B7" w:rsidRPr="003C6A1A" w:rsidRDefault="007F30B7" w:rsidP="00361966">
      <w:pPr>
        <w:widowControl/>
        <w:suppressAutoHyphens w:val="0"/>
        <w:autoSpaceDE w:val="0"/>
        <w:autoSpaceDN w:val="0"/>
        <w:spacing w:after="0"/>
        <w:jc w:val="center"/>
        <w:textAlignment w:val="auto"/>
        <w:rPr>
          <w:rFonts w:ascii="Cambria" w:hAnsi="Cambria"/>
          <w:b/>
          <w:bCs/>
          <w:color w:val="000000" w:themeColor="text1"/>
          <w:sz w:val="24"/>
          <w:szCs w:val="24"/>
        </w:rPr>
      </w:pPr>
      <w:r w:rsidRPr="003C6A1A">
        <w:rPr>
          <w:rFonts w:ascii="Cambria" w:eastAsia="Calibri" w:hAnsi="Cambria"/>
          <w:b/>
          <w:bCs/>
          <w:color w:val="000000" w:themeColor="text1"/>
          <w:sz w:val="24"/>
          <w:szCs w:val="24"/>
          <w:lang w:eastAsia="en-US"/>
        </w:rPr>
        <w:t>§ 16</w:t>
      </w:r>
    </w:p>
    <w:p w14:paraId="7183D408" w14:textId="77777777" w:rsidR="00B90641" w:rsidRPr="00EC702D" w:rsidRDefault="00B90641" w:rsidP="00B90641">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Zabezpieczenie należytego wykonania umowy</w:t>
      </w:r>
    </w:p>
    <w:p w14:paraId="696A1850" w14:textId="77777777" w:rsidR="00B90641" w:rsidRPr="00EC702D" w:rsidRDefault="00B90641">
      <w:pPr>
        <w:widowControl/>
        <w:numPr>
          <w:ilvl w:val="0"/>
          <w:numId w:val="3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Pr>
          <w:rFonts w:ascii="Cambria" w:eastAsia="Calibri" w:hAnsi="Cambria"/>
          <w:sz w:val="24"/>
          <w:szCs w:val="24"/>
          <w:lang w:eastAsia="en-US"/>
        </w:rPr>
        <w:t>przed zawarciem</w:t>
      </w:r>
      <w:r w:rsidRPr="00EC702D">
        <w:rPr>
          <w:rFonts w:ascii="Cambria" w:eastAsia="Calibri" w:hAnsi="Cambria"/>
          <w:sz w:val="24"/>
          <w:szCs w:val="24"/>
          <w:lang w:eastAsia="en-US"/>
        </w:rPr>
        <w:t xml:space="preserve"> umowy wni</w:t>
      </w:r>
      <w:r>
        <w:rPr>
          <w:rFonts w:ascii="Cambria" w:eastAsia="Calibri" w:hAnsi="Cambria"/>
          <w:sz w:val="24"/>
          <w:szCs w:val="24"/>
          <w:lang w:eastAsia="en-US"/>
        </w:rPr>
        <w:t>ósł</w:t>
      </w:r>
      <w:r w:rsidRPr="00EC702D">
        <w:rPr>
          <w:rFonts w:ascii="Cambria" w:eastAsia="Calibri" w:hAnsi="Cambria"/>
          <w:sz w:val="24"/>
          <w:szCs w:val="24"/>
          <w:lang w:eastAsia="en-US"/>
        </w:rPr>
        <w:t xml:space="preserve"> zabezpieczenie należytego wykonania umowy w formie ……………….. w wysokości </w:t>
      </w:r>
      <w:r>
        <w:rPr>
          <w:rFonts w:ascii="Cambria" w:eastAsia="Calibri" w:hAnsi="Cambria"/>
          <w:b/>
          <w:bCs/>
          <w:sz w:val="24"/>
          <w:szCs w:val="24"/>
          <w:lang w:eastAsia="en-US"/>
        </w:rPr>
        <w:t>5</w:t>
      </w:r>
      <w:r w:rsidRPr="00EC702D">
        <w:rPr>
          <w:rFonts w:ascii="Cambria" w:eastAsia="Calibri" w:hAnsi="Cambria"/>
          <w:b/>
          <w:bCs/>
          <w:sz w:val="24"/>
          <w:szCs w:val="24"/>
          <w:lang w:eastAsia="en-US"/>
        </w:rPr>
        <w:t xml:space="preserve"> % ceny brutto przedstawionej </w:t>
      </w:r>
      <w:r>
        <w:rPr>
          <w:rFonts w:ascii="Cambria" w:eastAsia="Calibri" w:hAnsi="Cambria"/>
          <w:b/>
          <w:bCs/>
          <w:sz w:val="24"/>
          <w:szCs w:val="24"/>
          <w:lang w:eastAsia="en-US"/>
        </w:rPr>
        <w:br/>
      </w:r>
      <w:r w:rsidRPr="00EC702D">
        <w:rPr>
          <w:rFonts w:ascii="Cambria" w:eastAsia="Calibri" w:hAnsi="Cambria"/>
          <w:b/>
          <w:bCs/>
          <w:sz w:val="24"/>
          <w:szCs w:val="24"/>
          <w:lang w:eastAsia="en-US"/>
        </w:rPr>
        <w:t>w ofercie</w:t>
      </w:r>
      <w:r w:rsidRPr="00EC702D">
        <w:rPr>
          <w:rFonts w:ascii="Cambria" w:eastAsia="Calibri" w:hAnsi="Cambria"/>
          <w:sz w:val="24"/>
          <w:szCs w:val="24"/>
          <w:lang w:eastAsia="en-US"/>
        </w:rPr>
        <w:t>, co stanowi kwotę: ………………… złotych (słownie: ……………………..)</w:t>
      </w:r>
      <w:r>
        <w:rPr>
          <w:rFonts w:ascii="Cambria" w:eastAsia="Calibri" w:hAnsi="Cambria"/>
          <w:sz w:val="24"/>
          <w:szCs w:val="24"/>
          <w:lang w:eastAsia="en-US"/>
        </w:rPr>
        <w:t>.</w:t>
      </w:r>
    </w:p>
    <w:p w14:paraId="26339400" w14:textId="77777777" w:rsidR="00B90641" w:rsidRPr="00F5569C" w:rsidRDefault="00B90641">
      <w:pPr>
        <w:widowControl/>
        <w:numPr>
          <w:ilvl w:val="0"/>
          <w:numId w:val="3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Zabezpieczenie należytego wykonania umowy ma na celu zabezpieczenie </w:t>
      </w:r>
      <w:r w:rsidRPr="00EC702D">
        <w:rPr>
          <w:rFonts w:ascii="Cambria" w:eastAsia="Calibri" w:hAnsi="Cambria"/>
          <w:sz w:val="24"/>
          <w:szCs w:val="24"/>
          <w:lang w:eastAsia="en-US"/>
        </w:rPr>
        <w:br/>
        <w:t xml:space="preserve">i ewentualne zaspokojenie roszczeń Zamawiającego z tytułu niewykonania lub nienależytego wykonania umowy przez Wykonawcę </w:t>
      </w:r>
      <w:r w:rsidRPr="00EC702D">
        <w:rPr>
          <w:rFonts w:ascii="Cambria" w:eastAsia="Calibri" w:hAnsi="Cambria" w:cs="ArialNarrow"/>
          <w:color w:val="000000"/>
          <w:sz w:val="24"/>
          <w:szCs w:val="24"/>
        </w:rPr>
        <w:t>oraz roszczeń z tytułu rękojmi za wady fizyczne lub gwarancji</w:t>
      </w:r>
      <w:r>
        <w:rPr>
          <w:rFonts w:ascii="Cambria" w:eastAsia="Calibri" w:hAnsi="Cambria" w:cs="ArialNarrow"/>
          <w:color w:val="000000"/>
          <w:sz w:val="24"/>
          <w:szCs w:val="24"/>
        </w:rPr>
        <w:t xml:space="preserve"> </w:t>
      </w:r>
      <w:r w:rsidRPr="00814027">
        <w:rPr>
          <w:rFonts w:ascii="Cambria" w:eastAsia="Calibri" w:hAnsi="Cambria" w:cs="ArialNarrow"/>
          <w:color w:val="000000"/>
          <w:sz w:val="24"/>
          <w:szCs w:val="24"/>
        </w:rPr>
        <w:t xml:space="preserve">powstałych w </w:t>
      </w:r>
      <w:r w:rsidRPr="00F5569C">
        <w:rPr>
          <w:rFonts w:ascii="Cambria" w:eastAsia="Calibri" w:hAnsi="Cambria" w:cs="ArialNarrow"/>
          <w:sz w:val="24"/>
          <w:szCs w:val="24"/>
        </w:rPr>
        <w:t>okresie udzielonej gwarancji od dnia odbioru końcowego</w:t>
      </w:r>
      <w:r w:rsidRPr="00F5569C">
        <w:rPr>
          <w:rFonts w:ascii="Cambria" w:eastAsia="Calibri" w:hAnsi="Cambria"/>
          <w:sz w:val="24"/>
          <w:szCs w:val="24"/>
          <w:lang w:eastAsia="en-US"/>
        </w:rPr>
        <w:t>.</w:t>
      </w:r>
    </w:p>
    <w:p w14:paraId="23C17CCC" w14:textId="77777777" w:rsidR="00B90641" w:rsidRPr="00EC702D" w:rsidRDefault="00B90641">
      <w:pPr>
        <w:widowControl/>
        <w:numPr>
          <w:ilvl w:val="0"/>
          <w:numId w:val="3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Beneficjentem zabezpieczenia należytego wykonania umowy jest Zamawiający.</w:t>
      </w:r>
    </w:p>
    <w:p w14:paraId="50DD6BCF" w14:textId="77777777" w:rsidR="00B90641" w:rsidRPr="00EC702D" w:rsidRDefault="00B90641">
      <w:pPr>
        <w:widowControl/>
        <w:numPr>
          <w:ilvl w:val="0"/>
          <w:numId w:val="3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Koszty zabezpieczenia należytego wykonania umowy ponosi Wykonawca.</w:t>
      </w:r>
    </w:p>
    <w:p w14:paraId="597DCBE6" w14:textId="77777777" w:rsidR="00B90641" w:rsidRPr="00EC702D" w:rsidRDefault="00B90641">
      <w:pPr>
        <w:widowControl/>
        <w:numPr>
          <w:ilvl w:val="0"/>
          <w:numId w:val="3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jest zobowiązany zapewnić, aby zabezpieczenie należytego wykonania umowy zachowało moc wiążącą w okresie wykonywania umowy oraz w okresie rękojmi za wady fizyczne</w:t>
      </w:r>
      <w:r>
        <w:rPr>
          <w:rFonts w:ascii="Cambria" w:eastAsia="Calibri" w:hAnsi="Cambria"/>
          <w:sz w:val="24"/>
          <w:szCs w:val="24"/>
          <w:lang w:eastAsia="en-US"/>
        </w:rPr>
        <w:t xml:space="preserve"> i</w:t>
      </w:r>
      <w:r w:rsidRPr="00EC702D">
        <w:rPr>
          <w:rFonts w:ascii="Cambria" w:eastAsia="Calibri" w:hAnsi="Cambria"/>
          <w:sz w:val="24"/>
          <w:szCs w:val="24"/>
          <w:lang w:eastAsia="en-US"/>
        </w:rPr>
        <w:t xml:space="preserve"> gwarancji.</w:t>
      </w:r>
    </w:p>
    <w:p w14:paraId="4A041F61" w14:textId="77777777" w:rsidR="00B90641" w:rsidRPr="00EC702D" w:rsidRDefault="00B90641">
      <w:pPr>
        <w:widowControl/>
        <w:numPr>
          <w:ilvl w:val="0"/>
          <w:numId w:val="3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Kwota w wysokości ………………… złotych (słownie: ……………………..), stanowiąca 70% zabezpieczenia należytego wykonania umowy, zostanie zwrócona w terminie 30 dni od dnia podpisania protokołu odbioru końcowego robót.</w:t>
      </w:r>
    </w:p>
    <w:p w14:paraId="1B34AA80" w14:textId="77777777" w:rsidR="00B90641" w:rsidRPr="009B043A" w:rsidRDefault="00B90641">
      <w:pPr>
        <w:widowControl/>
        <w:numPr>
          <w:ilvl w:val="0"/>
          <w:numId w:val="31"/>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EA193F">
        <w:rPr>
          <w:rFonts w:ascii="Cambria" w:eastAsia="Calibri" w:hAnsi="Cambria" w:cs="ArialNarrow"/>
          <w:color w:val="000000"/>
          <w:sz w:val="24"/>
          <w:szCs w:val="24"/>
        </w:rPr>
        <w:t xml:space="preserve">Kwota pozostawiona na zabezpieczenie roszczeń z tytułu rękojmi za wady fizyczne lub gwarancji wynosząca 30% wartości zabezpieczenia należytego wykonania umowy, wynosząca ………………… złotych (słownie: ……………………..), zostanie zwrócona nie później niż w 15 </w:t>
      </w:r>
      <w:r w:rsidRPr="00922787">
        <w:rPr>
          <w:rFonts w:ascii="Cambria" w:eastAsia="Calibri" w:hAnsi="Cambria" w:cs="ArialNarrow"/>
          <w:sz w:val="24"/>
          <w:szCs w:val="24"/>
        </w:rPr>
        <w:t xml:space="preserve">dniu po upływie </w:t>
      </w:r>
      <w:r w:rsidRPr="00EF6850">
        <w:rPr>
          <w:rFonts w:ascii="Cambria" w:eastAsia="Calibri" w:hAnsi="Cambria" w:cs="ArialNarrow"/>
          <w:sz w:val="24"/>
          <w:szCs w:val="24"/>
        </w:rPr>
        <w:t>60 miesięcy</w:t>
      </w:r>
      <w:r w:rsidRPr="00922787">
        <w:rPr>
          <w:rFonts w:ascii="Cambria" w:eastAsia="Calibri" w:hAnsi="Cambria" w:cs="ArialNarrow"/>
          <w:sz w:val="24"/>
          <w:szCs w:val="24"/>
        </w:rPr>
        <w:t xml:space="preserve"> od dnia odbioru.</w:t>
      </w:r>
    </w:p>
    <w:p w14:paraId="4E7DB74F" w14:textId="77777777" w:rsidR="00B90641" w:rsidRPr="00EA193F" w:rsidRDefault="00B90641">
      <w:pPr>
        <w:widowControl/>
        <w:numPr>
          <w:ilvl w:val="0"/>
          <w:numId w:val="31"/>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EA193F">
        <w:rPr>
          <w:rFonts w:ascii="Cambria" w:hAnsi="Cambria"/>
          <w:sz w:val="24"/>
          <w:szCs w:val="24"/>
        </w:rPr>
        <w:lastRenderedPageBreak/>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w:t>
      </w:r>
      <w:r>
        <w:rPr>
          <w:rFonts w:ascii="Cambria" w:hAnsi="Cambria"/>
          <w:sz w:val="24"/>
          <w:szCs w:val="24"/>
        </w:rPr>
        <w:t>cie lub nie wykonał obowiązków wynikających z rękojmi za wady fizyczne lub gwarancji lub wykonał je nienależycie (w szczególności nie usunął stwierdzonych wad lub usterek)</w:t>
      </w:r>
      <w:r w:rsidRPr="00EA193F">
        <w:rPr>
          <w:rFonts w:ascii="Cambria" w:hAnsi="Cambria"/>
          <w:sz w:val="24"/>
          <w:szCs w:val="24"/>
        </w:rPr>
        <w:t xml:space="preserve">. </w:t>
      </w:r>
    </w:p>
    <w:p w14:paraId="47EE1E20" w14:textId="77777777" w:rsidR="00B90641" w:rsidRPr="00F5569C" w:rsidRDefault="00B90641">
      <w:pPr>
        <w:widowControl/>
        <w:numPr>
          <w:ilvl w:val="0"/>
          <w:numId w:val="31"/>
        </w:numPr>
        <w:suppressAutoHyphens w:val="0"/>
        <w:autoSpaceDE w:val="0"/>
        <w:autoSpaceDN w:val="0"/>
        <w:spacing w:after="0"/>
        <w:ind w:left="426"/>
        <w:contextualSpacing/>
        <w:textAlignment w:val="auto"/>
        <w:rPr>
          <w:rFonts w:ascii="Cambria" w:eastAsia="Calibri" w:hAnsi="Cambria" w:cs="ArialNarrow"/>
          <w:sz w:val="24"/>
          <w:szCs w:val="24"/>
          <w:lang w:eastAsia="en-US"/>
        </w:rPr>
      </w:pPr>
      <w:r w:rsidRPr="00F5569C">
        <w:rPr>
          <w:rFonts w:ascii="Cambria" w:hAnsi="Cambria" w:cs="Helvetica"/>
          <w:bCs/>
          <w:sz w:val="24"/>
          <w:szCs w:val="24"/>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150695F5" w14:textId="77777777" w:rsidR="00B90641" w:rsidRPr="00EC702D" w:rsidRDefault="00B90641">
      <w:pPr>
        <w:widowControl/>
        <w:numPr>
          <w:ilvl w:val="0"/>
          <w:numId w:val="31"/>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6551B3">
        <w:rPr>
          <w:rFonts w:ascii="Cambria" w:eastAsia="Calibri" w:hAnsi="Cambria" w:cs="ArialNarrow"/>
          <w:color w:val="000000"/>
          <w:sz w:val="24"/>
          <w:szCs w:val="24"/>
        </w:rPr>
        <w:t>W trakcie realizacji umowy Wykonawca może dokonać zmiany formy zabezpieczenia należytego wykonania umowy na jedną</w:t>
      </w:r>
      <w:r w:rsidRPr="00EC702D">
        <w:rPr>
          <w:rFonts w:ascii="Cambria" w:eastAsia="Calibri" w:hAnsi="Cambria" w:cs="ArialNarrow"/>
          <w:color w:val="000000"/>
          <w:sz w:val="24"/>
          <w:szCs w:val="24"/>
        </w:rPr>
        <w:t xml:space="preserve"> lub kilka form, o których mowa w przepisach ustawy – Prawo zamówień publicznych, pod warunkiem, że zmiana formy zabezpieczenia zostanie dokonana z zachowaniem ciągłości zabezpieczenia i bez zmniejszenia jego wysokości.</w:t>
      </w:r>
    </w:p>
    <w:p w14:paraId="38B393CC" w14:textId="77777777" w:rsidR="00B90641" w:rsidRPr="00EC702D" w:rsidRDefault="00B90641">
      <w:pPr>
        <w:widowControl/>
        <w:numPr>
          <w:ilvl w:val="0"/>
          <w:numId w:val="3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Jeżeli nie zajd</w:t>
      </w:r>
      <w:r>
        <w:rPr>
          <w:rFonts w:ascii="Cambria" w:eastAsia="Calibri" w:hAnsi="Cambria"/>
          <w:sz w:val="24"/>
          <w:szCs w:val="24"/>
          <w:lang w:eastAsia="en-US"/>
        </w:rPr>
        <w:t>ą przesłanki</w:t>
      </w:r>
      <w:r w:rsidRPr="00EC702D">
        <w:rPr>
          <w:rFonts w:ascii="Cambria" w:eastAsia="Calibri" w:hAnsi="Cambria"/>
          <w:sz w:val="24"/>
          <w:szCs w:val="24"/>
          <w:lang w:eastAsia="en-US"/>
        </w:rPr>
        <w:t xml:space="preserve"> </w:t>
      </w:r>
      <w:r>
        <w:rPr>
          <w:rFonts w:ascii="Cambria" w:eastAsia="Calibri" w:hAnsi="Cambria"/>
          <w:sz w:val="24"/>
          <w:szCs w:val="24"/>
          <w:lang w:eastAsia="en-US"/>
        </w:rPr>
        <w:t xml:space="preserve">zatrzymania zabezpieczenia </w:t>
      </w:r>
      <w:r w:rsidRPr="00EC702D">
        <w:rPr>
          <w:rFonts w:ascii="Cambria" w:eastAsia="Calibri" w:hAnsi="Cambria"/>
          <w:sz w:val="24"/>
          <w:szCs w:val="24"/>
          <w:lang w:eastAsia="en-US"/>
        </w:rPr>
        <w:t xml:space="preserve">podlega ono zwrotowi Wykonawcy odpowiednio w całości lub w części </w:t>
      </w:r>
      <w:r>
        <w:rPr>
          <w:rFonts w:ascii="Cambria" w:eastAsia="Calibri" w:hAnsi="Cambria"/>
          <w:sz w:val="24"/>
          <w:szCs w:val="24"/>
          <w:lang w:eastAsia="en-US"/>
        </w:rPr>
        <w:t xml:space="preserve">po upływie </w:t>
      </w:r>
      <w:r w:rsidRPr="00EC702D">
        <w:rPr>
          <w:rFonts w:ascii="Cambria" w:eastAsia="Calibri" w:hAnsi="Cambria"/>
          <w:sz w:val="24"/>
          <w:szCs w:val="24"/>
          <w:lang w:eastAsia="en-US"/>
        </w:rPr>
        <w:t>termin</w:t>
      </w:r>
      <w:r>
        <w:rPr>
          <w:rFonts w:ascii="Cambria" w:eastAsia="Calibri" w:hAnsi="Cambria"/>
          <w:sz w:val="24"/>
          <w:szCs w:val="24"/>
          <w:lang w:eastAsia="en-US"/>
        </w:rPr>
        <w:t>ów</w:t>
      </w:r>
      <w:r w:rsidRPr="00EC702D">
        <w:rPr>
          <w:rFonts w:ascii="Cambria" w:eastAsia="Calibri" w:hAnsi="Cambria"/>
          <w:sz w:val="24"/>
          <w:szCs w:val="24"/>
          <w:lang w:eastAsia="en-US"/>
        </w:rPr>
        <w:t>, o których mowa w ust. 6 i 7.</w:t>
      </w:r>
    </w:p>
    <w:p w14:paraId="5C39D100" w14:textId="77777777" w:rsidR="00B90641" w:rsidRDefault="00B90641">
      <w:pPr>
        <w:widowControl/>
        <w:numPr>
          <w:ilvl w:val="0"/>
          <w:numId w:val="3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3113C950" w14:textId="77777777" w:rsidR="00B90641" w:rsidRPr="00BB3B8F" w:rsidRDefault="00B90641">
      <w:pPr>
        <w:widowControl/>
        <w:numPr>
          <w:ilvl w:val="0"/>
          <w:numId w:val="3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BB3B8F">
        <w:rPr>
          <w:rFonts w:ascii="Cambria" w:eastAsia="Calibri" w:hAnsi="Cambria"/>
          <w:sz w:val="24"/>
          <w:szCs w:val="24"/>
          <w:lang w:eastAsia="en-US"/>
        </w:rPr>
        <w:t xml:space="preserve">W sytuacji, gdy wystąpi konieczność przedłużenia terminu realizacji umowy, </w:t>
      </w:r>
      <w:r>
        <w:rPr>
          <w:rFonts w:ascii="Cambria" w:eastAsia="Calibri" w:hAnsi="Cambria"/>
          <w:sz w:val="24"/>
          <w:szCs w:val="24"/>
          <w:lang w:eastAsia="en-US"/>
        </w:rPr>
        <w:br/>
      </w:r>
      <w:r w:rsidRPr="00BB3B8F">
        <w:rPr>
          <w:rFonts w:ascii="Cambria" w:eastAsia="Calibri" w:hAnsi="Cambria"/>
          <w:sz w:val="24"/>
          <w:szCs w:val="24"/>
          <w:lang w:eastAsia="en-US"/>
        </w:rPr>
        <w:t>o którym mowa w § 2 ust. 1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w:t>
      </w:r>
    </w:p>
    <w:p w14:paraId="63C21E2B" w14:textId="77777777" w:rsidR="007F30B7" w:rsidRPr="003C6A1A" w:rsidRDefault="007F30B7" w:rsidP="00361966">
      <w:pPr>
        <w:widowControl/>
        <w:suppressAutoHyphens w:val="0"/>
        <w:autoSpaceDE w:val="0"/>
        <w:autoSpaceDN w:val="0"/>
        <w:spacing w:after="0"/>
        <w:jc w:val="center"/>
        <w:textAlignment w:val="auto"/>
        <w:rPr>
          <w:rFonts w:ascii="Cambria" w:eastAsia="Calibri" w:hAnsi="Cambria"/>
          <w:color w:val="000000" w:themeColor="text1"/>
          <w:sz w:val="24"/>
          <w:szCs w:val="24"/>
          <w:lang w:eastAsia="en-US"/>
        </w:rPr>
      </w:pPr>
    </w:p>
    <w:p w14:paraId="290C3CDA" w14:textId="77777777" w:rsidR="007F30B7" w:rsidRPr="003C6A1A" w:rsidRDefault="007F30B7" w:rsidP="0036196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3C6A1A">
        <w:rPr>
          <w:rFonts w:ascii="Cambria" w:eastAsia="Calibri" w:hAnsi="Cambria"/>
          <w:b/>
          <w:bCs/>
          <w:color w:val="000000" w:themeColor="text1"/>
          <w:sz w:val="24"/>
          <w:szCs w:val="24"/>
          <w:lang w:eastAsia="en-US"/>
        </w:rPr>
        <w:t>§ 17</w:t>
      </w:r>
    </w:p>
    <w:p w14:paraId="54B7E761" w14:textId="77777777" w:rsidR="0005774E" w:rsidRPr="0005774E" w:rsidRDefault="0005774E" w:rsidP="0005774E">
      <w:pPr>
        <w:widowControl/>
        <w:suppressAutoHyphens w:val="0"/>
        <w:autoSpaceDE w:val="0"/>
        <w:autoSpaceDN w:val="0"/>
        <w:spacing w:after="0"/>
        <w:jc w:val="center"/>
        <w:textAlignment w:val="auto"/>
        <w:rPr>
          <w:rFonts w:ascii="Cambria" w:eastAsia="Calibri" w:hAnsi="Cambria"/>
          <w:b/>
          <w:bCs/>
          <w:sz w:val="24"/>
          <w:szCs w:val="24"/>
          <w:lang w:eastAsia="en-US"/>
        </w:rPr>
      </w:pPr>
      <w:r w:rsidRPr="0005774E">
        <w:rPr>
          <w:rFonts w:ascii="Cambria" w:eastAsia="Calibri" w:hAnsi="Cambria"/>
          <w:b/>
          <w:bCs/>
          <w:sz w:val="24"/>
          <w:szCs w:val="24"/>
          <w:lang w:eastAsia="en-US"/>
        </w:rPr>
        <w:t>Zmiany umowy</w:t>
      </w:r>
    </w:p>
    <w:p w14:paraId="2E345D37" w14:textId="77777777" w:rsidR="0005774E" w:rsidRPr="0005774E" w:rsidRDefault="0005774E">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05774E">
        <w:rPr>
          <w:rFonts w:ascii="Cambria" w:eastAsia="Calibri" w:hAnsi="Cambria"/>
          <w:sz w:val="24"/>
          <w:szCs w:val="24"/>
          <w:lang w:eastAsia="en-US"/>
        </w:rPr>
        <w:t>Oprócz przypadków, o których mowa w art. 454 i 455 ustawy – Prawo zamówień publicznych, strony dopuszczają możliwość wprowadzania zmiany umowy w stosunku do treści oferty, na podstawie której dokonano wyboru Wykonawcy, w przypadku wystąpienia którejkolwiek z następujących okoliczności:</w:t>
      </w:r>
    </w:p>
    <w:p w14:paraId="29E8CCD1" w14:textId="77777777" w:rsidR="0005774E" w:rsidRPr="0005774E" w:rsidRDefault="0005774E">
      <w:pPr>
        <w:widowControl/>
        <w:numPr>
          <w:ilvl w:val="1"/>
          <w:numId w:val="29"/>
        </w:numPr>
        <w:suppressAutoHyphens w:val="0"/>
        <w:autoSpaceDE w:val="0"/>
        <w:autoSpaceDN w:val="0"/>
        <w:spacing w:after="0"/>
        <w:ind w:left="709" w:hanging="425"/>
        <w:contextualSpacing/>
        <w:textAlignment w:val="auto"/>
        <w:rPr>
          <w:rFonts w:ascii="Cambria" w:hAnsi="Cambria"/>
          <w:sz w:val="24"/>
          <w:szCs w:val="24"/>
        </w:rPr>
      </w:pPr>
      <w:r w:rsidRPr="0005774E">
        <w:rPr>
          <w:rFonts w:ascii="Cambria" w:eastAsia="Calibri" w:hAnsi="Cambria"/>
          <w:b/>
          <w:bCs/>
          <w:sz w:val="24"/>
          <w:szCs w:val="24"/>
          <w:lang w:eastAsia="en-US"/>
        </w:rPr>
        <w:lastRenderedPageBreak/>
        <w:t>przedłużenie terminu realizacji zamówienia</w:t>
      </w:r>
      <w:r w:rsidRPr="0005774E">
        <w:rPr>
          <w:rFonts w:ascii="Cambria" w:eastAsia="Calibri" w:hAnsi="Cambria"/>
          <w:sz w:val="24"/>
          <w:szCs w:val="24"/>
          <w:lang w:eastAsia="en-US"/>
        </w:rPr>
        <w:t>,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14:paraId="63062C7D" w14:textId="77777777" w:rsidR="0005774E" w:rsidRPr="0005774E" w:rsidRDefault="0005774E">
      <w:pPr>
        <w:widowControl/>
        <w:numPr>
          <w:ilvl w:val="1"/>
          <w:numId w:val="29"/>
        </w:numPr>
        <w:suppressAutoHyphens w:val="0"/>
        <w:autoSpaceDE w:val="0"/>
        <w:autoSpaceDN w:val="0"/>
        <w:spacing w:after="0"/>
        <w:ind w:left="709" w:hanging="425"/>
        <w:contextualSpacing/>
        <w:textAlignment w:val="auto"/>
        <w:rPr>
          <w:rFonts w:ascii="Cambria" w:eastAsia="Calibri" w:hAnsi="Cambria"/>
          <w:sz w:val="24"/>
          <w:szCs w:val="24"/>
          <w:lang w:eastAsia="en-US"/>
        </w:rPr>
      </w:pPr>
      <w:r w:rsidRPr="0005774E">
        <w:rPr>
          <w:rFonts w:ascii="Cambria" w:eastAsia="Calibri" w:hAnsi="Cambria"/>
          <w:b/>
          <w:bCs/>
          <w:sz w:val="24"/>
          <w:szCs w:val="24"/>
          <w:lang w:eastAsia="en-US"/>
        </w:rPr>
        <w:t>przedłużenie terminu realizacji zamówienia</w:t>
      </w:r>
      <w:r w:rsidRPr="0005774E">
        <w:rPr>
          <w:rFonts w:ascii="Cambria" w:eastAsia="Calibri" w:hAnsi="Cambria"/>
          <w:sz w:val="24"/>
          <w:szCs w:val="24"/>
          <w:lang w:eastAsia="en-US"/>
        </w:rPr>
        <w:t xml:space="preserve">,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w:t>
      </w:r>
      <w:proofErr w:type="spellStart"/>
      <w:r w:rsidRPr="0005774E">
        <w:rPr>
          <w:rFonts w:ascii="Cambria" w:eastAsia="Calibri" w:hAnsi="Cambria"/>
          <w:sz w:val="24"/>
          <w:szCs w:val="24"/>
          <w:lang w:eastAsia="en-US"/>
        </w:rPr>
        <w:t>eksploatorów</w:t>
      </w:r>
      <w:proofErr w:type="spellEnd"/>
      <w:r w:rsidRPr="0005774E">
        <w:rPr>
          <w:rFonts w:ascii="Cambria" w:eastAsia="Calibri" w:hAnsi="Cambria"/>
          <w:sz w:val="24"/>
          <w:szCs w:val="24"/>
          <w:lang w:eastAsia="en-US"/>
        </w:rPr>
        <w:t xml:space="preserve"> infrastruktury,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prowadzenia robót budowlanych;</w:t>
      </w:r>
    </w:p>
    <w:p w14:paraId="7EE5AAF2" w14:textId="77777777" w:rsidR="0005774E" w:rsidRPr="0005774E" w:rsidRDefault="0005774E">
      <w:pPr>
        <w:widowControl/>
        <w:numPr>
          <w:ilvl w:val="1"/>
          <w:numId w:val="29"/>
        </w:numPr>
        <w:suppressAutoHyphens w:val="0"/>
        <w:autoSpaceDE w:val="0"/>
        <w:autoSpaceDN w:val="0"/>
        <w:spacing w:after="0"/>
        <w:ind w:left="709" w:hanging="425"/>
        <w:contextualSpacing/>
        <w:textAlignment w:val="auto"/>
        <w:rPr>
          <w:rFonts w:ascii="Cambria" w:eastAsia="Calibri" w:hAnsi="Cambria"/>
          <w:sz w:val="24"/>
          <w:szCs w:val="24"/>
          <w:lang w:eastAsia="en-US"/>
        </w:rPr>
      </w:pPr>
      <w:r w:rsidRPr="0005774E">
        <w:rPr>
          <w:rFonts w:ascii="Cambria" w:eastAsia="Calibri" w:hAnsi="Cambria"/>
          <w:sz w:val="24"/>
          <w:szCs w:val="24"/>
          <w:lang w:eastAsia="en-US"/>
        </w:rPr>
        <w:t xml:space="preserve"> </w:t>
      </w:r>
      <w:r w:rsidRPr="0005774E">
        <w:rPr>
          <w:rFonts w:ascii="Cambria" w:eastAsia="Calibri" w:hAnsi="Cambria"/>
          <w:b/>
          <w:bCs/>
          <w:sz w:val="24"/>
          <w:szCs w:val="24"/>
          <w:lang w:eastAsia="en-US"/>
        </w:rPr>
        <w:t>przedłużenie terminu realizacji zamówienia</w:t>
      </w:r>
      <w:r w:rsidRPr="0005774E">
        <w:rPr>
          <w:rFonts w:ascii="Cambria" w:eastAsia="Calibri" w:hAnsi="Cambria"/>
          <w:sz w:val="24"/>
          <w:szCs w:val="24"/>
          <w:lang w:eastAsia="en-US"/>
        </w:rPr>
        <w:t>, o którym mowa w § 2 ust. 1, może nastąpić w przypadku wystąpienia kolizji z instalacjami wewnętrznymi lub zewnętrznymi nieujawnionymi w dokumentacji projektowej, lub innymi robotami prowadzonymi przez innego wykonawcę, przy czym przedłużenie terminu realizacji zamówienia nastąpi o liczbę dni niezbędną Wykonawcy na usunięcie kolizji z instalacjami wewnętrznymi nieujawnionymi w dokumentacji projektowej lub o liczbę dni niezbędnych do wykonania robót przez innego wykonawcę – o ile usunięcie kolizji wymagać będzie przedłużenia terminu realizacji;</w:t>
      </w:r>
    </w:p>
    <w:p w14:paraId="4BDC0990" w14:textId="77777777" w:rsidR="0005774E" w:rsidRPr="0005774E" w:rsidRDefault="0005774E">
      <w:pPr>
        <w:widowControl/>
        <w:numPr>
          <w:ilvl w:val="1"/>
          <w:numId w:val="29"/>
        </w:numPr>
        <w:suppressAutoHyphens w:val="0"/>
        <w:autoSpaceDE w:val="0"/>
        <w:autoSpaceDN w:val="0"/>
        <w:spacing w:after="0"/>
        <w:ind w:left="709" w:hanging="425"/>
        <w:contextualSpacing/>
        <w:textAlignment w:val="auto"/>
        <w:rPr>
          <w:rFonts w:ascii="Cambria" w:eastAsia="Calibri" w:hAnsi="Cambria"/>
          <w:sz w:val="24"/>
          <w:szCs w:val="24"/>
          <w:lang w:eastAsia="en-US"/>
        </w:rPr>
      </w:pPr>
      <w:r w:rsidRPr="0005774E">
        <w:rPr>
          <w:rFonts w:ascii="Cambria" w:eastAsia="Calibri" w:hAnsi="Cambria"/>
          <w:b/>
          <w:bCs/>
          <w:sz w:val="24"/>
          <w:szCs w:val="24"/>
          <w:lang w:eastAsia="en-US"/>
        </w:rPr>
        <w:t>przedłużenie terminu realizacji zamówienia</w:t>
      </w:r>
      <w:r w:rsidRPr="0005774E">
        <w:rPr>
          <w:rFonts w:ascii="Cambria" w:eastAsia="Calibri" w:hAnsi="Cambria"/>
          <w:sz w:val="24"/>
          <w:szCs w:val="24"/>
          <w:lang w:eastAsia="en-US"/>
        </w:rPr>
        <w:t xml:space="preserve">, o którym mowa w § 2 ust. 1, może nastąpić w przypadku wystąpienia konieczności wprowadzenia w dokumentacji projektowej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3 do umowy oraz zwiększeniem wynagrodzenia Wykonawcy, o którym mowa </w:t>
      </w:r>
      <w:r w:rsidRPr="0005774E">
        <w:rPr>
          <w:rFonts w:ascii="Cambria" w:eastAsia="Calibri" w:hAnsi="Cambria"/>
          <w:sz w:val="24"/>
          <w:szCs w:val="24"/>
          <w:lang w:eastAsia="en-US"/>
        </w:rPr>
        <w:br/>
        <w:t>w § 3 ust. 1;</w:t>
      </w:r>
    </w:p>
    <w:p w14:paraId="5367B8B2" w14:textId="77777777" w:rsidR="0005774E" w:rsidRPr="0005774E" w:rsidRDefault="0005774E">
      <w:pPr>
        <w:widowControl/>
        <w:numPr>
          <w:ilvl w:val="1"/>
          <w:numId w:val="29"/>
        </w:numPr>
        <w:suppressAutoHyphens w:val="0"/>
        <w:autoSpaceDE w:val="0"/>
        <w:autoSpaceDN w:val="0"/>
        <w:spacing w:after="0"/>
        <w:ind w:left="709" w:hanging="425"/>
        <w:contextualSpacing/>
        <w:textAlignment w:val="auto"/>
        <w:rPr>
          <w:rFonts w:ascii="Cambria" w:eastAsia="Calibri" w:hAnsi="Cambria"/>
          <w:sz w:val="24"/>
          <w:szCs w:val="24"/>
          <w:lang w:eastAsia="en-US"/>
        </w:rPr>
      </w:pPr>
      <w:r w:rsidRPr="0005774E">
        <w:rPr>
          <w:rFonts w:ascii="Cambria" w:eastAsia="Calibri" w:hAnsi="Cambria"/>
          <w:b/>
          <w:bCs/>
          <w:sz w:val="24"/>
          <w:szCs w:val="24"/>
          <w:lang w:eastAsia="en-US"/>
        </w:rPr>
        <w:t>przedłużenie terminu realizacji zamówienia</w:t>
      </w:r>
      <w:r w:rsidRPr="0005774E">
        <w:rPr>
          <w:rFonts w:ascii="Cambria" w:eastAsia="Calibri" w:hAnsi="Cambria"/>
          <w:sz w:val="24"/>
          <w:szCs w:val="24"/>
          <w:lang w:eastAsia="en-US"/>
        </w:rPr>
        <w:t xml:space="preserve">, o którym mowa w § 2 ust. 1, może nastąpić w przypadku wystąpienia warunków geologicznych lub hydrologicznych </w:t>
      </w:r>
      <w:r w:rsidRPr="0005774E">
        <w:rPr>
          <w:rFonts w:ascii="Cambria" w:eastAsia="Calibri" w:hAnsi="Cambria"/>
          <w:sz w:val="24"/>
          <w:szCs w:val="24"/>
          <w:lang w:eastAsia="en-US"/>
        </w:rPr>
        <w:lastRenderedPageBreak/>
        <w:t xml:space="preserve">odmiennych od założonych w dokumentacji projektowej i powodujących konieczność wstrzymania robót lub konieczność ich wykonania przy wykorzystaniu odmiennych od zaprojektowanych rozwiązań technicznych, , przy czym przedłużenie terminu realizacji zamówienia nastąpi o liczbę dni niezbędną do wyeliminowania utrudnień związanych z ich wystąpieniem, </w:t>
      </w:r>
    </w:p>
    <w:p w14:paraId="4D256745" w14:textId="77777777" w:rsidR="0005774E" w:rsidRPr="0005774E" w:rsidRDefault="0005774E">
      <w:pPr>
        <w:widowControl/>
        <w:numPr>
          <w:ilvl w:val="1"/>
          <w:numId w:val="29"/>
        </w:numPr>
        <w:suppressAutoHyphens w:val="0"/>
        <w:autoSpaceDE w:val="0"/>
        <w:autoSpaceDN w:val="0"/>
        <w:spacing w:after="0"/>
        <w:ind w:left="709" w:hanging="425"/>
        <w:contextualSpacing/>
        <w:textAlignment w:val="auto"/>
        <w:rPr>
          <w:rFonts w:ascii="Cambria" w:eastAsia="Calibri" w:hAnsi="Cambria"/>
          <w:sz w:val="24"/>
          <w:szCs w:val="24"/>
          <w:lang w:eastAsia="en-US"/>
        </w:rPr>
      </w:pPr>
      <w:r w:rsidRPr="0005774E">
        <w:rPr>
          <w:rFonts w:ascii="Cambria" w:eastAsia="Calibri" w:hAnsi="Cambria"/>
          <w:b/>
          <w:bCs/>
          <w:sz w:val="24"/>
          <w:szCs w:val="24"/>
          <w:lang w:eastAsia="en-US"/>
        </w:rPr>
        <w:t>przedłużenia terminu realizacji zamówienia</w:t>
      </w:r>
      <w:r w:rsidRPr="0005774E">
        <w:rPr>
          <w:rFonts w:ascii="Cambria" w:eastAsia="Calibri" w:hAnsi="Cambria"/>
          <w:sz w:val="24"/>
          <w:szCs w:val="24"/>
          <w:lang w:eastAsia="en-US"/>
        </w:rPr>
        <w:t>, o którym mowa w § 2 ust.1, może nastąpić w zakresie niezbędnym do wykonania robót zleconych na podstawie art. 455 ust. 1 pkt 1, 3, 4 lub ust. 2 ustawy Prawo zamówień publicznych,</w:t>
      </w:r>
    </w:p>
    <w:p w14:paraId="2EF79D68" w14:textId="77777777" w:rsidR="0005774E" w:rsidRPr="0005774E" w:rsidRDefault="0005774E">
      <w:pPr>
        <w:widowControl/>
        <w:numPr>
          <w:ilvl w:val="1"/>
          <w:numId w:val="29"/>
        </w:numPr>
        <w:suppressAutoHyphens w:val="0"/>
        <w:autoSpaceDE w:val="0"/>
        <w:autoSpaceDN w:val="0"/>
        <w:spacing w:after="0"/>
        <w:ind w:left="709" w:hanging="425"/>
        <w:contextualSpacing/>
        <w:textAlignment w:val="auto"/>
        <w:rPr>
          <w:rFonts w:ascii="Cambria" w:eastAsia="Calibri" w:hAnsi="Cambria"/>
          <w:sz w:val="24"/>
          <w:szCs w:val="24"/>
          <w:lang w:eastAsia="en-US"/>
        </w:rPr>
      </w:pPr>
      <w:r w:rsidRPr="0005774E">
        <w:rPr>
          <w:rFonts w:ascii="Cambria" w:eastAsia="Calibri" w:hAnsi="Cambria"/>
          <w:b/>
          <w:bCs/>
          <w:sz w:val="24"/>
          <w:szCs w:val="24"/>
          <w:lang w:eastAsia="en-US"/>
        </w:rPr>
        <w:t>zmiana terminu wykonania zamówienia lub zakresu świadczeń lub sposobu wykonywania zamówienia</w:t>
      </w:r>
      <w:r w:rsidRPr="0005774E">
        <w:rPr>
          <w:rFonts w:ascii="Cambria" w:eastAsia="Calibri" w:hAnsi="Cambria"/>
          <w:sz w:val="24"/>
          <w:szCs w:val="24"/>
          <w:lang w:eastAsia="en-US"/>
        </w:rPr>
        <w:t xml:space="preserve"> może nastąpić w przypadku zmiany powszechnie obowiązujących przepisów prawa w zakresie mającym bezpośredni wpływ na termin realizacji przedmiotu zamówienia lub zakres świadczeń stron umowy lub sposób jej wykonywania,</w:t>
      </w:r>
    </w:p>
    <w:p w14:paraId="6C5E625D" w14:textId="77777777" w:rsidR="0005774E" w:rsidRPr="0005774E" w:rsidRDefault="0005774E">
      <w:pPr>
        <w:widowControl/>
        <w:numPr>
          <w:ilvl w:val="1"/>
          <w:numId w:val="29"/>
        </w:numPr>
        <w:suppressAutoHyphens w:val="0"/>
        <w:autoSpaceDE w:val="0"/>
        <w:autoSpaceDN w:val="0"/>
        <w:spacing w:after="0"/>
        <w:ind w:left="709" w:hanging="425"/>
        <w:contextualSpacing/>
        <w:textAlignment w:val="auto"/>
        <w:rPr>
          <w:rFonts w:ascii="Cambria" w:eastAsia="Calibri" w:hAnsi="Cambria"/>
          <w:sz w:val="24"/>
          <w:szCs w:val="24"/>
          <w:lang w:eastAsia="en-US"/>
        </w:rPr>
      </w:pPr>
      <w:r w:rsidRPr="0005774E">
        <w:rPr>
          <w:rFonts w:ascii="Cambria" w:eastAsia="Calibri" w:hAnsi="Cambria"/>
          <w:b/>
          <w:bCs/>
          <w:sz w:val="24"/>
          <w:szCs w:val="24"/>
          <w:lang w:eastAsia="en-US"/>
        </w:rPr>
        <w:t>zmiany sposobu rozliczania Umowy lub dokonywania płatności na rzecz Wykonawcy</w:t>
      </w:r>
      <w:r w:rsidRPr="0005774E">
        <w:rPr>
          <w:rFonts w:ascii="Cambria" w:eastAsia="Calibri" w:hAnsi="Cambria"/>
          <w:sz w:val="24"/>
          <w:szCs w:val="24"/>
          <w:lang w:eastAsia="en-US"/>
        </w:rPr>
        <w:t xml:space="preserve"> może nastąpić wskutek zaistnienia przyczyn organizacyjnych lub finansowych leżących po stronie Zamawiającego, w szczególności wynikających ze zmiany zasad płatności programów lub funduszy lub innych źródeł finansowania inwestycji objętej niniejszą umową,</w:t>
      </w:r>
    </w:p>
    <w:p w14:paraId="7BF083D7" w14:textId="77777777" w:rsidR="0005774E" w:rsidRPr="0005774E" w:rsidRDefault="0005774E">
      <w:pPr>
        <w:widowControl/>
        <w:numPr>
          <w:ilvl w:val="1"/>
          <w:numId w:val="29"/>
        </w:numPr>
        <w:suppressAutoHyphens w:val="0"/>
        <w:autoSpaceDE w:val="0"/>
        <w:autoSpaceDN w:val="0"/>
        <w:spacing w:after="0"/>
        <w:ind w:left="709" w:hanging="425"/>
        <w:contextualSpacing/>
        <w:textAlignment w:val="auto"/>
        <w:rPr>
          <w:rFonts w:ascii="Cambria" w:eastAsia="Calibri" w:hAnsi="Cambria"/>
          <w:sz w:val="24"/>
          <w:szCs w:val="24"/>
          <w:lang w:eastAsia="en-US"/>
        </w:rPr>
      </w:pPr>
      <w:r w:rsidRPr="0005774E">
        <w:rPr>
          <w:rFonts w:ascii="Cambria" w:eastAsia="Calibri" w:hAnsi="Cambria"/>
          <w:b/>
          <w:bCs/>
          <w:sz w:val="24"/>
          <w:szCs w:val="24"/>
          <w:lang w:eastAsia="en-US"/>
        </w:rPr>
        <w:t>zmiana terminu wykonania zamówienia lub zakresu świadczeń lub sposobu wykonywania zamówienia</w:t>
      </w:r>
      <w:r w:rsidRPr="0005774E">
        <w:rPr>
          <w:rFonts w:ascii="Cambria" w:eastAsia="Calibri" w:hAnsi="Cambria"/>
          <w:sz w:val="24"/>
          <w:szCs w:val="24"/>
          <w:lang w:eastAsia="en-US"/>
        </w:rPr>
        <w:t xml:space="preserve"> może nastąpić </w:t>
      </w:r>
      <w:r w:rsidRPr="0005774E">
        <w:rPr>
          <w:rFonts w:ascii="Cambria" w:hAnsi="Cambria"/>
          <w:color w:val="000000"/>
          <w:sz w:val="24"/>
          <w:szCs w:val="24"/>
        </w:rPr>
        <w:t>o ile będą konieczne do zagwarantowania zgodności umowy z wchodzącymi w życie po terminie składania ofert lub po zawarciu umowy przepisami prawa w szczególności przepisami o podatku od towarów i usług w zakresie wynikającym z tych przepisów;</w:t>
      </w:r>
    </w:p>
    <w:p w14:paraId="54FECB43" w14:textId="77777777" w:rsidR="0005774E" w:rsidRPr="0005774E" w:rsidRDefault="0005774E">
      <w:pPr>
        <w:widowControl/>
        <w:numPr>
          <w:ilvl w:val="1"/>
          <w:numId w:val="29"/>
        </w:numPr>
        <w:suppressAutoHyphens w:val="0"/>
        <w:autoSpaceDE w:val="0"/>
        <w:autoSpaceDN w:val="0"/>
        <w:spacing w:after="0"/>
        <w:ind w:left="709" w:hanging="425"/>
        <w:contextualSpacing/>
        <w:textAlignment w:val="auto"/>
        <w:rPr>
          <w:rFonts w:ascii="Cambria" w:eastAsia="Calibri" w:hAnsi="Cambria"/>
          <w:sz w:val="24"/>
          <w:szCs w:val="24"/>
          <w:lang w:eastAsia="en-US"/>
        </w:rPr>
      </w:pPr>
      <w:r w:rsidRPr="0005774E">
        <w:rPr>
          <w:rFonts w:ascii="Cambria" w:eastAsia="Calibri" w:hAnsi="Cambria"/>
          <w:b/>
          <w:bCs/>
          <w:sz w:val="24"/>
          <w:szCs w:val="24"/>
          <w:lang w:eastAsia="en-US"/>
        </w:rPr>
        <w:t xml:space="preserve">zmiana terminu wykonania zamówienia lub zakresu świadczeń lub sposobu wykonywania zamówienia </w:t>
      </w:r>
      <w:r w:rsidRPr="0005774E">
        <w:rPr>
          <w:rFonts w:ascii="Cambria" w:eastAsia="Calibri" w:hAnsi="Cambria"/>
          <w:sz w:val="24"/>
          <w:szCs w:val="24"/>
          <w:lang w:eastAsia="en-US"/>
        </w:rPr>
        <w:t>może nastąpić w przypadku konieczności wykonania robót nieujętych w dokumentacji projektowej,</w:t>
      </w:r>
    </w:p>
    <w:p w14:paraId="4DC8A26E" w14:textId="77777777" w:rsidR="0005774E" w:rsidRPr="0005774E" w:rsidRDefault="0005774E">
      <w:pPr>
        <w:widowControl/>
        <w:numPr>
          <w:ilvl w:val="1"/>
          <w:numId w:val="29"/>
        </w:numPr>
        <w:suppressAutoHyphens w:val="0"/>
        <w:autoSpaceDE w:val="0"/>
        <w:autoSpaceDN w:val="0"/>
        <w:spacing w:after="0"/>
        <w:ind w:left="709" w:hanging="425"/>
        <w:contextualSpacing/>
        <w:textAlignment w:val="auto"/>
        <w:rPr>
          <w:rFonts w:ascii="Cambria" w:eastAsia="Calibri" w:hAnsi="Cambria"/>
          <w:sz w:val="24"/>
          <w:szCs w:val="24"/>
          <w:lang w:eastAsia="en-US"/>
        </w:rPr>
      </w:pPr>
      <w:r w:rsidRPr="0005774E">
        <w:rPr>
          <w:rFonts w:ascii="Cambria" w:hAnsi="Cambria" w:cs="Times New Roman"/>
          <w:b/>
          <w:bCs/>
          <w:sz w:val="24"/>
          <w:szCs w:val="24"/>
          <w:lang w:eastAsia="en-US"/>
        </w:rPr>
        <w:t>zmiana wysokości wynagrodzenia wypłaconego w poszczególnych transzach</w:t>
      </w:r>
      <w:r w:rsidRPr="0005774E">
        <w:rPr>
          <w:rFonts w:ascii="Cambria" w:hAnsi="Cambria" w:cs="Times New Roman"/>
          <w:sz w:val="24"/>
          <w:szCs w:val="24"/>
          <w:lang w:eastAsia="en-US"/>
        </w:rPr>
        <w:t xml:space="preserve"> rozliczeniowych ulegnie zmianie w sytuacji, gdy konieczne będzie dostosowanie tych wysokości do warunków wynikających z promesy BGK w celu zapewnienia zgodności z umowy z treścią tej promesy.</w:t>
      </w:r>
    </w:p>
    <w:p w14:paraId="250C2EAE" w14:textId="77777777" w:rsidR="0005774E" w:rsidRPr="0005774E" w:rsidRDefault="0005774E">
      <w:pPr>
        <w:widowControl/>
        <w:numPr>
          <w:ilvl w:val="0"/>
          <w:numId w:val="32"/>
        </w:numPr>
        <w:shd w:val="clear" w:color="auto" w:fill="FFFFFF"/>
        <w:suppressAutoHyphens w:val="0"/>
        <w:adjustRightInd/>
        <w:spacing w:after="0"/>
        <w:ind w:left="284" w:hanging="284"/>
        <w:textAlignment w:val="auto"/>
        <w:rPr>
          <w:rFonts w:ascii="Cambria" w:hAnsi="Cambria"/>
          <w:color w:val="000000"/>
          <w:sz w:val="24"/>
          <w:szCs w:val="24"/>
          <w:lang w:eastAsia="pl-PL"/>
        </w:rPr>
      </w:pPr>
      <w:r w:rsidRPr="0005774E">
        <w:rPr>
          <w:rFonts w:ascii="Cambria" w:eastAsiaTheme="minorHAnsi" w:hAnsi="Cambria" w:cs="AppleSystemUIFont"/>
          <w:sz w:val="24"/>
          <w:szCs w:val="24"/>
          <w:lang w:eastAsia="en-US"/>
        </w:rPr>
        <w:t xml:space="preserve">Zamawiający przewiduje również zmianę umowy: </w:t>
      </w:r>
    </w:p>
    <w:p w14:paraId="5F677F15" w14:textId="77777777" w:rsidR="0005774E" w:rsidRPr="0005774E" w:rsidRDefault="0005774E">
      <w:pPr>
        <w:widowControl/>
        <w:numPr>
          <w:ilvl w:val="2"/>
          <w:numId w:val="55"/>
        </w:numPr>
        <w:suppressAutoHyphens w:val="0"/>
        <w:autoSpaceDE w:val="0"/>
        <w:autoSpaceDN w:val="0"/>
        <w:adjustRightInd/>
        <w:spacing w:after="0"/>
        <w:ind w:left="709" w:hanging="283"/>
        <w:contextualSpacing/>
        <w:textAlignment w:val="auto"/>
        <w:rPr>
          <w:rFonts w:ascii="Cambria" w:eastAsiaTheme="minorHAnsi" w:hAnsi="Cambria" w:cs="AppleSystemUIFont"/>
          <w:sz w:val="24"/>
          <w:szCs w:val="24"/>
          <w:lang w:eastAsia="en-US"/>
        </w:rPr>
      </w:pPr>
      <w:r w:rsidRPr="0005774E">
        <w:rPr>
          <w:rFonts w:ascii="Cambria" w:eastAsiaTheme="minorHAnsi" w:hAnsi="Cambria" w:cs="AppleSystemUIFont"/>
          <w:sz w:val="24"/>
          <w:szCs w:val="24"/>
          <w:lang w:eastAsia="en-US"/>
        </w:rPr>
        <w:t>w odniesieniu do zakresu lub sposobu świadczenia Wykonawcy,</w:t>
      </w:r>
    </w:p>
    <w:p w14:paraId="20833979" w14:textId="77777777" w:rsidR="0005774E" w:rsidRPr="0005774E" w:rsidRDefault="0005774E">
      <w:pPr>
        <w:widowControl/>
        <w:numPr>
          <w:ilvl w:val="2"/>
          <w:numId w:val="55"/>
        </w:numPr>
        <w:suppressAutoHyphens w:val="0"/>
        <w:autoSpaceDE w:val="0"/>
        <w:autoSpaceDN w:val="0"/>
        <w:adjustRightInd/>
        <w:spacing w:after="0"/>
        <w:ind w:left="709" w:hanging="283"/>
        <w:contextualSpacing/>
        <w:textAlignment w:val="auto"/>
        <w:rPr>
          <w:rFonts w:ascii="Cambria" w:eastAsiaTheme="minorHAnsi" w:hAnsi="Cambria" w:cs="AppleSystemUIFont"/>
          <w:sz w:val="24"/>
          <w:szCs w:val="24"/>
          <w:lang w:eastAsia="en-US"/>
        </w:rPr>
      </w:pPr>
      <w:r w:rsidRPr="0005774E">
        <w:rPr>
          <w:rFonts w:ascii="Cambria" w:eastAsiaTheme="minorHAnsi" w:hAnsi="Cambria" w:cs="AppleSystemUIFont"/>
          <w:sz w:val="24"/>
          <w:szCs w:val="24"/>
          <w:lang w:eastAsia="en-US"/>
        </w:rPr>
        <w:t>w zakresie wynagrodzenia Wykonawcy będącą konsekwencją zmian zakresu lub sposobu świadczenia Wykonawcy,</w:t>
      </w:r>
    </w:p>
    <w:p w14:paraId="65409F90" w14:textId="77777777" w:rsidR="0005774E" w:rsidRPr="0005774E" w:rsidRDefault="0005774E">
      <w:pPr>
        <w:widowControl/>
        <w:numPr>
          <w:ilvl w:val="2"/>
          <w:numId w:val="55"/>
        </w:numPr>
        <w:suppressAutoHyphens w:val="0"/>
        <w:autoSpaceDE w:val="0"/>
        <w:autoSpaceDN w:val="0"/>
        <w:adjustRightInd/>
        <w:spacing w:after="0"/>
        <w:ind w:left="709" w:hanging="283"/>
        <w:contextualSpacing/>
        <w:textAlignment w:val="auto"/>
        <w:rPr>
          <w:rFonts w:ascii="Cambria" w:eastAsiaTheme="minorHAnsi" w:hAnsi="Cambria" w:cs="AppleSystemUIFont"/>
          <w:sz w:val="24"/>
          <w:szCs w:val="24"/>
          <w:lang w:eastAsia="en-US"/>
        </w:rPr>
      </w:pPr>
      <w:r w:rsidRPr="0005774E">
        <w:rPr>
          <w:rFonts w:ascii="Cambria" w:eastAsiaTheme="minorHAnsi" w:hAnsi="Cambria" w:cs="AppleSystemUIFont"/>
          <w:sz w:val="24"/>
          <w:szCs w:val="24"/>
          <w:lang w:eastAsia="en-US"/>
        </w:rPr>
        <w:t>w odniesieniu do terminu jej wykonania - w zakresie w jakim będzie to niezbędne lub potrzebne do dostosowania umowy w tym sposobu wykonywania robót budowlanych do zmian ustawy Prawo budowlane, które wejdą w życie podczas trwania umowy.</w:t>
      </w:r>
    </w:p>
    <w:p w14:paraId="01C09DD7" w14:textId="480B5D5B" w:rsidR="00E92519" w:rsidRDefault="00E92519">
      <w:pPr>
        <w:pStyle w:val="Jasnalistaakcent51"/>
        <w:numPr>
          <w:ilvl w:val="0"/>
          <w:numId w:val="32"/>
        </w:numPr>
        <w:autoSpaceDE w:val="0"/>
        <w:autoSpaceDN w:val="0"/>
        <w:ind w:left="284" w:hanging="284"/>
        <w:rPr>
          <w:rFonts w:ascii="Cambria" w:eastAsia="Calibri" w:hAnsi="Cambria"/>
          <w:b/>
          <w:bCs/>
          <w:sz w:val="24"/>
          <w:szCs w:val="24"/>
          <w:lang w:val="pl-PL" w:eastAsia="en-US"/>
        </w:rPr>
      </w:pPr>
      <w:r w:rsidRPr="008939F1">
        <w:rPr>
          <w:rFonts w:ascii="Cambria" w:eastAsia="Calibri" w:hAnsi="Cambria"/>
          <w:b/>
          <w:bCs/>
          <w:sz w:val="24"/>
          <w:szCs w:val="24"/>
          <w:lang w:val="pl-PL" w:eastAsia="en-US"/>
        </w:rPr>
        <w:t>Zamawiający przewiduje także możliwość zmiany umowy poprzez</w:t>
      </w:r>
      <w:r>
        <w:rPr>
          <w:rFonts w:ascii="Cambria" w:eastAsia="Calibri" w:hAnsi="Cambria"/>
          <w:b/>
          <w:bCs/>
          <w:sz w:val="24"/>
          <w:szCs w:val="24"/>
          <w:lang w:val="pl-PL" w:eastAsia="en-US"/>
        </w:rPr>
        <w:t>:</w:t>
      </w:r>
    </w:p>
    <w:p w14:paraId="5573FAB9" w14:textId="1B593DDD" w:rsidR="00E92519" w:rsidRDefault="00E92519">
      <w:pPr>
        <w:pStyle w:val="Jasnalistaakcent51"/>
        <w:numPr>
          <w:ilvl w:val="3"/>
          <w:numId w:val="32"/>
        </w:numPr>
        <w:autoSpaceDE w:val="0"/>
        <w:autoSpaceDN w:val="0"/>
        <w:spacing w:after="0"/>
        <w:ind w:left="1134"/>
        <w:rPr>
          <w:rFonts w:ascii="Cambria" w:eastAsia="Calibri" w:hAnsi="Cambria"/>
          <w:b/>
          <w:bCs/>
          <w:sz w:val="24"/>
          <w:szCs w:val="24"/>
          <w:lang w:val="pl-PL" w:eastAsia="en-US"/>
        </w:rPr>
      </w:pPr>
      <w:r w:rsidRPr="008939F1">
        <w:rPr>
          <w:rFonts w:ascii="Cambria" w:eastAsia="Calibri" w:hAnsi="Cambria"/>
          <w:b/>
          <w:bCs/>
          <w:sz w:val="24"/>
          <w:szCs w:val="24"/>
          <w:lang w:val="pl-PL" w:eastAsia="en-US"/>
        </w:rPr>
        <w:lastRenderedPageBreak/>
        <w:t>zastąpienie zaliczki</w:t>
      </w:r>
      <w:r>
        <w:rPr>
          <w:rFonts w:ascii="Cambria" w:eastAsia="Calibri" w:hAnsi="Cambria"/>
          <w:b/>
          <w:bCs/>
          <w:sz w:val="24"/>
          <w:szCs w:val="24"/>
          <w:lang w:val="pl-PL" w:eastAsia="en-US"/>
        </w:rPr>
        <w:t xml:space="preserve"> </w:t>
      </w:r>
      <w:r w:rsidRPr="008939F1">
        <w:rPr>
          <w:rFonts w:ascii="Cambria" w:eastAsia="Calibri" w:hAnsi="Cambria"/>
          <w:b/>
          <w:bCs/>
          <w:sz w:val="24"/>
          <w:szCs w:val="24"/>
          <w:lang w:val="pl-PL" w:eastAsia="en-US"/>
        </w:rPr>
        <w:t>płatnością częściową po wykonaniu robót o wartości odpowiadającej kwocie przewidywanej zaliczki</w:t>
      </w:r>
    </w:p>
    <w:p w14:paraId="5D667F32" w14:textId="77777777" w:rsidR="00E92519" w:rsidRDefault="00E92519">
      <w:pPr>
        <w:pStyle w:val="Jasnalistaakcent51"/>
        <w:numPr>
          <w:ilvl w:val="3"/>
          <w:numId w:val="32"/>
        </w:numPr>
        <w:autoSpaceDE w:val="0"/>
        <w:autoSpaceDN w:val="0"/>
        <w:spacing w:after="0"/>
        <w:ind w:left="1134" w:hanging="425"/>
        <w:rPr>
          <w:rFonts w:ascii="Cambria" w:eastAsia="Calibri" w:hAnsi="Cambria"/>
          <w:b/>
          <w:bCs/>
          <w:sz w:val="24"/>
          <w:szCs w:val="24"/>
          <w:lang w:val="pl-PL" w:eastAsia="en-US"/>
        </w:rPr>
      </w:pPr>
      <w:r>
        <w:rPr>
          <w:rFonts w:ascii="Cambria" w:eastAsia="Calibri" w:hAnsi="Cambria"/>
          <w:b/>
          <w:bCs/>
          <w:sz w:val="24"/>
          <w:szCs w:val="24"/>
          <w:lang w:val="pl-PL" w:eastAsia="en-US"/>
        </w:rPr>
        <w:t>całkowitą rezygnację z zaliczki i wprowadzenie jednej płatności końcowej</w:t>
      </w:r>
    </w:p>
    <w:p w14:paraId="402A98E6" w14:textId="77777777" w:rsidR="00E92519" w:rsidRPr="00312F22" w:rsidRDefault="00E92519" w:rsidP="00BC0AE2">
      <w:pPr>
        <w:pStyle w:val="Jasnalistaakcent51"/>
        <w:autoSpaceDE w:val="0"/>
        <w:autoSpaceDN w:val="0"/>
        <w:spacing w:after="0"/>
        <w:ind w:left="708"/>
        <w:rPr>
          <w:rFonts w:ascii="Cambria" w:eastAsia="Calibri" w:hAnsi="Cambria"/>
          <w:b/>
          <w:bCs/>
          <w:sz w:val="24"/>
          <w:szCs w:val="24"/>
          <w:lang w:val="pl-PL" w:eastAsia="en-US"/>
        </w:rPr>
      </w:pPr>
      <w:r>
        <w:rPr>
          <w:rFonts w:ascii="Cambria" w:eastAsia="Calibri" w:hAnsi="Cambria"/>
          <w:b/>
          <w:bCs/>
          <w:sz w:val="24"/>
          <w:szCs w:val="24"/>
          <w:lang w:val="pl-PL" w:eastAsia="en-US"/>
        </w:rPr>
        <w:t xml:space="preserve">- </w:t>
      </w:r>
      <w:r w:rsidRPr="008939F1">
        <w:rPr>
          <w:rFonts w:ascii="Cambria" w:eastAsia="Calibri" w:hAnsi="Cambria"/>
          <w:b/>
          <w:bCs/>
          <w:sz w:val="24"/>
          <w:szCs w:val="24"/>
          <w:lang w:val="pl-PL" w:eastAsia="en-US"/>
        </w:rPr>
        <w:t xml:space="preserve">jeśli Wykonawca złoży </w:t>
      </w:r>
      <w:r>
        <w:rPr>
          <w:rFonts w:ascii="Cambria" w:eastAsia="Calibri" w:hAnsi="Cambria"/>
          <w:b/>
          <w:bCs/>
          <w:sz w:val="24"/>
          <w:szCs w:val="24"/>
          <w:lang w:val="pl-PL" w:eastAsia="en-US"/>
        </w:rPr>
        <w:t xml:space="preserve">uzasadniony </w:t>
      </w:r>
      <w:r w:rsidRPr="008939F1">
        <w:rPr>
          <w:rFonts w:ascii="Cambria" w:eastAsia="Calibri" w:hAnsi="Cambria"/>
          <w:b/>
          <w:bCs/>
          <w:sz w:val="24"/>
          <w:szCs w:val="24"/>
          <w:lang w:val="pl-PL" w:eastAsia="en-US"/>
        </w:rPr>
        <w:t>wniosek o</w:t>
      </w:r>
      <w:r>
        <w:rPr>
          <w:rFonts w:ascii="Cambria" w:eastAsia="Calibri" w:hAnsi="Cambria"/>
          <w:b/>
          <w:bCs/>
          <w:sz w:val="24"/>
          <w:szCs w:val="24"/>
          <w:lang w:val="pl-PL" w:eastAsia="en-US"/>
        </w:rPr>
        <w:t xml:space="preserve"> </w:t>
      </w:r>
      <w:r w:rsidRPr="008939F1">
        <w:rPr>
          <w:rFonts w:ascii="Cambria" w:eastAsia="Calibri" w:hAnsi="Cambria"/>
          <w:b/>
          <w:bCs/>
          <w:sz w:val="24"/>
          <w:szCs w:val="24"/>
          <w:lang w:val="pl-PL" w:eastAsia="en-US"/>
        </w:rPr>
        <w:t>rezygnację z zaliczki.</w:t>
      </w:r>
    </w:p>
    <w:p w14:paraId="6916D631" w14:textId="77777777" w:rsidR="0005774E" w:rsidRPr="0005774E" w:rsidRDefault="0005774E">
      <w:pPr>
        <w:widowControl/>
        <w:numPr>
          <w:ilvl w:val="0"/>
          <w:numId w:val="32"/>
        </w:numPr>
        <w:suppressAutoHyphens w:val="0"/>
        <w:adjustRightInd/>
        <w:spacing w:after="0"/>
        <w:ind w:left="426" w:hanging="426"/>
        <w:contextualSpacing/>
        <w:textAlignment w:val="auto"/>
        <w:rPr>
          <w:rFonts w:ascii="Cambria" w:eastAsia="Calibri" w:hAnsi="Cambria"/>
          <w:color w:val="000000"/>
          <w:sz w:val="24"/>
          <w:szCs w:val="24"/>
        </w:rPr>
      </w:pPr>
      <w:r w:rsidRPr="0005774E">
        <w:rPr>
          <w:rFonts w:ascii="Cambria" w:eastAsia="Calibri" w:hAnsi="Cambria"/>
          <w:color w:val="000000"/>
          <w:sz w:val="24"/>
          <w:szCs w:val="24"/>
        </w:rPr>
        <w:t xml:space="preserve">Wszelkie zmiany umowy wymagają pod rygorem nieważności formy pisemnej </w:t>
      </w:r>
      <w:r w:rsidRPr="0005774E">
        <w:rPr>
          <w:rFonts w:ascii="Cambria" w:eastAsia="Calibri" w:hAnsi="Cambria"/>
          <w:color w:val="000000"/>
          <w:sz w:val="24"/>
          <w:szCs w:val="24"/>
        </w:rPr>
        <w:br/>
        <w:t>i podpisania przez obydwie strony umowy.</w:t>
      </w:r>
    </w:p>
    <w:p w14:paraId="2C240106" w14:textId="77777777" w:rsidR="0005774E" w:rsidRPr="0005774E" w:rsidRDefault="0005774E">
      <w:pPr>
        <w:widowControl/>
        <w:numPr>
          <w:ilvl w:val="0"/>
          <w:numId w:val="32"/>
        </w:numPr>
        <w:suppressAutoHyphens w:val="0"/>
        <w:adjustRightInd/>
        <w:spacing w:after="0"/>
        <w:ind w:left="426" w:hanging="426"/>
        <w:contextualSpacing/>
        <w:textAlignment w:val="auto"/>
        <w:rPr>
          <w:rFonts w:ascii="Cambria" w:eastAsia="Calibri" w:hAnsi="Cambria"/>
          <w:color w:val="000000"/>
          <w:sz w:val="24"/>
          <w:szCs w:val="24"/>
        </w:rPr>
      </w:pPr>
      <w:r w:rsidRPr="0005774E">
        <w:rPr>
          <w:rFonts w:ascii="Cambria" w:eastAsia="Calibri" w:hAnsi="Cambria"/>
          <w:color w:val="000000"/>
          <w:sz w:val="24"/>
          <w:szCs w:val="24"/>
        </w:rPr>
        <w:t xml:space="preserve">Z wnioskiem o zmianę umowy może wystąpić zarówno Wykonawca, jak </w:t>
      </w:r>
      <w:r w:rsidRPr="0005774E">
        <w:rPr>
          <w:rFonts w:ascii="Cambria" w:eastAsia="Calibri" w:hAnsi="Cambria"/>
          <w:color w:val="000000"/>
          <w:sz w:val="24"/>
          <w:szCs w:val="24"/>
        </w:rPr>
        <w:br/>
        <w:t>i Zamawiający.</w:t>
      </w:r>
    </w:p>
    <w:p w14:paraId="7C481A3E" w14:textId="77777777" w:rsidR="0005774E" w:rsidRPr="0005774E" w:rsidRDefault="0005774E">
      <w:pPr>
        <w:widowControl/>
        <w:numPr>
          <w:ilvl w:val="0"/>
          <w:numId w:val="32"/>
        </w:numPr>
        <w:shd w:val="clear" w:color="auto" w:fill="FFFFFF"/>
        <w:suppressAutoHyphens w:val="0"/>
        <w:adjustRightInd/>
        <w:spacing w:after="0"/>
        <w:ind w:left="426" w:hanging="426"/>
        <w:textAlignment w:val="auto"/>
        <w:rPr>
          <w:rFonts w:ascii="Cambria" w:hAnsi="Cambria"/>
          <w:color w:val="000000"/>
          <w:sz w:val="24"/>
          <w:szCs w:val="24"/>
          <w:lang w:eastAsia="pl-PL"/>
        </w:rPr>
      </w:pPr>
      <w:r w:rsidRPr="0005774E">
        <w:rPr>
          <w:rFonts w:ascii="Cambria" w:hAnsi="Cambria"/>
          <w:color w:val="000000"/>
          <w:sz w:val="24"/>
          <w:szCs w:val="24"/>
          <w:lang w:eastAsia="pl-PL"/>
        </w:rPr>
        <w:t>Wszystkie powyższe postanowienia stanowią katalog zmian, na które Zamawiający może wyrazić zgodę. Nie stanowią one jednak zobowiązania do wyrażenia takiej zgody.</w:t>
      </w:r>
    </w:p>
    <w:p w14:paraId="7E1E431C" w14:textId="77777777" w:rsidR="007F30B7" w:rsidRPr="003C6A1A" w:rsidRDefault="007F30B7" w:rsidP="0036196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p>
    <w:bookmarkEnd w:id="12"/>
    <w:p w14:paraId="0F32C61A" w14:textId="23B68078" w:rsidR="00A671E3" w:rsidRPr="003C6A1A" w:rsidRDefault="00A671E3" w:rsidP="0036196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3C6A1A">
        <w:rPr>
          <w:rFonts w:ascii="Cambria" w:eastAsia="Calibri" w:hAnsi="Cambria"/>
          <w:b/>
          <w:bCs/>
          <w:color w:val="000000" w:themeColor="text1"/>
          <w:sz w:val="24"/>
          <w:szCs w:val="24"/>
          <w:lang w:eastAsia="en-US"/>
        </w:rPr>
        <w:t>§ 1</w:t>
      </w:r>
      <w:r w:rsidR="00F5569C" w:rsidRPr="003C6A1A">
        <w:rPr>
          <w:rFonts w:ascii="Cambria" w:eastAsia="Calibri" w:hAnsi="Cambria"/>
          <w:b/>
          <w:bCs/>
          <w:color w:val="000000" w:themeColor="text1"/>
          <w:sz w:val="24"/>
          <w:szCs w:val="24"/>
          <w:lang w:eastAsia="en-US"/>
        </w:rPr>
        <w:t>8</w:t>
      </w:r>
    </w:p>
    <w:p w14:paraId="2014579F" w14:textId="77777777" w:rsidR="00B637CC" w:rsidRPr="00EC702D" w:rsidRDefault="00B637CC" w:rsidP="00B637CC">
      <w:pPr>
        <w:spacing w:after="0"/>
        <w:jc w:val="center"/>
        <w:rPr>
          <w:rFonts w:ascii="Cambria" w:hAnsi="Cambria"/>
          <w:b/>
          <w:bCs/>
          <w:sz w:val="24"/>
          <w:szCs w:val="24"/>
        </w:rPr>
      </w:pPr>
      <w:r w:rsidRPr="00EC702D">
        <w:rPr>
          <w:rFonts w:ascii="Cambria" w:hAnsi="Cambria"/>
          <w:b/>
          <w:bCs/>
          <w:sz w:val="24"/>
          <w:szCs w:val="24"/>
        </w:rPr>
        <w:t xml:space="preserve">Ochrona danych osobowych </w:t>
      </w:r>
    </w:p>
    <w:p w14:paraId="47722024" w14:textId="77777777" w:rsidR="00B637CC" w:rsidRPr="00EC702D" w:rsidRDefault="00B637CC">
      <w:pPr>
        <w:pStyle w:val="Akapitzlist"/>
        <w:numPr>
          <w:ilvl w:val="0"/>
          <w:numId w:val="36"/>
        </w:numPr>
        <w:spacing w:after="0"/>
        <w:ind w:left="426" w:hanging="426"/>
        <w:jc w:val="both"/>
        <w:rPr>
          <w:rFonts w:ascii="Cambria" w:hAnsi="Cambria"/>
          <w:color w:val="000000"/>
          <w:sz w:val="24"/>
          <w:szCs w:val="24"/>
          <w:lang w:eastAsia="zh-CN"/>
        </w:rPr>
      </w:pPr>
      <w:r w:rsidRPr="00EC702D">
        <w:rPr>
          <w:rFonts w:ascii="Cambria" w:hAnsi="Cambria"/>
          <w:color w:val="000000"/>
          <w:sz w:val="24"/>
          <w:szCs w:val="24"/>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0047D375" w14:textId="77777777" w:rsidR="00B637CC" w:rsidRPr="00EC702D" w:rsidRDefault="00B637CC">
      <w:pPr>
        <w:pStyle w:val="Akapitzlist"/>
        <w:numPr>
          <w:ilvl w:val="0"/>
          <w:numId w:val="36"/>
        </w:numPr>
        <w:spacing w:after="0"/>
        <w:ind w:left="426" w:hanging="426"/>
        <w:jc w:val="both"/>
        <w:rPr>
          <w:rFonts w:ascii="Cambria" w:hAnsi="Cambria"/>
          <w:color w:val="000000"/>
          <w:sz w:val="24"/>
          <w:szCs w:val="24"/>
        </w:rPr>
      </w:pPr>
      <w:r w:rsidRPr="00EC702D">
        <w:rPr>
          <w:rFonts w:ascii="Cambria" w:hAnsi="Cambria"/>
          <w:color w:val="000000"/>
          <w:sz w:val="24"/>
          <w:szCs w:val="24"/>
        </w:rPr>
        <w:t>Zamawiający powierza Wykonawcy, w trybie art. 28 Rozporządzenia dane osobowe do przetwarzania, wyłącznie w celu wykonania przedmiotu niniejszej umowy.</w:t>
      </w:r>
    </w:p>
    <w:p w14:paraId="5E87E2D4" w14:textId="77777777" w:rsidR="00B637CC" w:rsidRPr="00EC702D" w:rsidRDefault="00B637CC">
      <w:pPr>
        <w:pStyle w:val="Akapitzlist"/>
        <w:numPr>
          <w:ilvl w:val="0"/>
          <w:numId w:val="36"/>
        </w:numPr>
        <w:spacing w:after="0"/>
        <w:ind w:left="426" w:hanging="426"/>
        <w:jc w:val="both"/>
        <w:rPr>
          <w:rFonts w:ascii="Cambria" w:hAnsi="Cambria"/>
          <w:color w:val="000000"/>
          <w:sz w:val="24"/>
          <w:szCs w:val="24"/>
        </w:rPr>
      </w:pPr>
      <w:r w:rsidRPr="00EC702D">
        <w:rPr>
          <w:rFonts w:ascii="Cambria" w:hAnsi="Cambria"/>
          <w:color w:val="000000"/>
          <w:sz w:val="24"/>
          <w:szCs w:val="24"/>
        </w:rPr>
        <w:t>Wykonawca zobowiązuje się:</w:t>
      </w:r>
    </w:p>
    <w:p w14:paraId="1E15C91E" w14:textId="77777777" w:rsidR="00B637CC" w:rsidRPr="00EC702D" w:rsidRDefault="00B637CC">
      <w:pPr>
        <w:pStyle w:val="Akapitzlist"/>
        <w:numPr>
          <w:ilvl w:val="1"/>
          <w:numId w:val="37"/>
        </w:numPr>
        <w:spacing w:after="0"/>
        <w:ind w:left="709" w:hanging="283"/>
        <w:jc w:val="both"/>
        <w:rPr>
          <w:rFonts w:ascii="Cambria" w:hAnsi="Cambria"/>
          <w:color w:val="000000"/>
          <w:sz w:val="24"/>
          <w:szCs w:val="24"/>
        </w:rPr>
      </w:pPr>
      <w:r w:rsidRPr="00EC702D">
        <w:rPr>
          <w:rFonts w:ascii="Cambria" w:hAnsi="Cambria"/>
          <w:color w:val="000000"/>
          <w:sz w:val="24"/>
          <w:szCs w:val="24"/>
        </w:rPr>
        <w:t>przetwarzać powierzone mu dane osobowe zgodnie z niniejszą umową, Rozporządzeniem oraz z innymi przepisami prawa powszechnie obowiązującego, które chronią prawa osób, których dane dotyczą,</w:t>
      </w:r>
    </w:p>
    <w:p w14:paraId="44D14D8E" w14:textId="77777777" w:rsidR="00B637CC" w:rsidRPr="00EC702D" w:rsidRDefault="00B637CC">
      <w:pPr>
        <w:pStyle w:val="Akapitzlist"/>
        <w:numPr>
          <w:ilvl w:val="1"/>
          <w:numId w:val="37"/>
        </w:numPr>
        <w:spacing w:after="0"/>
        <w:ind w:left="709" w:hanging="283"/>
        <w:jc w:val="both"/>
        <w:rPr>
          <w:rFonts w:ascii="Cambria" w:hAnsi="Cambria"/>
          <w:color w:val="000000"/>
          <w:sz w:val="24"/>
          <w:szCs w:val="24"/>
        </w:rPr>
      </w:pPr>
      <w:r w:rsidRPr="00EC702D">
        <w:rPr>
          <w:rFonts w:ascii="Cambria" w:hAnsi="Cambria"/>
          <w:color w:val="000000"/>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2C990945" w14:textId="77777777" w:rsidR="00B637CC" w:rsidRPr="00EC702D" w:rsidRDefault="00B637CC">
      <w:pPr>
        <w:pStyle w:val="Akapitzlist"/>
        <w:numPr>
          <w:ilvl w:val="1"/>
          <w:numId w:val="37"/>
        </w:numPr>
        <w:spacing w:after="0"/>
        <w:ind w:left="709" w:hanging="283"/>
        <w:jc w:val="both"/>
        <w:rPr>
          <w:rFonts w:ascii="Cambria" w:hAnsi="Cambria"/>
          <w:color w:val="000000"/>
          <w:sz w:val="24"/>
          <w:szCs w:val="24"/>
        </w:rPr>
      </w:pPr>
      <w:r w:rsidRPr="00EC702D">
        <w:rPr>
          <w:rFonts w:ascii="Cambria" w:hAnsi="Cambria"/>
          <w:color w:val="000000"/>
          <w:sz w:val="24"/>
          <w:szCs w:val="24"/>
        </w:rPr>
        <w:t>dołożyć należytej staranności przy przetwarzaniu powierzonych danych osobowych,</w:t>
      </w:r>
    </w:p>
    <w:p w14:paraId="060556E4" w14:textId="77777777" w:rsidR="00B637CC" w:rsidRPr="00EC702D" w:rsidRDefault="00B637CC">
      <w:pPr>
        <w:pStyle w:val="Akapitzlist"/>
        <w:numPr>
          <w:ilvl w:val="1"/>
          <w:numId w:val="37"/>
        </w:numPr>
        <w:spacing w:after="0"/>
        <w:ind w:left="709" w:hanging="283"/>
        <w:jc w:val="both"/>
        <w:rPr>
          <w:rFonts w:ascii="Cambria" w:hAnsi="Cambria"/>
          <w:color w:val="000000"/>
          <w:sz w:val="24"/>
          <w:szCs w:val="24"/>
        </w:rPr>
      </w:pPr>
      <w:r w:rsidRPr="00EC702D">
        <w:rPr>
          <w:rFonts w:ascii="Cambria" w:hAnsi="Cambria"/>
          <w:color w:val="000000"/>
          <w:sz w:val="24"/>
          <w:szCs w:val="24"/>
        </w:rPr>
        <w:t>do nadania upoważnień do przetwarzania danych osobowych wszystkim osobom, które będą przetwarzały powierzone dane w celu realizacji niniejszej umowy,</w:t>
      </w:r>
    </w:p>
    <w:p w14:paraId="15E30C7F" w14:textId="77777777" w:rsidR="00B637CC" w:rsidRPr="00EC702D" w:rsidRDefault="00B637CC">
      <w:pPr>
        <w:pStyle w:val="Akapitzlist"/>
        <w:numPr>
          <w:ilvl w:val="1"/>
          <w:numId w:val="37"/>
        </w:numPr>
        <w:spacing w:after="0"/>
        <w:ind w:left="709" w:hanging="283"/>
        <w:jc w:val="both"/>
        <w:rPr>
          <w:rFonts w:ascii="Cambria" w:hAnsi="Cambria"/>
          <w:color w:val="000000"/>
          <w:sz w:val="24"/>
          <w:szCs w:val="24"/>
        </w:rPr>
      </w:pPr>
      <w:r w:rsidRPr="00EC702D">
        <w:rPr>
          <w:rFonts w:ascii="Cambria" w:hAnsi="Cambria"/>
          <w:color w:val="000000"/>
          <w:sz w:val="24"/>
          <w:szCs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4263294C" w14:textId="77777777" w:rsidR="00B637CC" w:rsidRPr="00EC702D" w:rsidRDefault="00B637CC">
      <w:pPr>
        <w:pStyle w:val="Akapitzlist"/>
        <w:numPr>
          <w:ilvl w:val="0"/>
          <w:numId w:val="36"/>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lastRenderedPageBreak/>
        <w:t>Wykonawca po wykonaniu przedmiotu zamówienia, usuwa / zwraca Zamawiającemu wszelkie dane osobowe oraz usuwa wszelkie ich istniejące kopie, chyba że prawo Unii lub prawo państwa członkowskiego nakazują przechowywanie danych osobowych.</w:t>
      </w:r>
    </w:p>
    <w:p w14:paraId="7134152F" w14:textId="77777777" w:rsidR="00B637CC" w:rsidRPr="00EC702D" w:rsidRDefault="00B637CC">
      <w:pPr>
        <w:pStyle w:val="Akapitzlist"/>
        <w:numPr>
          <w:ilvl w:val="0"/>
          <w:numId w:val="36"/>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pomaga Zamawiającemu w niezbędnym zakresie wywiązywać się z obowiązku odpowiadania na żądania osoby, której dane dotyczą oraz wywiązywania się z obowiązków określonych w art. 32-36 Rozporządzenia. </w:t>
      </w:r>
    </w:p>
    <w:p w14:paraId="761D9E56" w14:textId="77777777" w:rsidR="00B637CC" w:rsidRPr="00EC702D" w:rsidRDefault="00B637CC">
      <w:pPr>
        <w:pStyle w:val="Akapitzlist"/>
        <w:numPr>
          <w:ilvl w:val="0"/>
          <w:numId w:val="36"/>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po stwierdzeniu naruszenia ochrony danych osobowych bez zbędnej zwłoki zgłasza je administratorowi, nie później niż w ciągu 72 godzin od stwierdzenia naruszenia.</w:t>
      </w:r>
    </w:p>
    <w:p w14:paraId="69504998" w14:textId="77777777" w:rsidR="00B637CC" w:rsidRPr="00EC702D" w:rsidRDefault="00B637CC">
      <w:pPr>
        <w:pStyle w:val="Akapitzlist"/>
        <w:numPr>
          <w:ilvl w:val="0"/>
          <w:numId w:val="36"/>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48242BE7" w14:textId="77777777" w:rsidR="00B637CC" w:rsidRPr="00EC702D" w:rsidRDefault="00B637CC">
      <w:pPr>
        <w:pStyle w:val="Akapitzlist"/>
        <w:numPr>
          <w:ilvl w:val="0"/>
          <w:numId w:val="36"/>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Zamawiający realizować będzie prawo kontroli w godzinach pracy Wykonawcy informując o kontroli minimum 3 dni przed planowanym jej przeprowadzeniem.</w:t>
      </w:r>
    </w:p>
    <w:p w14:paraId="2EB51509" w14:textId="77777777" w:rsidR="00B637CC" w:rsidRPr="00EC702D" w:rsidRDefault="00B637CC">
      <w:pPr>
        <w:pStyle w:val="Akapitzlist"/>
        <w:numPr>
          <w:ilvl w:val="0"/>
          <w:numId w:val="36"/>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zobowiązuje się do usunięcia uchybień stwierdzonych podczas kontroli w terminie nie dłuższym niż 7 dni </w:t>
      </w:r>
    </w:p>
    <w:p w14:paraId="73F4C51F" w14:textId="77777777" w:rsidR="00B637CC" w:rsidRPr="00EC702D" w:rsidRDefault="00B637CC">
      <w:pPr>
        <w:pStyle w:val="Akapitzlist"/>
        <w:numPr>
          <w:ilvl w:val="0"/>
          <w:numId w:val="36"/>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udostępnia Zamawiającemu wszelkie informacje niezbędne do wykazania spełnienia obowiązków określonych w art. 28 Rozporządzenia.</w:t>
      </w:r>
    </w:p>
    <w:p w14:paraId="103B21B6" w14:textId="77777777" w:rsidR="00B637CC" w:rsidRPr="00EC702D" w:rsidRDefault="00B637CC">
      <w:pPr>
        <w:pStyle w:val="Akapitzlist"/>
        <w:numPr>
          <w:ilvl w:val="0"/>
          <w:numId w:val="36"/>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może powierzyć dane osobowe objęte niniejszą umową do dalszego przetwarzania podwykonawcom jedynie w celu wykonania umowy po uzyskaniu uprzedniej pisemnej zgody Zamawiającego.  </w:t>
      </w:r>
    </w:p>
    <w:p w14:paraId="478908E0" w14:textId="77777777" w:rsidR="00B637CC" w:rsidRPr="00EC702D" w:rsidRDefault="00B637CC">
      <w:pPr>
        <w:pStyle w:val="Akapitzlist"/>
        <w:numPr>
          <w:ilvl w:val="0"/>
          <w:numId w:val="36"/>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Podwykonawca, winien spełniać te same gwarancje i obowiązki jakie zostały nałożone na Wykonawcę. </w:t>
      </w:r>
    </w:p>
    <w:p w14:paraId="6F265755" w14:textId="77777777" w:rsidR="00B637CC" w:rsidRPr="00EC702D" w:rsidRDefault="00B637CC">
      <w:pPr>
        <w:pStyle w:val="Akapitzlist"/>
        <w:numPr>
          <w:ilvl w:val="0"/>
          <w:numId w:val="36"/>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ponosi pełną odpowiedzialność wobec Zamawiającego za działanie podwykonawcy w zakresie obowiązku ochrony danych.</w:t>
      </w:r>
    </w:p>
    <w:p w14:paraId="2CF14F8A" w14:textId="77777777" w:rsidR="00B637CC" w:rsidRPr="00EC702D" w:rsidRDefault="00B637CC">
      <w:pPr>
        <w:pStyle w:val="Akapitzlist"/>
        <w:numPr>
          <w:ilvl w:val="0"/>
          <w:numId w:val="36"/>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40853E1E" w14:textId="77777777" w:rsidR="00B637CC" w:rsidRPr="00EC702D" w:rsidRDefault="00B637CC">
      <w:pPr>
        <w:pStyle w:val="Akapitzlist"/>
        <w:numPr>
          <w:ilvl w:val="0"/>
          <w:numId w:val="36"/>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zobowiązuje się do zachowania w tajemnicy wszelkich informacji, danych, materiałów, dokumentów i danych osobowych otrzymanych od </w:t>
      </w:r>
      <w:r w:rsidRPr="00EC702D">
        <w:rPr>
          <w:rFonts w:ascii="Cambria" w:hAnsi="Cambria"/>
          <w:color w:val="000000"/>
          <w:sz w:val="24"/>
          <w:szCs w:val="24"/>
        </w:rPr>
        <w:lastRenderedPageBreak/>
        <w:t>Zamawiającego oraz danych uzyskanych w jakikolwiek inny sposób, zamierzony czy przypadkowy w formie ustnej, pisemnej lub elektronicznej („dane poufne”).</w:t>
      </w:r>
    </w:p>
    <w:p w14:paraId="52ACEEB2" w14:textId="77777777" w:rsidR="00B637CC" w:rsidRPr="00EC702D" w:rsidRDefault="00B637CC">
      <w:pPr>
        <w:pStyle w:val="Akapitzlist"/>
        <w:numPr>
          <w:ilvl w:val="0"/>
          <w:numId w:val="36"/>
        </w:numPr>
        <w:spacing w:after="0"/>
        <w:ind w:left="567" w:hanging="567"/>
        <w:jc w:val="both"/>
        <w:rPr>
          <w:rFonts w:ascii="Cambria" w:hAnsi="Cambria"/>
          <w:color w:val="000000"/>
          <w:sz w:val="24"/>
          <w:szCs w:val="24"/>
        </w:rPr>
      </w:pPr>
      <w:r w:rsidRPr="00EC702D">
        <w:rPr>
          <w:rFonts w:ascii="Cambria" w:hAnsi="Cambria"/>
          <w:color w:val="000000"/>
          <w:sz w:val="24"/>
          <w:szCs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4F4E0EC9" w14:textId="77777777" w:rsidR="00B637CC" w:rsidRPr="00EC702D" w:rsidRDefault="00B637CC">
      <w:pPr>
        <w:pStyle w:val="Akapitzlist"/>
        <w:numPr>
          <w:ilvl w:val="0"/>
          <w:numId w:val="36"/>
        </w:numPr>
        <w:spacing w:after="0"/>
        <w:ind w:left="567" w:hanging="567"/>
        <w:jc w:val="both"/>
        <w:rPr>
          <w:rFonts w:ascii="Cambria" w:hAnsi="Cambria"/>
          <w:color w:val="000000"/>
          <w:sz w:val="24"/>
          <w:szCs w:val="24"/>
        </w:rPr>
      </w:pPr>
      <w:r w:rsidRPr="00EC702D">
        <w:rPr>
          <w:rFonts w:ascii="Cambria" w:hAnsi="Cambria"/>
          <w:sz w:val="24"/>
          <w:szCs w:val="24"/>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009A12FC" w14:textId="77777777" w:rsidR="00B637CC" w:rsidRPr="00EC702D" w:rsidRDefault="00B637CC">
      <w:pPr>
        <w:pStyle w:val="Akapitzlist"/>
        <w:numPr>
          <w:ilvl w:val="0"/>
          <w:numId w:val="36"/>
        </w:numPr>
        <w:spacing w:after="0"/>
        <w:ind w:left="567" w:hanging="567"/>
        <w:jc w:val="both"/>
        <w:rPr>
          <w:rFonts w:ascii="Cambria" w:hAnsi="Cambria"/>
          <w:color w:val="000000"/>
          <w:sz w:val="24"/>
          <w:szCs w:val="24"/>
        </w:rPr>
      </w:pPr>
      <w:r w:rsidRPr="00EC702D">
        <w:rPr>
          <w:rFonts w:ascii="Cambria" w:hAnsi="Cambria"/>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31D6F87B" w14:textId="77777777" w:rsidR="00B637CC" w:rsidRDefault="00B637CC">
      <w:pPr>
        <w:pStyle w:val="Akapitzlist"/>
        <w:numPr>
          <w:ilvl w:val="0"/>
          <w:numId w:val="36"/>
        </w:numPr>
        <w:spacing w:after="0"/>
        <w:ind w:left="567" w:hanging="567"/>
        <w:jc w:val="both"/>
        <w:rPr>
          <w:rFonts w:ascii="Cambria" w:hAnsi="Cambria"/>
          <w:color w:val="000000"/>
          <w:sz w:val="24"/>
          <w:szCs w:val="24"/>
        </w:rPr>
      </w:pPr>
      <w:r w:rsidRPr="00EC702D">
        <w:rPr>
          <w:rFonts w:ascii="Cambria" w:hAnsi="Cambria"/>
          <w:color w:val="000000"/>
          <w:sz w:val="24"/>
          <w:szCs w:val="24"/>
        </w:rPr>
        <w:t>W sprawach nieuregulowanych niniejszym paragrafem, zastosowanie będą miały przepisy Kodeksu cywilnego, rozporządzenia RODO, Ustawy o ochronie danych osobowych.</w:t>
      </w:r>
    </w:p>
    <w:p w14:paraId="44C001F0" w14:textId="7363F036" w:rsidR="004879ED" w:rsidRPr="003C6A1A" w:rsidRDefault="004879ED" w:rsidP="00361966">
      <w:pPr>
        <w:pStyle w:val="m8069290857866364993gmail-text-justify"/>
        <w:shd w:val="clear" w:color="auto" w:fill="FFFFFF"/>
        <w:spacing w:before="0" w:beforeAutospacing="0" w:after="0" w:afterAutospacing="0" w:line="276" w:lineRule="auto"/>
        <w:ind w:left="993"/>
        <w:jc w:val="both"/>
        <w:rPr>
          <w:rFonts w:ascii="Cambria" w:hAnsi="Cambria" w:cs="Calibri"/>
          <w:color w:val="000000" w:themeColor="text1"/>
        </w:rPr>
      </w:pPr>
    </w:p>
    <w:p w14:paraId="7CF60BE5" w14:textId="751C16EE" w:rsidR="00EA7E83" w:rsidRDefault="00EA7E83" w:rsidP="0036196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3C6A1A">
        <w:rPr>
          <w:rFonts w:ascii="Cambria" w:eastAsia="Calibri" w:hAnsi="Cambria"/>
          <w:b/>
          <w:bCs/>
          <w:color w:val="000000" w:themeColor="text1"/>
          <w:sz w:val="24"/>
          <w:szCs w:val="24"/>
          <w:lang w:eastAsia="en-US"/>
        </w:rPr>
        <w:t>§ 18a</w:t>
      </w:r>
    </w:p>
    <w:p w14:paraId="51A8AEF5" w14:textId="6B72ACE7" w:rsidR="000C1E39" w:rsidRPr="001622F1" w:rsidRDefault="000C1E39" w:rsidP="00361966">
      <w:pPr>
        <w:widowControl/>
        <w:suppressAutoHyphens w:val="0"/>
        <w:autoSpaceDE w:val="0"/>
        <w:autoSpaceDN w:val="0"/>
        <w:spacing w:after="0"/>
        <w:jc w:val="center"/>
        <w:textAlignment w:val="auto"/>
        <w:rPr>
          <w:rFonts w:ascii="Cambria" w:eastAsia="Calibri" w:hAnsi="Cambria"/>
          <w:b/>
          <w:bCs/>
          <w:sz w:val="24"/>
          <w:szCs w:val="24"/>
          <w:lang w:eastAsia="en-US"/>
        </w:rPr>
      </w:pPr>
      <w:r w:rsidRPr="001622F1">
        <w:rPr>
          <w:rFonts w:ascii="Cambria" w:eastAsia="Calibri" w:hAnsi="Cambria"/>
          <w:b/>
          <w:bCs/>
          <w:sz w:val="24"/>
          <w:szCs w:val="24"/>
          <w:lang w:eastAsia="en-US"/>
        </w:rPr>
        <w:t>Klauzula waloryzacyjna</w:t>
      </w:r>
    </w:p>
    <w:p w14:paraId="7CEE384F" w14:textId="77777777" w:rsidR="000C1E39" w:rsidRPr="00BC0388" w:rsidRDefault="000C1E39">
      <w:pPr>
        <w:numPr>
          <w:ilvl w:val="0"/>
          <w:numId w:val="56"/>
        </w:numPr>
        <w:shd w:val="clear" w:color="auto" w:fill="FFFFFF"/>
        <w:spacing w:after="0"/>
        <w:ind w:left="426" w:hanging="426"/>
        <w:rPr>
          <w:rFonts w:ascii="Cambria" w:hAnsi="Cambria" w:cs="Tahoma"/>
          <w:color w:val="222222"/>
          <w:sz w:val="24"/>
          <w:szCs w:val="24"/>
        </w:rPr>
      </w:pPr>
      <w:r w:rsidRPr="00BC0388">
        <w:rPr>
          <w:rFonts w:ascii="Cambria" w:hAnsi="Cambria" w:cs="Tahoma"/>
          <w:color w:val="222222"/>
          <w:sz w:val="24"/>
          <w:szCs w:val="24"/>
        </w:rPr>
        <w:t xml:space="preserve">Kwoty płatne Wykonawcy będą korygowane dla oddania wzrostów lub spadków cen zgodnie z poniższymi zapisami. </w:t>
      </w:r>
    </w:p>
    <w:p w14:paraId="59F3339F" w14:textId="77777777" w:rsidR="000C1E39" w:rsidRPr="00BC0388" w:rsidRDefault="000C1E39">
      <w:pPr>
        <w:numPr>
          <w:ilvl w:val="0"/>
          <w:numId w:val="56"/>
        </w:numPr>
        <w:shd w:val="clear" w:color="auto" w:fill="FFFFFF"/>
        <w:spacing w:after="0"/>
        <w:ind w:left="426" w:hanging="426"/>
        <w:rPr>
          <w:rFonts w:ascii="Cambria" w:hAnsi="Cambria" w:cs="Tahoma"/>
          <w:color w:val="222222"/>
          <w:sz w:val="24"/>
          <w:szCs w:val="24"/>
        </w:rPr>
      </w:pPr>
      <w:r w:rsidRPr="00BC0388">
        <w:rPr>
          <w:rFonts w:ascii="Cambria" w:hAnsi="Cambria" w:cs="Tahoma"/>
          <w:color w:val="222222"/>
          <w:sz w:val="24"/>
          <w:szCs w:val="24"/>
        </w:rPr>
        <w:t>Waloryzacja będzie odbywać się w oparciu o wskaźnik cen produkcji budowlano-montażowej, pozycja Budowa obiektów inżynierii lądowej i wodnej  publikowany przez Główny Urząd Statystyczny (zwany dalej GUS), dostępny w Dziedzinowej Bazie Wiedzy pod linkiem: http://swaid.stat.gov.pl/Ceny_dashboards/Raporty_predefiniowane/RAP_DBD_CEN_30.aspx, lub w Biuletynie Statystycznym, w układzie miesiąc poprzedni = 100, dotyczący kolejnych miesięcy kalendarzowych począwszy od miesiąca zawarcia umowy do miesiąca za który została wystawiona faktura VAT. W przypadku, gdyby w/w wskaźnik przestał być dostępny, strony uzgodnią inny, najbardziej zbliżony wskaźnik publikowany przez GUS.</w:t>
      </w:r>
    </w:p>
    <w:p w14:paraId="62103D97" w14:textId="77777777" w:rsidR="000C1E39" w:rsidRPr="00BC0388" w:rsidRDefault="000C1E39">
      <w:pPr>
        <w:numPr>
          <w:ilvl w:val="0"/>
          <w:numId w:val="56"/>
        </w:numPr>
        <w:shd w:val="clear" w:color="auto" w:fill="FFFFFF"/>
        <w:spacing w:after="0"/>
        <w:ind w:left="426" w:hanging="426"/>
        <w:rPr>
          <w:rFonts w:ascii="Cambria" w:hAnsi="Cambria" w:cs="Tahoma"/>
          <w:color w:val="222222"/>
          <w:sz w:val="24"/>
          <w:szCs w:val="24"/>
        </w:rPr>
      </w:pPr>
      <w:r w:rsidRPr="00BC0388">
        <w:rPr>
          <w:rFonts w:ascii="Cambria" w:hAnsi="Cambria" w:cs="Tahoma"/>
          <w:color w:val="222222"/>
          <w:sz w:val="24"/>
          <w:szCs w:val="24"/>
        </w:rPr>
        <w:t xml:space="preserve">Wskaźnik waloryzacji </w:t>
      </w:r>
      <w:proofErr w:type="spellStart"/>
      <w:r w:rsidRPr="00BC0388">
        <w:rPr>
          <w:rFonts w:ascii="Cambria" w:hAnsi="Cambria" w:cs="Tahoma"/>
          <w:color w:val="222222"/>
          <w:sz w:val="24"/>
          <w:szCs w:val="24"/>
        </w:rPr>
        <w:t>Ww</w:t>
      </w:r>
      <w:proofErr w:type="spellEnd"/>
      <w:r w:rsidRPr="00BC0388">
        <w:rPr>
          <w:rFonts w:ascii="Cambria" w:hAnsi="Cambria" w:cs="Tahoma"/>
          <w:color w:val="222222"/>
          <w:sz w:val="24"/>
          <w:szCs w:val="24"/>
        </w:rPr>
        <w:t xml:space="preserve"> (n) przez który należy każdorazowo przemnożyć wartość faktury VAT za n-ty miesiąc powstaje poprzez przemnożenie przez siebie wskaźników cen produkcji budowlano-montażowej dla kolejnych miesięcy począwszy od miesiąca w którym została zawarta umowa (miesiąc 0 gdy wskaźnik </w:t>
      </w:r>
      <w:r w:rsidRPr="00BC0388">
        <w:rPr>
          <w:rFonts w:ascii="Cambria" w:hAnsi="Cambria" w:cs="Tahoma"/>
          <w:color w:val="222222"/>
          <w:sz w:val="24"/>
          <w:szCs w:val="24"/>
        </w:rPr>
        <w:lastRenderedPageBreak/>
        <w:t>jest równy 100) do miesiąca za który nastąpi wystawienie faktury (miesiąc n-ty) wg poniższego wzoru:</w:t>
      </w:r>
    </w:p>
    <w:p w14:paraId="2417BA1A" w14:textId="77777777" w:rsidR="000C1E39" w:rsidRPr="00BC0388" w:rsidRDefault="000C1E39">
      <w:pPr>
        <w:numPr>
          <w:ilvl w:val="0"/>
          <w:numId w:val="56"/>
        </w:numPr>
        <w:shd w:val="clear" w:color="auto" w:fill="FFFFFF"/>
        <w:spacing w:after="0"/>
        <w:ind w:left="426" w:hanging="426"/>
        <w:rPr>
          <w:rFonts w:ascii="Cambria" w:hAnsi="Cambria" w:cs="Tahoma"/>
          <w:color w:val="222222"/>
          <w:sz w:val="24"/>
          <w:szCs w:val="24"/>
        </w:rPr>
      </w:pPr>
    </w:p>
    <w:p w14:paraId="3D4B2EAB" w14:textId="77777777" w:rsidR="000C1E39" w:rsidRPr="00BC0388" w:rsidRDefault="000C1E39" w:rsidP="000C1E39">
      <w:pPr>
        <w:shd w:val="clear" w:color="auto" w:fill="FFFFFF"/>
        <w:spacing w:after="0"/>
        <w:ind w:left="426" w:hanging="426"/>
        <w:rPr>
          <w:rFonts w:ascii="Cambria" w:hAnsi="Cambria" w:cs="Tahoma"/>
          <w:color w:val="222222"/>
          <w:sz w:val="24"/>
          <w:szCs w:val="24"/>
        </w:rPr>
      </w:pPr>
      <m:oMathPara>
        <m:oMath>
          <m:r>
            <m:rPr>
              <m:sty m:val="b"/>
            </m:rPr>
            <w:rPr>
              <w:rFonts w:ascii="Cambria Math" w:hAnsi="Cambria Math" w:cs="Tahoma"/>
              <w:color w:val="222222"/>
              <w:sz w:val="24"/>
              <w:szCs w:val="24"/>
            </w:rPr>
            <m:t>Ww</m:t>
          </m:r>
          <m:r>
            <m:rPr>
              <m:sty m:val="p"/>
            </m:rPr>
            <w:rPr>
              <w:rFonts w:ascii="Cambria Math" w:hAnsi="Cambria Math" w:cs="Tahoma"/>
              <w:color w:val="222222"/>
              <w:sz w:val="24"/>
              <w:szCs w:val="24"/>
            </w:rPr>
            <m:t xml:space="preserve"> (</m:t>
          </m:r>
          <m:r>
            <m:rPr>
              <m:sty m:val="b"/>
            </m:rPr>
            <w:rPr>
              <w:rFonts w:ascii="Cambria Math" w:hAnsi="Cambria Math" w:cs="Tahoma"/>
              <w:color w:val="222222"/>
              <w:sz w:val="24"/>
              <w:szCs w:val="24"/>
            </w:rPr>
            <m:t>n</m:t>
          </m:r>
          <m:r>
            <m:rPr>
              <m:sty m:val="p"/>
            </m:rPr>
            <w:rPr>
              <w:rFonts w:ascii="Cambria Math" w:hAnsi="Cambria Math" w:cs="Tahoma"/>
              <w:color w:val="222222"/>
              <w:sz w:val="24"/>
              <w:szCs w:val="24"/>
            </w:rPr>
            <m:t>) = a + (1 - a) × (</m:t>
          </m:r>
          <m:f>
            <m:fPr>
              <m:ctrlPr>
                <w:rPr>
                  <w:rFonts w:ascii="Cambria Math" w:hAnsi="Cambria Math" w:cs="Tahoma"/>
                  <w:color w:val="222222"/>
                  <w:sz w:val="24"/>
                  <w:szCs w:val="24"/>
                </w:rPr>
              </m:ctrlPr>
            </m:fPr>
            <m:num>
              <m:r>
                <m:rPr>
                  <m:sty m:val="bi"/>
                </m:rPr>
                <w:rPr>
                  <w:rFonts w:ascii="Cambria Math" w:hAnsi="Cambria Math" w:cs="Tahoma"/>
                  <w:color w:val="222222"/>
                  <w:sz w:val="24"/>
                  <w:szCs w:val="24"/>
                </w:rPr>
                <m:t>W</m:t>
              </m:r>
              <m:r>
                <m:rPr>
                  <m:sty m:val="bi"/>
                </m:rPr>
                <w:rPr>
                  <w:rFonts w:ascii="Cambria Math" w:hAnsi="Cambria Math" w:cs="Tahoma"/>
                  <w:color w:val="222222"/>
                  <w:sz w:val="24"/>
                  <w:szCs w:val="24"/>
                </w:rPr>
                <m:t>0</m:t>
              </m:r>
            </m:num>
            <m:den>
              <m:r>
                <w:rPr>
                  <w:rFonts w:ascii="Cambria Math" w:hAnsi="Cambria Math" w:cs="Tahoma"/>
                  <w:color w:val="222222"/>
                  <w:sz w:val="24"/>
                  <w:szCs w:val="24"/>
                </w:rPr>
                <m:t>100</m:t>
              </m:r>
            </m:den>
          </m:f>
          <m:r>
            <m:rPr>
              <m:sty m:val="p"/>
            </m:rPr>
            <w:rPr>
              <w:rFonts w:ascii="Cambria Math" w:hAnsi="Cambria Math" w:cs="Tahoma"/>
              <w:color w:val="222222"/>
              <w:sz w:val="24"/>
              <w:szCs w:val="24"/>
            </w:rPr>
            <m:t>×</m:t>
          </m:r>
          <m:f>
            <m:fPr>
              <m:ctrlPr>
                <w:rPr>
                  <w:rFonts w:ascii="Cambria Math" w:hAnsi="Cambria Math" w:cs="Tahoma"/>
                  <w:color w:val="222222"/>
                  <w:sz w:val="24"/>
                  <w:szCs w:val="24"/>
                </w:rPr>
              </m:ctrlPr>
            </m:fPr>
            <m:num>
              <m:r>
                <w:rPr>
                  <w:rFonts w:ascii="Cambria Math" w:hAnsi="Cambria Math" w:cs="Tahoma"/>
                  <w:color w:val="222222"/>
                  <w:sz w:val="24"/>
                  <w:szCs w:val="24"/>
                </w:rPr>
                <m:t>W1</m:t>
              </m:r>
            </m:num>
            <m:den>
              <m:r>
                <w:rPr>
                  <w:rFonts w:ascii="Cambria Math" w:hAnsi="Cambria Math" w:cs="Tahoma"/>
                  <w:color w:val="222222"/>
                  <w:sz w:val="24"/>
                  <w:szCs w:val="24"/>
                </w:rPr>
                <m:t>100</m:t>
              </m:r>
            </m:den>
          </m:f>
          <m:r>
            <m:rPr>
              <m:sty m:val="p"/>
            </m:rPr>
            <w:rPr>
              <w:rFonts w:ascii="Cambria Math" w:hAnsi="Cambria Math" w:cs="Tahoma"/>
              <w:color w:val="222222"/>
              <w:sz w:val="24"/>
              <w:szCs w:val="24"/>
            </w:rPr>
            <m:t>×</m:t>
          </m:r>
          <m:f>
            <m:fPr>
              <m:ctrlPr>
                <w:rPr>
                  <w:rFonts w:ascii="Cambria Math" w:hAnsi="Cambria Math" w:cs="Tahoma"/>
                  <w:color w:val="222222"/>
                  <w:sz w:val="24"/>
                  <w:szCs w:val="24"/>
                </w:rPr>
              </m:ctrlPr>
            </m:fPr>
            <m:num>
              <m:r>
                <w:rPr>
                  <w:rFonts w:ascii="Cambria Math" w:hAnsi="Cambria Math" w:cs="Tahoma"/>
                  <w:color w:val="222222"/>
                  <w:sz w:val="24"/>
                  <w:szCs w:val="24"/>
                </w:rPr>
                <m:t>W2</m:t>
              </m:r>
            </m:num>
            <m:den>
              <m:r>
                <w:rPr>
                  <w:rFonts w:ascii="Cambria Math" w:hAnsi="Cambria Math" w:cs="Tahoma"/>
                  <w:color w:val="222222"/>
                  <w:sz w:val="24"/>
                  <w:szCs w:val="24"/>
                </w:rPr>
                <m:t>100</m:t>
              </m:r>
            </m:den>
          </m:f>
          <m:r>
            <w:rPr>
              <w:rFonts w:ascii="Cambria Math" w:hAnsi="Cambria Math" w:cs="Tahoma"/>
              <w:color w:val="222222"/>
              <w:sz w:val="24"/>
              <w:szCs w:val="24"/>
            </w:rPr>
            <m:t xml:space="preserve"> </m:t>
          </m:r>
          <m:r>
            <m:rPr>
              <m:sty m:val="p"/>
            </m:rPr>
            <w:rPr>
              <w:rFonts w:ascii="Cambria Math" w:hAnsi="Cambria Math" w:cs="Tahoma"/>
              <w:color w:val="222222"/>
              <w:sz w:val="24"/>
              <w:szCs w:val="24"/>
            </w:rPr>
            <m:t>×</m:t>
          </m:r>
          <m:f>
            <m:fPr>
              <m:ctrlPr>
                <w:rPr>
                  <w:rFonts w:ascii="Cambria Math" w:hAnsi="Cambria Math" w:cs="Tahoma"/>
                  <w:color w:val="222222"/>
                  <w:sz w:val="24"/>
                  <w:szCs w:val="24"/>
                </w:rPr>
              </m:ctrlPr>
            </m:fPr>
            <m:num>
              <m:r>
                <w:rPr>
                  <w:rFonts w:ascii="Cambria Math" w:hAnsi="Cambria Math" w:cs="Tahoma"/>
                  <w:color w:val="222222"/>
                  <w:sz w:val="24"/>
                  <w:szCs w:val="24"/>
                </w:rPr>
                <m:t>W3</m:t>
              </m:r>
            </m:num>
            <m:den>
              <m:r>
                <w:rPr>
                  <w:rFonts w:ascii="Cambria Math" w:hAnsi="Cambria Math" w:cs="Tahoma"/>
                  <w:color w:val="222222"/>
                  <w:sz w:val="24"/>
                  <w:szCs w:val="24"/>
                </w:rPr>
                <m:t>100</m:t>
              </m:r>
            </m:den>
          </m:f>
          <m:r>
            <m:rPr>
              <m:sty m:val="p"/>
            </m:rPr>
            <w:rPr>
              <w:rFonts w:ascii="Cambria Math" w:hAnsi="Cambria Math" w:cs="Tahoma"/>
              <w:color w:val="222222"/>
              <w:sz w:val="24"/>
              <w:szCs w:val="24"/>
            </w:rPr>
            <m:t>×……… ×</m:t>
          </m:r>
          <m:f>
            <m:fPr>
              <m:ctrlPr>
                <w:rPr>
                  <w:rFonts w:ascii="Cambria Math" w:hAnsi="Cambria Math" w:cs="Tahoma"/>
                  <w:color w:val="222222"/>
                  <w:sz w:val="24"/>
                  <w:szCs w:val="24"/>
                </w:rPr>
              </m:ctrlPr>
            </m:fPr>
            <m:num>
              <m:r>
                <w:rPr>
                  <w:rFonts w:ascii="Cambria Math" w:hAnsi="Cambria Math" w:cs="Tahoma"/>
                  <w:color w:val="222222"/>
                  <w:sz w:val="24"/>
                  <w:szCs w:val="24"/>
                </w:rPr>
                <m:t>Wn-1</m:t>
              </m:r>
            </m:num>
            <m:den>
              <m:r>
                <w:rPr>
                  <w:rFonts w:ascii="Cambria Math" w:hAnsi="Cambria Math" w:cs="Tahoma"/>
                  <w:color w:val="222222"/>
                  <w:sz w:val="24"/>
                  <w:szCs w:val="24"/>
                </w:rPr>
                <m:t>100</m:t>
              </m:r>
            </m:den>
          </m:f>
          <m:r>
            <m:rPr>
              <m:sty m:val="p"/>
            </m:rPr>
            <w:rPr>
              <w:rFonts w:ascii="Cambria Math" w:hAnsi="Cambria Math" w:cs="Tahoma"/>
              <w:color w:val="222222"/>
              <w:sz w:val="24"/>
              <w:szCs w:val="24"/>
            </w:rPr>
            <m:t>×</m:t>
          </m:r>
          <m:r>
            <w:rPr>
              <w:rFonts w:ascii="Cambria Math" w:hAnsi="Cambria Math" w:cs="Tahoma"/>
              <w:color w:val="222222"/>
              <w:sz w:val="24"/>
              <w:szCs w:val="24"/>
            </w:rPr>
            <m:t xml:space="preserve"> </m:t>
          </m:r>
          <m:f>
            <m:fPr>
              <m:ctrlPr>
                <w:rPr>
                  <w:rFonts w:ascii="Cambria Math" w:hAnsi="Cambria Math" w:cs="Tahoma"/>
                  <w:color w:val="222222"/>
                  <w:sz w:val="24"/>
                  <w:szCs w:val="24"/>
                </w:rPr>
              </m:ctrlPr>
            </m:fPr>
            <m:num>
              <m:r>
                <w:rPr>
                  <w:rFonts w:ascii="Cambria Math" w:hAnsi="Cambria Math" w:cs="Tahoma"/>
                  <w:color w:val="222222"/>
                  <w:sz w:val="24"/>
                  <w:szCs w:val="24"/>
                </w:rPr>
                <m:t>Wn</m:t>
              </m:r>
            </m:num>
            <m:den>
              <m:r>
                <w:rPr>
                  <w:rFonts w:ascii="Cambria Math" w:hAnsi="Cambria Math" w:cs="Tahoma"/>
                  <w:color w:val="222222"/>
                  <w:sz w:val="24"/>
                  <w:szCs w:val="24"/>
                </w:rPr>
                <m:t>100</m:t>
              </m:r>
            </m:den>
          </m:f>
          <m:r>
            <w:rPr>
              <w:rFonts w:ascii="Cambria Math" w:hAnsi="Cambria Math" w:cs="Tahoma"/>
              <w:color w:val="222222"/>
              <w:sz w:val="24"/>
              <w:szCs w:val="24"/>
            </w:rPr>
            <m:t>)</m:t>
          </m:r>
        </m:oMath>
      </m:oMathPara>
    </w:p>
    <w:p w14:paraId="084A2AF2" w14:textId="77777777" w:rsidR="000C1E39" w:rsidRPr="00BC0388" w:rsidRDefault="000C1E39" w:rsidP="000C1E39">
      <w:pPr>
        <w:shd w:val="clear" w:color="auto" w:fill="FFFFFF"/>
        <w:spacing w:after="0"/>
        <w:ind w:left="426" w:hanging="426"/>
        <w:rPr>
          <w:rFonts w:ascii="Cambria" w:hAnsi="Cambria" w:cs="Tahoma"/>
          <w:color w:val="222222"/>
          <w:sz w:val="24"/>
          <w:szCs w:val="24"/>
        </w:rPr>
      </w:pPr>
    </w:p>
    <w:p w14:paraId="205E2AB5" w14:textId="77777777" w:rsidR="000C1E39" w:rsidRPr="00BC0388" w:rsidRDefault="000C1E39" w:rsidP="000C1E39">
      <w:pPr>
        <w:shd w:val="clear" w:color="auto" w:fill="FFFFFF"/>
        <w:spacing w:after="0"/>
        <w:ind w:left="426" w:hanging="426"/>
        <w:rPr>
          <w:rFonts w:ascii="Cambria" w:hAnsi="Cambria" w:cs="Tahoma"/>
          <w:color w:val="222222"/>
          <w:sz w:val="24"/>
          <w:szCs w:val="24"/>
        </w:rPr>
      </w:pPr>
      <w:r w:rsidRPr="00BC0388">
        <w:rPr>
          <w:rFonts w:ascii="Cambria" w:hAnsi="Cambria" w:cs="Tahoma"/>
          <w:color w:val="222222"/>
          <w:sz w:val="24"/>
          <w:szCs w:val="24"/>
        </w:rPr>
        <w:t>gdzie:</w:t>
      </w:r>
    </w:p>
    <w:p w14:paraId="57991C59" w14:textId="77777777" w:rsidR="000C1E39" w:rsidRPr="00BC0388" w:rsidRDefault="000C1E39" w:rsidP="000C1E39">
      <w:pPr>
        <w:shd w:val="clear" w:color="auto" w:fill="FFFFFF"/>
        <w:spacing w:after="0"/>
        <w:ind w:left="426" w:hanging="426"/>
        <w:rPr>
          <w:rFonts w:ascii="Cambria" w:hAnsi="Cambria" w:cs="Tahoma"/>
          <w:color w:val="222222"/>
          <w:sz w:val="24"/>
          <w:szCs w:val="24"/>
        </w:rPr>
      </w:pPr>
      <w:r w:rsidRPr="00BC0388">
        <w:rPr>
          <w:rFonts w:ascii="Cambria" w:hAnsi="Cambria" w:cs="Tahoma"/>
          <w:b/>
          <w:bCs/>
          <w:color w:val="222222"/>
          <w:sz w:val="24"/>
          <w:szCs w:val="24"/>
        </w:rPr>
        <w:t>„</w:t>
      </w:r>
      <w:proofErr w:type="spellStart"/>
      <w:r w:rsidRPr="00BC0388">
        <w:rPr>
          <w:rFonts w:ascii="Cambria" w:hAnsi="Cambria" w:cs="Tahoma"/>
          <w:b/>
          <w:bCs/>
          <w:color w:val="222222"/>
          <w:sz w:val="24"/>
          <w:szCs w:val="24"/>
        </w:rPr>
        <w:t>Ww</w:t>
      </w:r>
      <w:proofErr w:type="spellEnd"/>
      <w:r w:rsidRPr="00BC0388">
        <w:rPr>
          <w:rFonts w:ascii="Cambria" w:hAnsi="Cambria" w:cs="Tahoma"/>
          <w:b/>
          <w:bCs/>
          <w:color w:val="222222"/>
          <w:sz w:val="24"/>
          <w:szCs w:val="24"/>
        </w:rPr>
        <w:t xml:space="preserve"> (n)"</w:t>
      </w:r>
      <w:r w:rsidRPr="00BC0388">
        <w:rPr>
          <w:rFonts w:ascii="Cambria" w:hAnsi="Cambria" w:cs="Tahoma"/>
          <w:color w:val="222222"/>
          <w:sz w:val="24"/>
          <w:szCs w:val="24"/>
        </w:rPr>
        <w:t xml:space="preserve"> –wskaźnik waloryzacji dla n-tego miesiąca;</w:t>
      </w:r>
    </w:p>
    <w:p w14:paraId="27E15DD2" w14:textId="77777777" w:rsidR="000C1E39" w:rsidRPr="00BC0388" w:rsidRDefault="000C1E39" w:rsidP="000C1E39">
      <w:pPr>
        <w:shd w:val="clear" w:color="auto" w:fill="FFFFFF"/>
        <w:spacing w:after="0"/>
        <w:ind w:left="426" w:hanging="426"/>
        <w:rPr>
          <w:rFonts w:ascii="Cambria" w:hAnsi="Cambria" w:cs="Tahoma"/>
          <w:color w:val="222222"/>
          <w:sz w:val="24"/>
          <w:szCs w:val="24"/>
        </w:rPr>
      </w:pPr>
      <w:r w:rsidRPr="00BC0388">
        <w:rPr>
          <w:rFonts w:ascii="Cambria" w:hAnsi="Cambria" w:cs="Tahoma"/>
          <w:b/>
          <w:bCs/>
          <w:color w:val="222222"/>
          <w:sz w:val="24"/>
          <w:szCs w:val="24"/>
        </w:rPr>
        <w:t>„a"</w:t>
      </w:r>
      <w:r w:rsidRPr="00BC0388">
        <w:rPr>
          <w:rFonts w:ascii="Cambria" w:hAnsi="Cambria" w:cs="Tahoma"/>
          <w:color w:val="222222"/>
          <w:sz w:val="24"/>
          <w:szCs w:val="24"/>
        </w:rPr>
        <w:t xml:space="preserve"> - stały współczynnik o wartości  ……… obrazujący część wynagrodzenia, które nie podlega waloryzacji (element niewaloryzowany).</w:t>
      </w:r>
    </w:p>
    <w:p w14:paraId="0BD912D1" w14:textId="77777777" w:rsidR="000C1E39" w:rsidRPr="00BC0388" w:rsidRDefault="000C1E39" w:rsidP="000C1E39">
      <w:pPr>
        <w:shd w:val="clear" w:color="auto" w:fill="FFFFFF"/>
        <w:spacing w:after="0"/>
        <w:ind w:left="426" w:hanging="426"/>
        <w:rPr>
          <w:rFonts w:ascii="Cambria" w:hAnsi="Cambria" w:cs="Tahoma"/>
          <w:color w:val="222222"/>
          <w:sz w:val="24"/>
          <w:szCs w:val="24"/>
        </w:rPr>
      </w:pPr>
      <w:r w:rsidRPr="00BC0388">
        <w:rPr>
          <w:rFonts w:ascii="Cambria" w:hAnsi="Cambria" w:cs="Tahoma"/>
          <w:b/>
          <w:bCs/>
          <w:color w:val="222222"/>
          <w:sz w:val="24"/>
          <w:szCs w:val="24"/>
        </w:rPr>
        <w:t>„W0"</w:t>
      </w:r>
      <w:r w:rsidRPr="00BC0388">
        <w:rPr>
          <w:rFonts w:ascii="Cambria" w:hAnsi="Cambria" w:cs="Tahoma"/>
          <w:color w:val="222222"/>
          <w:sz w:val="24"/>
          <w:szCs w:val="24"/>
        </w:rPr>
        <w:t xml:space="preserve"> – wskaźnik „0” z miesiąca podpisania umowy  = 100</w:t>
      </w:r>
    </w:p>
    <w:p w14:paraId="21B38104" w14:textId="77777777" w:rsidR="000C1E39" w:rsidRPr="00BC0388" w:rsidRDefault="000C1E39" w:rsidP="000C1E39">
      <w:pPr>
        <w:shd w:val="clear" w:color="auto" w:fill="FFFFFF"/>
        <w:spacing w:after="0"/>
        <w:ind w:left="426" w:hanging="426"/>
        <w:rPr>
          <w:rFonts w:ascii="Cambria" w:hAnsi="Cambria" w:cs="Tahoma"/>
          <w:color w:val="222222"/>
          <w:sz w:val="24"/>
          <w:szCs w:val="24"/>
        </w:rPr>
      </w:pPr>
      <w:r w:rsidRPr="00BC0388">
        <w:rPr>
          <w:rFonts w:ascii="Cambria" w:hAnsi="Cambria" w:cs="Tahoma"/>
          <w:b/>
          <w:bCs/>
          <w:color w:val="222222"/>
          <w:sz w:val="24"/>
          <w:szCs w:val="24"/>
        </w:rPr>
        <w:t xml:space="preserve">„W1" </w:t>
      </w:r>
      <w:r w:rsidRPr="00BC0388">
        <w:rPr>
          <w:rFonts w:ascii="Cambria" w:hAnsi="Cambria" w:cs="Tahoma"/>
          <w:color w:val="222222"/>
          <w:sz w:val="24"/>
          <w:szCs w:val="24"/>
        </w:rPr>
        <w:t xml:space="preserve">– wskaźnik „1” z następnego miesiąca po miesiącu zawarcia umowy (wskaźnik cen produkcji budowlano-montażowej publikowany przez GUS, w układzie miesiąc poprzedni = 100) </w:t>
      </w:r>
    </w:p>
    <w:p w14:paraId="7E694CEB" w14:textId="77777777" w:rsidR="000C1E39" w:rsidRPr="00BC0388" w:rsidRDefault="000C1E39" w:rsidP="000C1E39">
      <w:pPr>
        <w:shd w:val="clear" w:color="auto" w:fill="FFFFFF"/>
        <w:spacing w:after="0"/>
        <w:ind w:left="426" w:hanging="426"/>
        <w:rPr>
          <w:rFonts w:ascii="Cambria" w:hAnsi="Cambria" w:cs="Tahoma"/>
          <w:color w:val="222222"/>
          <w:sz w:val="24"/>
          <w:szCs w:val="24"/>
        </w:rPr>
      </w:pPr>
      <w:r w:rsidRPr="00BC0388">
        <w:rPr>
          <w:rFonts w:ascii="Cambria" w:hAnsi="Cambria" w:cs="Tahoma"/>
          <w:b/>
          <w:bCs/>
          <w:color w:val="222222"/>
          <w:sz w:val="24"/>
          <w:szCs w:val="24"/>
        </w:rPr>
        <w:t>„W2”, „W3",…</w:t>
      </w:r>
      <w:r w:rsidRPr="00BC0388">
        <w:rPr>
          <w:rFonts w:ascii="Cambria" w:hAnsi="Cambria" w:cs="Tahoma"/>
          <w:color w:val="222222"/>
          <w:sz w:val="24"/>
          <w:szCs w:val="24"/>
        </w:rPr>
        <w:t xml:space="preserve"> – wskaźniki „2”, „3”, … z kolejnych miesięcy po zawarcia umowy  (wskaźnik cen produkcji budowlano-montażowej publikowany przez GUS, w układzie miesiąc poprzedni = 100) </w:t>
      </w:r>
    </w:p>
    <w:p w14:paraId="28B8C4BD" w14:textId="77777777" w:rsidR="000C1E39" w:rsidRPr="00BC0388" w:rsidRDefault="000C1E39" w:rsidP="000C1E39">
      <w:pPr>
        <w:shd w:val="clear" w:color="auto" w:fill="FFFFFF"/>
        <w:spacing w:after="0"/>
        <w:ind w:left="426" w:hanging="426"/>
        <w:rPr>
          <w:rFonts w:ascii="Cambria" w:hAnsi="Cambria" w:cs="Tahoma"/>
          <w:color w:val="222222"/>
          <w:sz w:val="24"/>
          <w:szCs w:val="24"/>
        </w:rPr>
      </w:pPr>
      <w:r w:rsidRPr="00BC0388">
        <w:rPr>
          <w:rFonts w:ascii="Cambria" w:hAnsi="Cambria" w:cs="Tahoma"/>
          <w:b/>
          <w:bCs/>
          <w:color w:val="222222"/>
          <w:sz w:val="24"/>
          <w:szCs w:val="24"/>
        </w:rPr>
        <w:t>Wn-1–</w:t>
      </w:r>
      <w:r w:rsidRPr="00BC0388">
        <w:rPr>
          <w:rFonts w:ascii="Cambria" w:hAnsi="Cambria" w:cs="Tahoma"/>
          <w:color w:val="222222"/>
          <w:sz w:val="24"/>
          <w:szCs w:val="24"/>
        </w:rPr>
        <w:t xml:space="preserve"> wskaźnik „n-1” z miesiąca poprzedzającego miesiąc za który nastąpi wystawienie faktury (wskaźnik cen produkcji budowlano-montażowej publikowany przez GUS, w układzie miesiąc poprzedni = 100) </w:t>
      </w:r>
    </w:p>
    <w:p w14:paraId="536059C1" w14:textId="77777777" w:rsidR="000C1E39" w:rsidRPr="00BC0388" w:rsidRDefault="000C1E39" w:rsidP="000C1E39">
      <w:pPr>
        <w:shd w:val="clear" w:color="auto" w:fill="FFFFFF"/>
        <w:spacing w:after="0"/>
        <w:ind w:left="426" w:hanging="426"/>
        <w:rPr>
          <w:rFonts w:ascii="Cambria" w:hAnsi="Cambria" w:cs="Tahoma"/>
          <w:color w:val="222222"/>
          <w:sz w:val="24"/>
          <w:szCs w:val="24"/>
        </w:rPr>
      </w:pPr>
      <w:r w:rsidRPr="00BC0388">
        <w:rPr>
          <w:rFonts w:ascii="Cambria" w:hAnsi="Cambria" w:cs="Tahoma"/>
          <w:b/>
          <w:bCs/>
          <w:color w:val="222222"/>
          <w:sz w:val="24"/>
          <w:szCs w:val="24"/>
        </w:rPr>
        <w:t>„</w:t>
      </w:r>
      <w:proofErr w:type="spellStart"/>
      <w:r w:rsidRPr="00BC0388">
        <w:rPr>
          <w:rFonts w:ascii="Cambria" w:hAnsi="Cambria" w:cs="Tahoma"/>
          <w:b/>
          <w:bCs/>
          <w:color w:val="222222"/>
          <w:sz w:val="24"/>
          <w:szCs w:val="24"/>
        </w:rPr>
        <w:t>Wn</w:t>
      </w:r>
      <w:proofErr w:type="spellEnd"/>
      <w:r w:rsidRPr="00BC0388">
        <w:rPr>
          <w:rFonts w:ascii="Cambria" w:hAnsi="Cambria" w:cs="Tahoma"/>
          <w:b/>
          <w:bCs/>
          <w:color w:val="222222"/>
          <w:sz w:val="24"/>
          <w:szCs w:val="24"/>
        </w:rPr>
        <w:t>"</w:t>
      </w:r>
      <w:r w:rsidRPr="00BC0388">
        <w:rPr>
          <w:rFonts w:ascii="Cambria" w:hAnsi="Cambria" w:cs="Tahoma"/>
          <w:color w:val="222222"/>
          <w:sz w:val="24"/>
          <w:szCs w:val="24"/>
        </w:rPr>
        <w:t xml:space="preserve"> – wskaźnik „n” z miesiąca za który nastąpi wystawienie faktury (wskaźnik cen produkcji budowlano-montażowej publikowany przez GUS, w układzie miesiąc poprzedni = 100)</w:t>
      </w:r>
    </w:p>
    <w:p w14:paraId="32602BD0" w14:textId="77777777" w:rsidR="000C1E39" w:rsidRPr="00BC0388" w:rsidRDefault="000C1E39">
      <w:pPr>
        <w:numPr>
          <w:ilvl w:val="0"/>
          <w:numId w:val="56"/>
        </w:numPr>
        <w:shd w:val="clear" w:color="auto" w:fill="FFFFFF"/>
        <w:spacing w:after="0"/>
        <w:ind w:left="426" w:hanging="426"/>
        <w:rPr>
          <w:rFonts w:ascii="Cambria" w:hAnsi="Cambria" w:cs="Tahoma"/>
          <w:color w:val="222222"/>
          <w:sz w:val="24"/>
          <w:szCs w:val="24"/>
        </w:rPr>
      </w:pPr>
      <w:r w:rsidRPr="00BC0388">
        <w:rPr>
          <w:rFonts w:ascii="Cambria" w:hAnsi="Cambria" w:cs="Tahoma"/>
          <w:color w:val="222222"/>
          <w:sz w:val="24"/>
          <w:szCs w:val="24"/>
        </w:rPr>
        <w:t>Wskaźnik „</w:t>
      </w:r>
      <w:proofErr w:type="spellStart"/>
      <w:r w:rsidRPr="00BC0388">
        <w:rPr>
          <w:rFonts w:ascii="Cambria" w:hAnsi="Cambria" w:cs="Tahoma"/>
          <w:color w:val="222222"/>
          <w:sz w:val="24"/>
          <w:szCs w:val="24"/>
        </w:rPr>
        <w:t>W</w:t>
      </w:r>
      <w:r w:rsidRPr="00BC0388">
        <w:rPr>
          <w:rFonts w:ascii="Cambria" w:hAnsi="Cambria" w:cs="Tahoma"/>
          <w:color w:val="222222"/>
          <w:sz w:val="24"/>
          <w:szCs w:val="24"/>
          <w:vertAlign w:val="subscript"/>
        </w:rPr>
        <w:t>w</w:t>
      </w:r>
      <w:proofErr w:type="spellEnd"/>
      <w:r w:rsidRPr="00BC0388">
        <w:rPr>
          <w:rFonts w:ascii="Cambria" w:hAnsi="Cambria" w:cs="Tahoma"/>
          <w:color w:val="222222"/>
          <w:sz w:val="24"/>
          <w:szCs w:val="24"/>
          <w:vertAlign w:val="subscript"/>
        </w:rPr>
        <w:t xml:space="preserve"> (n)</w:t>
      </w:r>
      <w:r w:rsidRPr="00BC0388">
        <w:rPr>
          <w:rFonts w:ascii="Cambria" w:hAnsi="Cambria" w:cs="Tahoma"/>
          <w:color w:val="222222"/>
          <w:sz w:val="24"/>
          <w:szCs w:val="24"/>
        </w:rPr>
        <w:t>" powstaje poprzez przemnożenie poprzednio obliczonego wskaźnika dla miesiąca n-1 przez wskaźnik dla miesiąca bieżącego n</w:t>
      </w:r>
    </w:p>
    <w:p w14:paraId="2E7D9737" w14:textId="77777777" w:rsidR="000C1E39" w:rsidRPr="00BC0388" w:rsidRDefault="00000000" w:rsidP="000C1E39">
      <w:pPr>
        <w:shd w:val="clear" w:color="auto" w:fill="FFFFFF"/>
        <w:spacing w:after="0"/>
        <w:ind w:left="426" w:hanging="426"/>
        <w:rPr>
          <w:rFonts w:ascii="Cambria" w:hAnsi="Cambria" w:cs="Tahoma"/>
          <w:color w:val="222222"/>
          <w:sz w:val="24"/>
          <w:szCs w:val="24"/>
        </w:rPr>
      </w:pPr>
      <m:oMath>
        <m:sSub>
          <m:sSubPr>
            <m:ctrlPr>
              <w:rPr>
                <w:rFonts w:ascii="Cambria Math" w:hAnsi="Cambria Math" w:cs="Tahoma"/>
                <w:color w:val="222222"/>
                <w:sz w:val="24"/>
                <w:szCs w:val="24"/>
              </w:rPr>
            </m:ctrlPr>
          </m:sSubPr>
          <m:e>
            <m:r>
              <m:rPr>
                <m:sty m:val="b"/>
              </m:rPr>
              <w:rPr>
                <w:rFonts w:ascii="Cambria Math" w:hAnsi="Cambria Math" w:cs="Tahoma"/>
                <w:color w:val="222222"/>
                <w:sz w:val="24"/>
                <w:szCs w:val="24"/>
              </w:rPr>
              <m:t>W</m:t>
            </m:r>
          </m:e>
          <m:sub>
            <m:r>
              <m:rPr>
                <m:sty m:val="b"/>
              </m:rPr>
              <w:rPr>
                <w:rFonts w:ascii="Cambria Math" w:hAnsi="Cambria Math" w:cs="Tahoma"/>
                <w:color w:val="222222"/>
                <w:sz w:val="24"/>
                <w:szCs w:val="24"/>
              </w:rPr>
              <m:t>w(n)</m:t>
            </m:r>
          </m:sub>
        </m:sSub>
        <m:r>
          <m:rPr>
            <m:sty m:val="p"/>
          </m:rPr>
          <w:rPr>
            <w:rFonts w:ascii="Cambria Math" w:hAnsi="Cambria Math" w:cs="Tahoma"/>
            <w:color w:val="222222"/>
            <w:sz w:val="24"/>
            <w:szCs w:val="24"/>
          </w:rPr>
          <m:t>=a+(1-a) × (</m:t>
        </m:r>
        <m:sSub>
          <m:sSubPr>
            <m:ctrlPr>
              <w:rPr>
                <w:rFonts w:ascii="Cambria Math" w:hAnsi="Cambria Math" w:cs="Tahoma"/>
                <w:color w:val="222222"/>
                <w:sz w:val="24"/>
                <w:szCs w:val="24"/>
              </w:rPr>
            </m:ctrlPr>
          </m:sSubPr>
          <m:e>
            <m:r>
              <m:rPr>
                <m:sty m:val="b"/>
              </m:rPr>
              <w:rPr>
                <w:rFonts w:ascii="Cambria Math" w:hAnsi="Cambria Math" w:cs="Tahoma"/>
                <w:color w:val="222222"/>
                <w:sz w:val="24"/>
                <w:szCs w:val="24"/>
              </w:rPr>
              <m:t>W</m:t>
            </m:r>
          </m:e>
          <m:sub>
            <m:r>
              <m:rPr>
                <m:sty m:val="b"/>
              </m:rPr>
              <w:rPr>
                <w:rFonts w:ascii="Cambria Math" w:hAnsi="Cambria Math" w:cs="Tahoma"/>
                <w:color w:val="222222"/>
                <w:sz w:val="24"/>
                <w:szCs w:val="24"/>
              </w:rPr>
              <m:t>w (n-1)</m:t>
            </m:r>
          </m:sub>
        </m:sSub>
        <m:r>
          <m:rPr>
            <m:sty m:val="p"/>
          </m:rPr>
          <w:rPr>
            <w:rFonts w:ascii="Cambria Math" w:hAnsi="Cambria Math" w:cs="Tahoma"/>
            <w:color w:val="222222"/>
            <w:sz w:val="24"/>
            <w:szCs w:val="24"/>
          </w:rPr>
          <m:t>×</m:t>
        </m:r>
        <m:f>
          <m:fPr>
            <m:ctrlPr>
              <w:rPr>
                <w:rFonts w:ascii="Cambria Math" w:hAnsi="Cambria Math" w:cs="Tahoma"/>
                <w:color w:val="222222"/>
                <w:sz w:val="24"/>
                <w:szCs w:val="24"/>
              </w:rPr>
            </m:ctrlPr>
          </m:fPr>
          <m:num>
            <m:sSub>
              <m:sSubPr>
                <m:ctrlPr>
                  <w:rPr>
                    <w:rFonts w:ascii="Cambria Math" w:hAnsi="Cambria Math" w:cs="Tahoma"/>
                    <w:color w:val="222222"/>
                    <w:sz w:val="24"/>
                    <w:szCs w:val="24"/>
                  </w:rPr>
                </m:ctrlPr>
              </m:sSubPr>
              <m:e>
                <m:r>
                  <m:rPr>
                    <m:sty m:val="b"/>
                  </m:rPr>
                  <w:rPr>
                    <w:rFonts w:ascii="Cambria Math" w:hAnsi="Cambria Math" w:cs="Tahoma"/>
                    <w:color w:val="222222"/>
                    <w:sz w:val="24"/>
                    <w:szCs w:val="24"/>
                  </w:rPr>
                  <m:t>W</m:t>
                </m:r>
              </m:e>
              <m:sub>
                <m:r>
                  <m:rPr>
                    <m:sty m:val="b"/>
                  </m:rPr>
                  <w:rPr>
                    <w:rFonts w:ascii="Cambria Math" w:hAnsi="Cambria Math" w:cs="Tahoma"/>
                    <w:color w:val="222222"/>
                    <w:sz w:val="24"/>
                    <w:szCs w:val="24"/>
                  </w:rPr>
                  <m:t>n</m:t>
                </m:r>
              </m:sub>
            </m:sSub>
          </m:num>
          <m:den>
            <m:r>
              <m:rPr>
                <m:sty m:val="p"/>
              </m:rPr>
              <w:rPr>
                <w:rFonts w:ascii="Cambria Math" w:hAnsi="Cambria Math" w:cs="Tahoma"/>
                <w:color w:val="222222"/>
                <w:sz w:val="24"/>
                <w:szCs w:val="24"/>
              </w:rPr>
              <m:t>100</m:t>
            </m:r>
          </m:den>
        </m:f>
      </m:oMath>
      <w:r w:rsidR="000C1E39" w:rsidRPr="00BC0388">
        <w:rPr>
          <w:rFonts w:ascii="Cambria" w:hAnsi="Cambria" w:cs="Tahoma"/>
          <w:color w:val="222222"/>
          <w:sz w:val="24"/>
          <w:szCs w:val="24"/>
        </w:rPr>
        <w:t>)</w:t>
      </w:r>
    </w:p>
    <w:p w14:paraId="231EEBDA" w14:textId="77777777" w:rsidR="000C1E39" w:rsidRPr="00BC0388" w:rsidRDefault="000C1E39" w:rsidP="000C1E39">
      <w:pPr>
        <w:shd w:val="clear" w:color="auto" w:fill="FFFFFF"/>
        <w:spacing w:after="0"/>
        <w:ind w:left="426" w:hanging="426"/>
        <w:rPr>
          <w:rFonts w:ascii="Cambria" w:hAnsi="Cambria" w:cs="Tahoma"/>
          <w:color w:val="222222"/>
          <w:sz w:val="24"/>
          <w:szCs w:val="24"/>
        </w:rPr>
      </w:pPr>
      <w:r w:rsidRPr="00BC0388">
        <w:rPr>
          <w:rFonts w:ascii="Cambria" w:hAnsi="Cambria" w:cs="Tahoma"/>
          <w:color w:val="222222"/>
          <w:sz w:val="24"/>
          <w:szCs w:val="24"/>
        </w:rPr>
        <w:t>gdzie:</w:t>
      </w:r>
    </w:p>
    <w:p w14:paraId="744ADFFC" w14:textId="77777777" w:rsidR="000C1E39" w:rsidRPr="00BC0388" w:rsidRDefault="000C1E39" w:rsidP="000C1E39">
      <w:pPr>
        <w:shd w:val="clear" w:color="auto" w:fill="FFFFFF"/>
        <w:spacing w:after="0"/>
        <w:ind w:left="426" w:hanging="426"/>
        <w:rPr>
          <w:rFonts w:ascii="Cambria" w:hAnsi="Cambria" w:cs="Tahoma"/>
          <w:color w:val="222222"/>
          <w:sz w:val="24"/>
          <w:szCs w:val="24"/>
        </w:rPr>
      </w:pPr>
      <w:r w:rsidRPr="00BC0388">
        <w:rPr>
          <w:rFonts w:ascii="Cambria" w:hAnsi="Cambria" w:cs="Tahoma"/>
          <w:b/>
          <w:bCs/>
          <w:color w:val="222222"/>
          <w:sz w:val="24"/>
          <w:szCs w:val="24"/>
        </w:rPr>
        <w:t>„</w:t>
      </w:r>
      <w:proofErr w:type="spellStart"/>
      <w:r w:rsidRPr="00BC0388">
        <w:rPr>
          <w:rFonts w:ascii="Cambria" w:hAnsi="Cambria" w:cs="Tahoma"/>
          <w:b/>
          <w:bCs/>
          <w:color w:val="222222"/>
          <w:sz w:val="24"/>
          <w:szCs w:val="24"/>
        </w:rPr>
        <w:t>Ww</w:t>
      </w:r>
      <w:proofErr w:type="spellEnd"/>
      <w:r w:rsidRPr="00BC0388">
        <w:rPr>
          <w:rFonts w:ascii="Cambria" w:hAnsi="Cambria" w:cs="Tahoma"/>
          <w:b/>
          <w:bCs/>
          <w:color w:val="222222"/>
          <w:sz w:val="24"/>
          <w:szCs w:val="24"/>
        </w:rPr>
        <w:t xml:space="preserve"> (n)" </w:t>
      </w:r>
      <w:r w:rsidRPr="00BC0388">
        <w:rPr>
          <w:rFonts w:ascii="Cambria" w:hAnsi="Cambria" w:cs="Tahoma"/>
          <w:color w:val="222222"/>
          <w:sz w:val="24"/>
          <w:szCs w:val="24"/>
        </w:rPr>
        <w:t>– wskaźnik waloryzacji dla n-tego miesiąca;</w:t>
      </w:r>
    </w:p>
    <w:p w14:paraId="777FC5EC" w14:textId="77777777" w:rsidR="000C1E39" w:rsidRPr="00BC0388" w:rsidRDefault="000C1E39" w:rsidP="000C1E39">
      <w:pPr>
        <w:shd w:val="clear" w:color="auto" w:fill="FFFFFF"/>
        <w:spacing w:after="0"/>
        <w:ind w:left="426" w:hanging="426"/>
        <w:rPr>
          <w:rFonts w:ascii="Cambria" w:hAnsi="Cambria" w:cs="Tahoma"/>
          <w:color w:val="222222"/>
          <w:sz w:val="24"/>
          <w:szCs w:val="24"/>
        </w:rPr>
      </w:pPr>
      <w:r w:rsidRPr="00BC0388">
        <w:rPr>
          <w:rFonts w:ascii="Cambria" w:hAnsi="Cambria" w:cs="Tahoma"/>
          <w:b/>
          <w:bCs/>
          <w:color w:val="222222"/>
          <w:sz w:val="24"/>
          <w:szCs w:val="24"/>
        </w:rPr>
        <w:t>„</w:t>
      </w:r>
      <w:proofErr w:type="spellStart"/>
      <w:r w:rsidRPr="00BC0388">
        <w:rPr>
          <w:rFonts w:ascii="Cambria" w:hAnsi="Cambria" w:cs="Tahoma"/>
          <w:b/>
          <w:bCs/>
          <w:color w:val="222222"/>
          <w:sz w:val="24"/>
          <w:szCs w:val="24"/>
        </w:rPr>
        <w:t>Ww</w:t>
      </w:r>
      <w:proofErr w:type="spellEnd"/>
      <w:r w:rsidRPr="00BC0388">
        <w:rPr>
          <w:rFonts w:ascii="Cambria" w:hAnsi="Cambria" w:cs="Tahoma"/>
          <w:b/>
          <w:bCs/>
          <w:color w:val="222222"/>
          <w:sz w:val="24"/>
          <w:szCs w:val="24"/>
        </w:rPr>
        <w:t xml:space="preserve"> (n-1)"</w:t>
      </w:r>
      <w:r w:rsidRPr="00BC0388">
        <w:rPr>
          <w:rFonts w:ascii="Cambria" w:hAnsi="Cambria" w:cs="Tahoma"/>
          <w:color w:val="222222"/>
          <w:sz w:val="24"/>
          <w:szCs w:val="24"/>
        </w:rPr>
        <w:t xml:space="preserve"> – wskaźnik waloryzacji z miesiąca poprzedzającego miesiąc za który nastąpiło wystawienie faktury</w:t>
      </w:r>
    </w:p>
    <w:p w14:paraId="7BD8E6D7" w14:textId="77777777" w:rsidR="000C1E39" w:rsidRPr="00BC0388" w:rsidRDefault="000C1E39" w:rsidP="000C1E39">
      <w:pPr>
        <w:shd w:val="clear" w:color="auto" w:fill="FFFFFF"/>
        <w:spacing w:after="0"/>
        <w:ind w:left="426" w:hanging="426"/>
        <w:rPr>
          <w:rFonts w:ascii="Cambria" w:hAnsi="Cambria" w:cs="Tahoma"/>
          <w:color w:val="222222"/>
          <w:sz w:val="24"/>
          <w:szCs w:val="24"/>
        </w:rPr>
      </w:pPr>
      <w:r w:rsidRPr="00BC0388">
        <w:rPr>
          <w:rFonts w:ascii="Cambria" w:hAnsi="Cambria" w:cs="Tahoma"/>
          <w:b/>
          <w:bCs/>
          <w:color w:val="222222"/>
          <w:sz w:val="24"/>
          <w:szCs w:val="24"/>
        </w:rPr>
        <w:t>„</w:t>
      </w:r>
      <w:proofErr w:type="spellStart"/>
      <w:r w:rsidRPr="00BC0388">
        <w:rPr>
          <w:rFonts w:ascii="Cambria" w:hAnsi="Cambria" w:cs="Tahoma"/>
          <w:b/>
          <w:bCs/>
          <w:color w:val="222222"/>
          <w:sz w:val="24"/>
          <w:szCs w:val="24"/>
        </w:rPr>
        <w:t>Wn</w:t>
      </w:r>
      <w:proofErr w:type="spellEnd"/>
      <w:r w:rsidRPr="00BC0388">
        <w:rPr>
          <w:rFonts w:ascii="Cambria" w:hAnsi="Cambria" w:cs="Tahoma"/>
          <w:b/>
          <w:bCs/>
          <w:color w:val="222222"/>
          <w:sz w:val="24"/>
          <w:szCs w:val="24"/>
        </w:rPr>
        <w:t>"</w:t>
      </w:r>
      <w:r w:rsidRPr="00BC0388">
        <w:rPr>
          <w:rFonts w:ascii="Cambria" w:hAnsi="Cambria" w:cs="Tahoma"/>
          <w:color w:val="222222"/>
          <w:sz w:val="24"/>
          <w:szCs w:val="24"/>
        </w:rPr>
        <w:t xml:space="preserve"> – wskaźnik „n” z miesiąca za który nastąpiło wystawienie faktury (wskaźnik cen produkcji budowlano-montażowej publikowany przez GUS, w układzie miesiąc poprzedni = 100)</w:t>
      </w:r>
    </w:p>
    <w:p w14:paraId="4B1CCCE7" w14:textId="77777777" w:rsidR="000C1E39" w:rsidRPr="00BC0388" w:rsidRDefault="000C1E39">
      <w:pPr>
        <w:numPr>
          <w:ilvl w:val="0"/>
          <w:numId w:val="56"/>
        </w:numPr>
        <w:shd w:val="clear" w:color="auto" w:fill="FFFFFF"/>
        <w:spacing w:after="0"/>
        <w:ind w:left="426" w:hanging="426"/>
        <w:rPr>
          <w:rFonts w:ascii="Cambria" w:hAnsi="Cambria" w:cs="Tahoma"/>
          <w:color w:val="222222"/>
          <w:sz w:val="24"/>
          <w:szCs w:val="24"/>
        </w:rPr>
      </w:pPr>
      <w:r w:rsidRPr="00BC0388">
        <w:rPr>
          <w:rFonts w:ascii="Cambria" w:hAnsi="Cambria" w:cs="Tahoma"/>
          <w:color w:val="222222"/>
          <w:sz w:val="24"/>
          <w:szCs w:val="24"/>
        </w:rPr>
        <w:t xml:space="preserve">Ilorazy wskaźników cen (np. </w:t>
      </w:r>
      <m:oMath>
        <m:f>
          <m:fPr>
            <m:ctrlPr>
              <w:rPr>
                <w:rFonts w:ascii="Cambria Math" w:hAnsi="Cambria Math" w:cs="Tahoma"/>
                <w:color w:val="222222"/>
                <w:sz w:val="24"/>
                <w:szCs w:val="24"/>
              </w:rPr>
            </m:ctrlPr>
          </m:fPr>
          <m:num>
            <m:sSub>
              <m:sSubPr>
                <m:ctrlPr>
                  <w:rPr>
                    <w:rFonts w:ascii="Cambria Math" w:hAnsi="Cambria Math" w:cs="Tahoma"/>
                    <w:color w:val="222222"/>
                    <w:sz w:val="24"/>
                    <w:szCs w:val="24"/>
                  </w:rPr>
                </m:ctrlPr>
              </m:sSubPr>
              <m:e>
                <m:r>
                  <m:rPr>
                    <m:sty m:val="b"/>
                  </m:rPr>
                  <w:rPr>
                    <w:rFonts w:ascii="Cambria Math" w:hAnsi="Cambria Math" w:cs="Tahoma"/>
                    <w:color w:val="222222"/>
                    <w:sz w:val="24"/>
                    <w:szCs w:val="24"/>
                  </w:rPr>
                  <m:t>W</m:t>
                </m:r>
              </m:e>
              <m:sub>
                <m:r>
                  <m:rPr>
                    <m:sty m:val="b"/>
                  </m:rPr>
                  <w:rPr>
                    <w:rFonts w:ascii="Cambria Math" w:hAnsi="Cambria Math" w:cs="Tahoma"/>
                    <w:color w:val="222222"/>
                    <w:sz w:val="24"/>
                    <w:szCs w:val="24"/>
                  </w:rPr>
                  <m:t>1</m:t>
                </m:r>
              </m:sub>
            </m:sSub>
          </m:num>
          <m:den>
            <m:r>
              <m:rPr>
                <m:sty m:val="p"/>
              </m:rPr>
              <w:rPr>
                <w:rFonts w:ascii="Cambria Math" w:hAnsi="Cambria Math" w:cs="Tahoma"/>
                <w:color w:val="222222"/>
                <w:sz w:val="24"/>
                <w:szCs w:val="24"/>
              </w:rPr>
              <m:t>100</m:t>
            </m:r>
          </m:den>
        </m:f>
      </m:oMath>
      <w:r w:rsidRPr="00BC0388">
        <w:rPr>
          <w:rFonts w:ascii="Cambria" w:hAnsi="Cambria" w:cs="Tahoma"/>
          <w:color w:val="222222"/>
          <w:sz w:val="24"/>
          <w:szCs w:val="24"/>
        </w:rPr>
        <w:t>) należy obliczać z dokładnością do trzech miejsc po przecinku. Natomiast wynik iloczynów tj. wskaźnik waloryzacji W</w:t>
      </w:r>
      <w:r w:rsidRPr="00BC0388">
        <w:rPr>
          <w:rFonts w:ascii="Cambria" w:hAnsi="Cambria" w:cs="Tahoma"/>
          <w:color w:val="222222"/>
          <w:sz w:val="24"/>
          <w:szCs w:val="24"/>
          <w:vertAlign w:val="subscript"/>
        </w:rPr>
        <w:t>w (n)</w:t>
      </w:r>
      <w:r w:rsidRPr="00BC0388">
        <w:rPr>
          <w:rFonts w:ascii="Cambria" w:hAnsi="Cambria" w:cs="Tahoma"/>
          <w:color w:val="222222"/>
          <w:sz w:val="24"/>
          <w:szCs w:val="24"/>
        </w:rPr>
        <w:t xml:space="preserve"> należy obliczać z dokładnością do 4 miejsc po przecinku. </w:t>
      </w:r>
    </w:p>
    <w:p w14:paraId="2AED8B11" w14:textId="53E54C53" w:rsidR="000C1E39" w:rsidRPr="00BC0388" w:rsidRDefault="000C1E39">
      <w:pPr>
        <w:numPr>
          <w:ilvl w:val="0"/>
          <w:numId w:val="56"/>
        </w:numPr>
        <w:shd w:val="clear" w:color="auto" w:fill="FFFFFF"/>
        <w:spacing w:after="0"/>
        <w:ind w:left="426" w:hanging="426"/>
        <w:rPr>
          <w:rFonts w:ascii="Cambria" w:hAnsi="Cambria" w:cs="Tahoma"/>
          <w:color w:val="222222"/>
          <w:sz w:val="24"/>
          <w:szCs w:val="24"/>
        </w:rPr>
      </w:pPr>
      <w:r w:rsidRPr="00BC0388">
        <w:rPr>
          <w:rFonts w:ascii="Cambria" w:hAnsi="Cambria" w:cs="Tahoma"/>
          <w:color w:val="222222"/>
          <w:sz w:val="24"/>
          <w:szCs w:val="24"/>
        </w:rPr>
        <w:t xml:space="preserve">Kwoty netto płatne Wykonawcy będą waloryzowane miesięcznie począwszy </w:t>
      </w:r>
      <w:r w:rsidRPr="00BC0388">
        <w:rPr>
          <w:rFonts w:ascii="Cambria" w:hAnsi="Cambria" w:cs="Tahoma"/>
          <w:color w:val="222222"/>
          <w:sz w:val="24"/>
          <w:szCs w:val="24"/>
        </w:rPr>
        <w:br/>
      </w:r>
      <w:r w:rsidRPr="002B5EF1">
        <w:rPr>
          <w:rFonts w:ascii="Cambria" w:hAnsi="Cambria" w:cs="Tahoma"/>
          <w:b/>
          <w:bCs/>
          <w:color w:val="222222"/>
          <w:sz w:val="24"/>
          <w:szCs w:val="24"/>
        </w:rPr>
        <w:t xml:space="preserve">od  </w:t>
      </w:r>
      <w:r w:rsidR="00E02168" w:rsidRPr="002B5EF1">
        <w:rPr>
          <w:rFonts w:ascii="Cambria" w:hAnsi="Cambria" w:cs="Tahoma"/>
          <w:b/>
          <w:bCs/>
          <w:color w:val="222222"/>
          <w:sz w:val="24"/>
          <w:szCs w:val="24"/>
        </w:rPr>
        <w:t>7</w:t>
      </w:r>
      <w:r w:rsidRPr="002B5EF1">
        <w:rPr>
          <w:rFonts w:ascii="Cambria" w:hAnsi="Cambria" w:cs="Tahoma"/>
          <w:b/>
          <w:bCs/>
          <w:color w:val="222222"/>
          <w:sz w:val="24"/>
          <w:szCs w:val="24"/>
        </w:rPr>
        <w:t xml:space="preserve"> miesiąca</w:t>
      </w:r>
      <w:r w:rsidRPr="00BC0388">
        <w:rPr>
          <w:rFonts w:ascii="Cambria" w:hAnsi="Cambria" w:cs="Tahoma"/>
          <w:color w:val="222222"/>
          <w:sz w:val="24"/>
          <w:szCs w:val="24"/>
        </w:rPr>
        <w:t xml:space="preserve"> po podpisaniu Umowy do osiągnięcia limitu </w:t>
      </w:r>
      <w:r w:rsidRPr="008514B8">
        <w:rPr>
          <w:rFonts w:ascii="Cambria" w:hAnsi="Cambria" w:cs="Tahoma"/>
          <w:color w:val="222222"/>
          <w:sz w:val="24"/>
          <w:szCs w:val="24"/>
        </w:rPr>
        <w:t xml:space="preserve">waloryzacji +/- </w:t>
      </w:r>
      <w:r w:rsidR="0048362E" w:rsidRPr="008514B8">
        <w:rPr>
          <w:rFonts w:ascii="Cambria" w:hAnsi="Cambria" w:cs="Tahoma"/>
          <w:color w:val="222222"/>
          <w:sz w:val="24"/>
          <w:szCs w:val="24"/>
        </w:rPr>
        <w:t>10</w:t>
      </w:r>
      <w:r w:rsidRPr="008514B8">
        <w:rPr>
          <w:rFonts w:ascii="Cambria" w:hAnsi="Cambria" w:cs="Tahoma"/>
          <w:color w:val="222222"/>
          <w:sz w:val="24"/>
          <w:szCs w:val="24"/>
        </w:rPr>
        <w:t xml:space="preserve">% </w:t>
      </w:r>
      <w:r w:rsidRPr="00BC0388">
        <w:rPr>
          <w:rFonts w:ascii="Cambria" w:hAnsi="Cambria" w:cs="Tahoma"/>
          <w:color w:val="222222"/>
          <w:sz w:val="24"/>
          <w:szCs w:val="24"/>
        </w:rPr>
        <w:lastRenderedPageBreak/>
        <w:t>wynagrodzenia umownego netto. Z powodu braku aktualnego wskaźnika (publikacja wskaźników w biuletynach GUS odbywa się z opóźnieniem) waloryzacja z bieżącego okresu rozliczeniowego zostanie wyliczona ostatecznie, gdy GUS opublikuje wskaźnik dla danego miesiąca objętego rozliczeniem wynagrodzenia Wykonawcy. Występując o rozliczenie wynagrodzenia za dany miesiąc realizacji świadczeń, Wykonawca obliczy wstępne wartości zwaloryzowanych kwot dla świadczeń zrealizowanych w każdym miesiącu, używając ostatnich z wyliczonych wskaźników waloryzacji. Ustalone w ten sposób wartości będą skorygowane z zastosowaniem wskaźnika waloryzacji właściwego dla miesiąca, którego dotyczyło dane rozliczenie wynagrodzenia Wykonawcy, niezwłocznie po ich publikacji.</w:t>
      </w:r>
    </w:p>
    <w:p w14:paraId="75FCDA26" w14:textId="77777777" w:rsidR="000C1E39" w:rsidRPr="00BC0388" w:rsidRDefault="000C1E39">
      <w:pPr>
        <w:numPr>
          <w:ilvl w:val="0"/>
          <w:numId w:val="56"/>
        </w:numPr>
        <w:shd w:val="clear" w:color="auto" w:fill="FFFFFF"/>
        <w:spacing w:after="0"/>
        <w:ind w:left="426" w:hanging="426"/>
        <w:rPr>
          <w:rFonts w:ascii="Cambria" w:hAnsi="Cambria" w:cs="Tahoma"/>
          <w:color w:val="222222"/>
          <w:sz w:val="24"/>
          <w:szCs w:val="24"/>
        </w:rPr>
      </w:pPr>
      <w:r w:rsidRPr="00BC0388">
        <w:rPr>
          <w:rFonts w:ascii="Cambria" w:hAnsi="Cambria" w:cs="Tahoma"/>
          <w:color w:val="222222"/>
          <w:sz w:val="24"/>
          <w:szCs w:val="24"/>
        </w:rPr>
        <w:t>W sytuacji, gdy rozliczenie wynagrodzenia Wykonawcy będzie dotyczyło okresu rozliczeniowego w skład, którego będą wchodziły dwa lub więcej miesięcy, jako właściwy wskaźnik waloryzacji należy przyjmować średnią arytmetyczną ze wskaźników waloryzacji wyliczonych dla kolejnych miesięcy objętych okresem rozliczeniowym.</w:t>
      </w:r>
    </w:p>
    <w:p w14:paraId="0049CEE2" w14:textId="77777777" w:rsidR="000C1E39" w:rsidRPr="00BC0388" w:rsidRDefault="000C1E39">
      <w:pPr>
        <w:numPr>
          <w:ilvl w:val="0"/>
          <w:numId w:val="56"/>
        </w:numPr>
        <w:shd w:val="clear" w:color="auto" w:fill="FFFFFF"/>
        <w:spacing w:after="0"/>
        <w:ind w:left="426" w:hanging="426"/>
        <w:rPr>
          <w:rFonts w:ascii="Cambria" w:hAnsi="Cambria" w:cs="Tahoma"/>
          <w:color w:val="222222"/>
          <w:sz w:val="24"/>
          <w:szCs w:val="24"/>
        </w:rPr>
      </w:pPr>
      <w:r w:rsidRPr="00BC0388">
        <w:rPr>
          <w:rFonts w:ascii="Cambria" w:hAnsi="Cambria" w:cs="Tahoma"/>
          <w:color w:val="222222"/>
          <w:sz w:val="24"/>
          <w:szCs w:val="24"/>
        </w:rPr>
        <w:t>Jeżeli wynagrodzenie Wykonawcy zostanie zwaloryzowane zgodnie z art. 439 ust. 1-3 ustawy Pzp,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waloryzacja wynagrodzenia Wykonawcy z zastrzeżeniem, że wskaźniki waloryzacji wynagrodzenia będą kalkulowane w odniesieniu do dnia zawarcia umowy pomiędzy Wykonawcą a Podwykonawcą, lub Podwykonawcą, a dalszym Podwykonawcą.</w:t>
      </w:r>
    </w:p>
    <w:p w14:paraId="1CCA32A9" w14:textId="77777777" w:rsidR="00BF331B" w:rsidRPr="000C1E39" w:rsidRDefault="00BF331B" w:rsidP="000C1E39">
      <w:pPr>
        <w:spacing w:after="0"/>
        <w:rPr>
          <w:sz w:val="24"/>
          <w:szCs w:val="24"/>
        </w:rPr>
      </w:pPr>
    </w:p>
    <w:p w14:paraId="6C7E515E" w14:textId="4DFDE8D3" w:rsidR="00A671E3" w:rsidRPr="003C6A1A" w:rsidRDefault="00A671E3" w:rsidP="00361966">
      <w:pPr>
        <w:spacing w:after="0"/>
        <w:jc w:val="center"/>
        <w:rPr>
          <w:rFonts w:ascii="Cambria" w:hAnsi="Cambria"/>
          <w:b/>
          <w:bCs/>
          <w:color w:val="000000" w:themeColor="text1"/>
          <w:sz w:val="24"/>
          <w:szCs w:val="24"/>
        </w:rPr>
      </w:pPr>
      <w:r w:rsidRPr="003C6A1A">
        <w:rPr>
          <w:rFonts w:ascii="Cambria" w:hAnsi="Cambria"/>
          <w:b/>
          <w:bCs/>
          <w:color w:val="000000" w:themeColor="text1"/>
          <w:sz w:val="24"/>
          <w:szCs w:val="24"/>
        </w:rPr>
        <w:t>§ 1</w:t>
      </w:r>
      <w:r w:rsidR="009B0528" w:rsidRPr="003C6A1A">
        <w:rPr>
          <w:rFonts w:ascii="Cambria" w:hAnsi="Cambria"/>
          <w:b/>
          <w:bCs/>
          <w:color w:val="000000" w:themeColor="text1"/>
          <w:sz w:val="24"/>
          <w:szCs w:val="24"/>
        </w:rPr>
        <w:t>9</w:t>
      </w:r>
    </w:p>
    <w:p w14:paraId="07DDE91A" w14:textId="77777777" w:rsidR="00A671E3" w:rsidRPr="003C6A1A" w:rsidRDefault="00A671E3" w:rsidP="00361966">
      <w:pPr>
        <w:spacing w:after="0"/>
        <w:jc w:val="center"/>
        <w:rPr>
          <w:rFonts w:ascii="Cambria" w:hAnsi="Cambria"/>
          <w:b/>
          <w:bCs/>
          <w:color w:val="000000" w:themeColor="text1"/>
          <w:sz w:val="24"/>
          <w:szCs w:val="24"/>
        </w:rPr>
      </w:pPr>
      <w:r w:rsidRPr="003C6A1A">
        <w:rPr>
          <w:rFonts w:ascii="Cambria" w:hAnsi="Cambria"/>
          <w:b/>
          <w:bCs/>
          <w:color w:val="000000" w:themeColor="text1"/>
          <w:sz w:val="24"/>
          <w:szCs w:val="24"/>
        </w:rPr>
        <w:t>Wierzytelności</w:t>
      </w:r>
    </w:p>
    <w:p w14:paraId="67443CA5" w14:textId="77777777" w:rsidR="00A671E3" w:rsidRPr="003C6A1A" w:rsidRDefault="00A671E3" w:rsidP="00361966">
      <w:pPr>
        <w:widowControl/>
        <w:suppressAutoHyphens w:val="0"/>
        <w:autoSpaceDE w:val="0"/>
        <w:autoSpaceDN w:val="0"/>
        <w:spacing w:after="0"/>
        <w:textAlignment w:val="auto"/>
        <w:rPr>
          <w:rFonts w:ascii="Cambria" w:eastAsia="Lucida Sans Unicode" w:hAnsi="Cambria"/>
          <w:color w:val="000000" w:themeColor="text1"/>
          <w:kern w:val="3"/>
          <w:sz w:val="24"/>
          <w:szCs w:val="24"/>
          <w:lang w:eastAsia="pl-PL"/>
        </w:rPr>
      </w:pPr>
      <w:r w:rsidRPr="003C6A1A">
        <w:rPr>
          <w:rFonts w:ascii="Cambria" w:eastAsia="Lucida Sans Unicode" w:hAnsi="Cambria"/>
          <w:color w:val="000000" w:themeColor="text1"/>
          <w:kern w:val="3"/>
          <w:sz w:val="24"/>
          <w:szCs w:val="24"/>
          <w:lang w:eastAsia="pl-PL"/>
        </w:rPr>
        <w:t>Wykonawca nie może przenieść wierzytelności wynikających z niniejszej umowy na osobę trzecią bez uprzedniej zgody Zamawiającego, wyrażonej w formie pisemnej pod rygorem nieważności.</w:t>
      </w:r>
    </w:p>
    <w:p w14:paraId="3FD77A9B" w14:textId="028152DA" w:rsidR="00A671E3" w:rsidRPr="003C6A1A" w:rsidRDefault="00A671E3" w:rsidP="00361966">
      <w:pPr>
        <w:autoSpaceDE w:val="0"/>
        <w:autoSpaceDN w:val="0"/>
        <w:spacing w:after="0"/>
        <w:jc w:val="center"/>
        <w:rPr>
          <w:rFonts w:ascii="Cambria" w:eastAsia="Calibri" w:hAnsi="Cambria"/>
          <w:b/>
          <w:bCs/>
          <w:color w:val="000000" w:themeColor="text1"/>
          <w:sz w:val="24"/>
          <w:szCs w:val="24"/>
        </w:rPr>
      </w:pPr>
    </w:p>
    <w:p w14:paraId="365420E1" w14:textId="3711F31D" w:rsidR="00EF3F4F" w:rsidRPr="003C6A1A" w:rsidRDefault="00EF3F4F" w:rsidP="00361966">
      <w:pPr>
        <w:autoSpaceDE w:val="0"/>
        <w:autoSpaceDN w:val="0"/>
        <w:spacing w:after="0"/>
        <w:jc w:val="center"/>
        <w:rPr>
          <w:rFonts w:ascii="Cambria" w:eastAsia="Calibri" w:hAnsi="Cambria"/>
          <w:b/>
          <w:bCs/>
          <w:color w:val="000000" w:themeColor="text1"/>
          <w:sz w:val="24"/>
          <w:szCs w:val="24"/>
        </w:rPr>
      </w:pPr>
      <w:r w:rsidRPr="003C6A1A">
        <w:rPr>
          <w:rFonts w:ascii="Cambria" w:eastAsia="Calibri" w:hAnsi="Cambria"/>
          <w:b/>
          <w:bCs/>
          <w:color w:val="000000" w:themeColor="text1"/>
          <w:sz w:val="24"/>
          <w:szCs w:val="24"/>
        </w:rPr>
        <w:t>§ 2</w:t>
      </w:r>
      <w:r w:rsidR="00E60B73">
        <w:rPr>
          <w:rFonts w:ascii="Cambria" w:eastAsia="Calibri" w:hAnsi="Cambria"/>
          <w:b/>
          <w:bCs/>
          <w:color w:val="000000" w:themeColor="text1"/>
          <w:sz w:val="24"/>
          <w:szCs w:val="24"/>
        </w:rPr>
        <w:t>0</w:t>
      </w:r>
    </w:p>
    <w:p w14:paraId="16C6BBD5" w14:textId="77777777" w:rsidR="00676EB1" w:rsidRPr="003C6A1A" w:rsidRDefault="00EF3F4F" w:rsidP="00361966">
      <w:pPr>
        <w:autoSpaceDE w:val="0"/>
        <w:autoSpaceDN w:val="0"/>
        <w:spacing w:after="0"/>
        <w:jc w:val="center"/>
        <w:rPr>
          <w:rFonts w:ascii="Cambria" w:eastAsia="Calibri" w:hAnsi="Cambria"/>
          <w:b/>
          <w:bCs/>
          <w:color w:val="000000" w:themeColor="text1"/>
          <w:sz w:val="24"/>
          <w:szCs w:val="24"/>
        </w:rPr>
      </w:pPr>
      <w:r w:rsidRPr="003C6A1A">
        <w:rPr>
          <w:rFonts w:ascii="Cambria" w:eastAsia="Calibri" w:hAnsi="Cambria"/>
          <w:b/>
          <w:bCs/>
          <w:color w:val="000000" w:themeColor="text1"/>
          <w:sz w:val="24"/>
          <w:szCs w:val="24"/>
        </w:rPr>
        <w:t>Polubowne rozwiązywanie sporów</w:t>
      </w:r>
    </w:p>
    <w:p w14:paraId="0CFF3D69" w14:textId="736A59D3" w:rsidR="00676EB1" w:rsidRPr="003C6A1A" w:rsidRDefault="00EF3F4F">
      <w:pPr>
        <w:pStyle w:val="Akapitzlist"/>
        <w:numPr>
          <w:ilvl w:val="3"/>
          <w:numId w:val="37"/>
        </w:numPr>
        <w:autoSpaceDE w:val="0"/>
        <w:autoSpaceDN w:val="0"/>
        <w:spacing w:after="0"/>
        <w:ind w:left="426" w:hanging="426"/>
        <w:jc w:val="both"/>
        <w:rPr>
          <w:rFonts w:ascii="Cambria" w:hAnsi="Cambria"/>
          <w:b/>
          <w:bCs/>
          <w:color w:val="000000" w:themeColor="text1"/>
          <w:sz w:val="24"/>
          <w:szCs w:val="24"/>
        </w:rPr>
      </w:pPr>
      <w:r w:rsidRPr="003C6A1A">
        <w:rPr>
          <w:rFonts w:ascii="Cambria" w:hAnsi="Cambria" w:cs="Open Sans"/>
          <w:color w:val="000000" w:themeColor="text1"/>
          <w:sz w:val="24"/>
          <w:szCs w:val="24"/>
          <w:shd w:val="clear" w:color="auto" w:fill="FFFFFF"/>
        </w:rPr>
        <w:t xml:space="preserve">W przypadku zaistnienia pomiędzy stronami sporu wynikającego z umowy </w:t>
      </w:r>
      <w:r w:rsidR="00676EB1" w:rsidRPr="003C6A1A">
        <w:rPr>
          <w:rFonts w:ascii="Cambria" w:hAnsi="Cambria" w:cs="Open Sans"/>
          <w:color w:val="000000" w:themeColor="text1"/>
          <w:sz w:val="24"/>
          <w:szCs w:val="24"/>
          <w:shd w:val="clear" w:color="auto" w:fill="FFFFFF"/>
        </w:rPr>
        <w:br/>
      </w:r>
      <w:r w:rsidRPr="003C6A1A">
        <w:rPr>
          <w:rFonts w:ascii="Cambria" w:hAnsi="Cambria" w:cs="Open Sans"/>
          <w:color w:val="000000" w:themeColor="text1"/>
          <w:sz w:val="24"/>
          <w:szCs w:val="24"/>
          <w:shd w:val="clear" w:color="auto" w:fill="FFFFFF"/>
        </w:rPr>
        <w:t>lub pozostającego w związku z umową,</w:t>
      </w:r>
      <w:r w:rsidR="00E60B8C" w:rsidRPr="003C6A1A">
        <w:rPr>
          <w:rFonts w:ascii="Cambria" w:hAnsi="Cambria" w:cs="Open Sans"/>
          <w:color w:val="000000" w:themeColor="text1"/>
          <w:sz w:val="24"/>
          <w:szCs w:val="24"/>
          <w:shd w:val="clear" w:color="auto" w:fill="FFFFFF"/>
        </w:rPr>
        <w:t xml:space="preserve"> dla którego możliwe jest zawarcie ugody, </w:t>
      </w:r>
      <w:r w:rsidRPr="003C6A1A">
        <w:rPr>
          <w:rFonts w:ascii="Cambria" w:hAnsi="Cambria" w:cs="Open Sans"/>
          <w:color w:val="000000" w:themeColor="text1"/>
          <w:sz w:val="24"/>
          <w:szCs w:val="24"/>
          <w:shd w:val="clear" w:color="auto" w:fill="FFFFFF"/>
        </w:rPr>
        <w:t xml:space="preserve">strony zobowiązują się do </w:t>
      </w:r>
      <w:r w:rsidR="00E62855">
        <w:rPr>
          <w:rFonts w:ascii="Cambria" w:hAnsi="Cambria" w:cs="Open Sans"/>
          <w:color w:val="000000" w:themeColor="text1"/>
          <w:sz w:val="24"/>
          <w:szCs w:val="24"/>
          <w:shd w:val="clear" w:color="auto" w:fill="FFFFFF"/>
        </w:rPr>
        <w:t>poddania go</w:t>
      </w:r>
      <w:r w:rsidRPr="003C6A1A">
        <w:rPr>
          <w:rFonts w:ascii="Cambria" w:hAnsi="Cambria" w:cs="Open Sans"/>
          <w:color w:val="000000" w:themeColor="text1"/>
          <w:sz w:val="24"/>
          <w:szCs w:val="24"/>
          <w:shd w:val="clear" w:color="auto" w:fill="FFFFFF"/>
        </w:rPr>
        <w:t xml:space="preserve"> mediacji. </w:t>
      </w:r>
    </w:p>
    <w:p w14:paraId="2A6CE932" w14:textId="4DD8B0B0" w:rsidR="00EF3F4F" w:rsidRPr="003C6A1A" w:rsidRDefault="00EF3F4F">
      <w:pPr>
        <w:pStyle w:val="Akapitzlist"/>
        <w:numPr>
          <w:ilvl w:val="3"/>
          <w:numId w:val="37"/>
        </w:numPr>
        <w:autoSpaceDE w:val="0"/>
        <w:autoSpaceDN w:val="0"/>
        <w:spacing w:after="0"/>
        <w:ind w:left="426" w:hanging="426"/>
        <w:jc w:val="both"/>
        <w:rPr>
          <w:rFonts w:ascii="Cambria" w:hAnsi="Cambria"/>
          <w:b/>
          <w:bCs/>
          <w:color w:val="000000" w:themeColor="text1"/>
          <w:sz w:val="24"/>
          <w:szCs w:val="24"/>
        </w:rPr>
      </w:pPr>
      <w:r w:rsidRPr="003C6A1A">
        <w:rPr>
          <w:rFonts w:ascii="Cambria" w:hAnsi="Cambria" w:cs="Open Sans"/>
          <w:color w:val="000000" w:themeColor="text1"/>
          <w:sz w:val="24"/>
          <w:szCs w:val="24"/>
          <w:shd w:val="clear" w:color="auto" w:fill="FFFFFF"/>
        </w:rPr>
        <w:t>Mediacja prowadzona będzie przez Mediatorów Stałych Sądu Polubownego przy Prokuratorii Generalnej Rzeczypospolitej Polskiej zgodnie z Regulaminem tego Sądu.</w:t>
      </w:r>
    </w:p>
    <w:p w14:paraId="07A88A4C" w14:textId="77777777" w:rsidR="00EF3F4F" w:rsidRPr="003C6A1A" w:rsidRDefault="00EF3F4F" w:rsidP="00361966">
      <w:pPr>
        <w:autoSpaceDE w:val="0"/>
        <w:autoSpaceDN w:val="0"/>
        <w:spacing w:after="0"/>
        <w:jc w:val="center"/>
        <w:rPr>
          <w:rFonts w:ascii="Cambria" w:eastAsia="Calibri" w:hAnsi="Cambria"/>
          <w:b/>
          <w:bCs/>
          <w:color w:val="000000" w:themeColor="text1"/>
          <w:sz w:val="24"/>
          <w:szCs w:val="24"/>
        </w:rPr>
      </w:pPr>
    </w:p>
    <w:p w14:paraId="48875F07" w14:textId="4792F191" w:rsidR="00A671E3" w:rsidRPr="003C6A1A" w:rsidRDefault="00A671E3" w:rsidP="00361966">
      <w:pPr>
        <w:autoSpaceDE w:val="0"/>
        <w:autoSpaceDN w:val="0"/>
        <w:spacing w:after="0"/>
        <w:jc w:val="center"/>
        <w:rPr>
          <w:rFonts w:ascii="Cambria" w:eastAsia="Calibri" w:hAnsi="Cambria"/>
          <w:b/>
          <w:bCs/>
          <w:color w:val="000000" w:themeColor="text1"/>
          <w:sz w:val="24"/>
          <w:szCs w:val="24"/>
        </w:rPr>
      </w:pPr>
      <w:r w:rsidRPr="003C6A1A">
        <w:rPr>
          <w:rFonts w:ascii="Cambria" w:eastAsia="Calibri" w:hAnsi="Cambria"/>
          <w:b/>
          <w:bCs/>
          <w:color w:val="000000" w:themeColor="text1"/>
          <w:sz w:val="24"/>
          <w:szCs w:val="24"/>
        </w:rPr>
        <w:t>§ 2</w:t>
      </w:r>
      <w:r w:rsidR="00E60B73">
        <w:rPr>
          <w:rFonts w:ascii="Cambria" w:eastAsia="Calibri" w:hAnsi="Cambria"/>
          <w:b/>
          <w:bCs/>
          <w:color w:val="000000" w:themeColor="text1"/>
          <w:sz w:val="24"/>
          <w:szCs w:val="24"/>
        </w:rPr>
        <w:t>1</w:t>
      </w:r>
    </w:p>
    <w:p w14:paraId="0C557DC4" w14:textId="77777777" w:rsidR="00A671E3" w:rsidRPr="003C6A1A" w:rsidRDefault="00A671E3" w:rsidP="00361966">
      <w:pPr>
        <w:autoSpaceDE w:val="0"/>
        <w:autoSpaceDN w:val="0"/>
        <w:spacing w:after="0"/>
        <w:jc w:val="center"/>
        <w:rPr>
          <w:rFonts w:ascii="Cambria" w:eastAsia="Calibri" w:hAnsi="Cambria"/>
          <w:b/>
          <w:bCs/>
          <w:color w:val="000000" w:themeColor="text1"/>
          <w:sz w:val="24"/>
          <w:szCs w:val="24"/>
        </w:rPr>
      </w:pPr>
      <w:r w:rsidRPr="003C6A1A">
        <w:rPr>
          <w:rFonts w:ascii="Cambria" w:eastAsia="Calibri" w:hAnsi="Cambria"/>
          <w:b/>
          <w:bCs/>
          <w:color w:val="000000" w:themeColor="text1"/>
          <w:sz w:val="24"/>
          <w:szCs w:val="24"/>
        </w:rPr>
        <w:t>Postanowienia końcowe</w:t>
      </w:r>
    </w:p>
    <w:p w14:paraId="46C68319" w14:textId="77777777" w:rsidR="00A671E3" w:rsidRPr="003C6A1A" w:rsidRDefault="00A671E3">
      <w:pPr>
        <w:pStyle w:val="Jasnasiatkaakcent31"/>
        <w:widowControl w:val="0"/>
        <w:numPr>
          <w:ilvl w:val="0"/>
          <w:numId w:val="35"/>
        </w:numPr>
        <w:suppressAutoHyphens w:val="0"/>
        <w:autoSpaceDE w:val="0"/>
        <w:autoSpaceDN w:val="0"/>
        <w:adjustRightInd w:val="0"/>
        <w:spacing w:after="0"/>
        <w:ind w:left="426" w:hanging="426"/>
        <w:jc w:val="both"/>
        <w:rPr>
          <w:rFonts w:ascii="Cambria" w:hAnsi="Cambria" w:cs="Calibri"/>
          <w:color w:val="000000" w:themeColor="text1"/>
          <w:sz w:val="24"/>
          <w:szCs w:val="24"/>
        </w:rPr>
      </w:pPr>
      <w:r w:rsidRPr="003C6A1A">
        <w:rPr>
          <w:rFonts w:ascii="Cambria" w:hAnsi="Cambria" w:cs="Calibri"/>
          <w:color w:val="000000" w:themeColor="text1"/>
          <w:sz w:val="24"/>
          <w:szCs w:val="24"/>
        </w:rPr>
        <w:t>W sprawach nieuregulowanych niniejszą umową stosuje się przepisy obowiązującego prawa, w szczególności Kodeksu cywilnego, Prawa zamówień publicznych, Prawa budowlanego oraz ustawy o prawie autorskim i prawach pokrewnych.</w:t>
      </w:r>
    </w:p>
    <w:p w14:paraId="48A02714" w14:textId="77777777" w:rsidR="00A671E3" w:rsidRPr="003C6A1A" w:rsidRDefault="00A671E3">
      <w:pPr>
        <w:pStyle w:val="Jasnasiatkaakcent31"/>
        <w:widowControl w:val="0"/>
        <w:numPr>
          <w:ilvl w:val="0"/>
          <w:numId w:val="35"/>
        </w:numPr>
        <w:suppressAutoHyphens w:val="0"/>
        <w:autoSpaceDE w:val="0"/>
        <w:autoSpaceDN w:val="0"/>
        <w:adjustRightInd w:val="0"/>
        <w:spacing w:after="0"/>
        <w:ind w:left="426" w:hanging="426"/>
        <w:jc w:val="both"/>
        <w:rPr>
          <w:rFonts w:ascii="Cambria" w:hAnsi="Cambria" w:cs="Calibri"/>
          <w:color w:val="000000" w:themeColor="text1"/>
          <w:sz w:val="24"/>
          <w:szCs w:val="24"/>
        </w:rPr>
      </w:pPr>
      <w:r w:rsidRPr="003C6A1A">
        <w:rPr>
          <w:rFonts w:ascii="Cambria" w:hAnsi="Cambria" w:cs="Calibri"/>
          <w:color w:val="000000" w:themeColor="text1"/>
          <w:sz w:val="24"/>
          <w:szCs w:val="24"/>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430811AB" w14:textId="1B010808" w:rsidR="00A671E3" w:rsidRPr="003C6A1A" w:rsidRDefault="00A671E3">
      <w:pPr>
        <w:pStyle w:val="Jasnasiatkaakcent31"/>
        <w:widowControl w:val="0"/>
        <w:numPr>
          <w:ilvl w:val="0"/>
          <w:numId w:val="35"/>
        </w:numPr>
        <w:suppressAutoHyphens w:val="0"/>
        <w:autoSpaceDE w:val="0"/>
        <w:autoSpaceDN w:val="0"/>
        <w:adjustRightInd w:val="0"/>
        <w:spacing w:after="0"/>
        <w:ind w:left="426" w:hanging="426"/>
        <w:jc w:val="both"/>
        <w:rPr>
          <w:rFonts w:ascii="Cambria" w:hAnsi="Cambria" w:cs="Calibri"/>
          <w:color w:val="000000" w:themeColor="text1"/>
          <w:sz w:val="24"/>
          <w:szCs w:val="24"/>
        </w:rPr>
      </w:pPr>
      <w:r w:rsidRPr="003C6A1A">
        <w:rPr>
          <w:rFonts w:ascii="Cambria" w:hAnsi="Cambria" w:cs="Calibri"/>
          <w:color w:val="000000" w:themeColor="text1"/>
          <w:sz w:val="24"/>
          <w:szCs w:val="24"/>
        </w:rPr>
        <w:t>Wszelkie spory</w:t>
      </w:r>
      <w:r w:rsidR="00676EB1" w:rsidRPr="003C6A1A">
        <w:rPr>
          <w:rFonts w:ascii="Cambria" w:hAnsi="Cambria" w:cs="Calibri"/>
          <w:color w:val="000000" w:themeColor="text1"/>
          <w:sz w:val="24"/>
          <w:szCs w:val="24"/>
        </w:rPr>
        <w:t>, z zastrzeżeniem § 2</w:t>
      </w:r>
      <w:r w:rsidR="00C25AA1">
        <w:rPr>
          <w:rFonts w:ascii="Cambria" w:hAnsi="Cambria" w:cs="Calibri"/>
          <w:color w:val="000000" w:themeColor="text1"/>
          <w:sz w:val="24"/>
          <w:szCs w:val="24"/>
        </w:rPr>
        <w:t>0</w:t>
      </w:r>
      <w:r w:rsidR="00676EB1" w:rsidRPr="003C6A1A">
        <w:rPr>
          <w:rFonts w:ascii="Cambria" w:hAnsi="Cambria" w:cs="Calibri"/>
          <w:color w:val="000000" w:themeColor="text1"/>
          <w:sz w:val="24"/>
          <w:szCs w:val="24"/>
        </w:rPr>
        <w:t xml:space="preserve"> Umowy,</w:t>
      </w:r>
      <w:r w:rsidRPr="003C6A1A">
        <w:rPr>
          <w:rFonts w:ascii="Cambria" w:hAnsi="Cambria" w:cs="Calibri"/>
          <w:color w:val="000000" w:themeColor="text1"/>
          <w:sz w:val="24"/>
          <w:szCs w:val="24"/>
        </w:rPr>
        <w:t xml:space="preserve"> wynikające z niniejszej umowy lub powstające w związku z umową będą rozstrzygane przez sąd właściwy dla siedziby Zamawiającego. </w:t>
      </w:r>
    </w:p>
    <w:p w14:paraId="71159348" w14:textId="77777777" w:rsidR="00A671E3" w:rsidRPr="003C6A1A" w:rsidRDefault="00A671E3">
      <w:pPr>
        <w:pStyle w:val="Jasnasiatkaakcent31"/>
        <w:widowControl w:val="0"/>
        <w:numPr>
          <w:ilvl w:val="0"/>
          <w:numId w:val="35"/>
        </w:numPr>
        <w:suppressAutoHyphens w:val="0"/>
        <w:autoSpaceDE w:val="0"/>
        <w:autoSpaceDN w:val="0"/>
        <w:adjustRightInd w:val="0"/>
        <w:spacing w:after="0"/>
        <w:ind w:left="426" w:hanging="426"/>
        <w:jc w:val="both"/>
        <w:rPr>
          <w:rFonts w:ascii="Cambria" w:hAnsi="Cambria" w:cs="Calibri"/>
          <w:color w:val="000000" w:themeColor="text1"/>
          <w:sz w:val="24"/>
          <w:szCs w:val="24"/>
        </w:rPr>
      </w:pPr>
      <w:r w:rsidRPr="003C6A1A">
        <w:rPr>
          <w:rFonts w:ascii="Cambria" w:hAnsi="Cambria" w:cs="Calibri"/>
          <w:color w:val="000000" w:themeColor="text1"/>
          <w:sz w:val="24"/>
          <w:szCs w:val="24"/>
        </w:rPr>
        <w:t>Umowę sporządzono w czterech jednobrzmiących egzemplarzach: trzy egzemplarze dla Zamawiającego, jeden egzemplarz dla Wykonawcy.</w:t>
      </w:r>
    </w:p>
    <w:p w14:paraId="63C01CD4" w14:textId="77777777" w:rsidR="00A671E3" w:rsidRPr="003C6A1A" w:rsidRDefault="00A671E3">
      <w:pPr>
        <w:pStyle w:val="Akapitzlist"/>
        <w:numPr>
          <w:ilvl w:val="0"/>
          <w:numId w:val="35"/>
        </w:numPr>
        <w:autoSpaceDE w:val="0"/>
        <w:autoSpaceDN w:val="0"/>
        <w:adjustRightInd w:val="0"/>
        <w:spacing w:after="0"/>
        <w:ind w:left="426" w:hanging="426"/>
        <w:jc w:val="both"/>
        <w:rPr>
          <w:rFonts w:ascii="Cambria" w:hAnsi="Cambria" w:cs="Calibri"/>
          <w:color w:val="000000" w:themeColor="text1"/>
          <w:sz w:val="24"/>
          <w:szCs w:val="24"/>
        </w:rPr>
      </w:pPr>
      <w:r w:rsidRPr="003C6A1A">
        <w:rPr>
          <w:rFonts w:ascii="Cambria" w:hAnsi="Cambria" w:cs="Calibri"/>
          <w:color w:val="000000" w:themeColor="text1"/>
          <w:sz w:val="24"/>
          <w:szCs w:val="24"/>
        </w:rPr>
        <w:t>Załącznikami do umowy są:</w:t>
      </w:r>
    </w:p>
    <w:p w14:paraId="5C1ECB9A" w14:textId="77777777" w:rsidR="00A671E3" w:rsidRPr="003C6A1A" w:rsidRDefault="00A671E3">
      <w:pPr>
        <w:pStyle w:val="Akapitzlist"/>
        <w:numPr>
          <w:ilvl w:val="1"/>
          <w:numId w:val="43"/>
        </w:numPr>
        <w:tabs>
          <w:tab w:val="left" w:pos="851"/>
        </w:tabs>
        <w:autoSpaceDE w:val="0"/>
        <w:autoSpaceDN w:val="0"/>
        <w:adjustRightInd w:val="0"/>
        <w:spacing w:after="0"/>
        <w:ind w:left="1276" w:hanging="567"/>
        <w:jc w:val="both"/>
        <w:rPr>
          <w:rFonts w:ascii="Cambria" w:hAnsi="Cambria" w:cs="Calibri"/>
          <w:color w:val="000000" w:themeColor="text1"/>
          <w:sz w:val="24"/>
          <w:szCs w:val="24"/>
        </w:rPr>
      </w:pPr>
      <w:r w:rsidRPr="003C6A1A">
        <w:rPr>
          <w:rFonts w:ascii="Cambria" w:hAnsi="Cambria" w:cs="Cambria"/>
          <w:color w:val="000000" w:themeColor="text1"/>
          <w:sz w:val="24"/>
          <w:szCs w:val="24"/>
        </w:rPr>
        <w:t>Specyfikacja warunków zamówienia.</w:t>
      </w:r>
    </w:p>
    <w:p w14:paraId="4C3E722E" w14:textId="77777777" w:rsidR="00A671E3" w:rsidRPr="003C6A1A" w:rsidRDefault="00A671E3">
      <w:pPr>
        <w:widowControl/>
        <w:numPr>
          <w:ilvl w:val="1"/>
          <w:numId w:val="43"/>
        </w:numPr>
        <w:tabs>
          <w:tab w:val="left" w:pos="851"/>
        </w:tabs>
        <w:autoSpaceDE w:val="0"/>
        <w:adjustRightInd/>
        <w:spacing w:after="0"/>
        <w:ind w:left="1276" w:hanging="567"/>
        <w:contextualSpacing/>
        <w:textAlignment w:val="auto"/>
        <w:rPr>
          <w:rFonts w:ascii="Cambria" w:hAnsi="Cambria" w:cs="Times New Roman"/>
          <w:color w:val="000000" w:themeColor="text1"/>
          <w:sz w:val="24"/>
          <w:szCs w:val="24"/>
        </w:rPr>
      </w:pPr>
      <w:r w:rsidRPr="003C6A1A">
        <w:rPr>
          <w:rFonts w:ascii="Cambria" w:hAnsi="Cambria" w:cs="Cambria"/>
          <w:color w:val="000000" w:themeColor="text1"/>
          <w:sz w:val="24"/>
          <w:szCs w:val="24"/>
        </w:rPr>
        <w:t>Złożona oferta.</w:t>
      </w:r>
    </w:p>
    <w:p w14:paraId="582D279A" w14:textId="2D746F11" w:rsidR="00A671E3" w:rsidRPr="0048362E" w:rsidRDefault="00A671E3" w:rsidP="0048362E">
      <w:pPr>
        <w:widowControl/>
        <w:numPr>
          <w:ilvl w:val="1"/>
          <w:numId w:val="43"/>
        </w:numPr>
        <w:tabs>
          <w:tab w:val="left" w:pos="851"/>
        </w:tabs>
        <w:autoSpaceDE w:val="0"/>
        <w:adjustRightInd/>
        <w:spacing w:after="0"/>
        <w:ind w:left="1276" w:hanging="567"/>
        <w:contextualSpacing/>
        <w:textAlignment w:val="auto"/>
        <w:rPr>
          <w:rFonts w:ascii="Cambria" w:hAnsi="Cambria"/>
          <w:color w:val="000000" w:themeColor="text1"/>
        </w:rPr>
      </w:pPr>
      <w:r w:rsidRPr="003C6A1A">
        <w:rPr>
          <w:rFonts w:ascii="Cambria" w:hAnsi="Cambria" w:cs="Cambria"/>
          <w:color w:val="000000" w:themeColor="text1"/>
          <w:sz w:val="24"/>
          <w:szCs w:val="24"/>
        </w:rPr>
        <w:t>Harmonogram rzeczowo-finansowy.</w:t>
      </w:r>
    </w:p>
    <w:p w14:paraId="57551A22" w14:textId="77777777" w:rsidR="00A671E3" w:rsidRPr="003C6A1A" w:rsidRDefault="00A671E3" w:rsidP="00361966">
      <w:pPr>
        <w:widowControl/>
        <w:suppressAutoHyphens w:val="0"/>
        <w:autoSpaceDE w:val="0"/>
        <w:autoSpaceDN w:val="0"/>
        <w:spacing w:after="0"/>
        <w:jc w:val="left"/>
        <w:textAlignment w:val="auto"/>
        <w:rPr>
          <w:rFonts w:ascii="Cambria" w:eastAsia="Calibri" w:hAnsi="Cambria"/>
          <w:color w:val="000000" w:themeColor="text1"/>
          <w:sz w:val="24"/>
          <w:szCs w:val="24"/>
          <w:lang w:eastAsia="en-US"/>
        </w:rPr>
      </w:pPr>
    </w:p>
    <w:tbl>
      <w:tblPr>
        <w:tblW w:w="0" w:type="auto"/>
        <w:tblLook w:val="04A0" w:firstRow="1" w:lastRow="0" w:firstColumn="1" w:lastColumn="0" w:noHBand="0" w:noVBand="1"/>
      </w:tblPr>
      <w:tblGrid>
        <w:gridCol w:w="4537"/>
        <w:gridCol w:w="4535"/>
      </w:tblGrid>
      <w:tr w:rsidR="00A671E3" w:rsidRPr="003C6A1A" w14:paraId="1B3C6341" w14:textId="77777777" w:rsidTr="00A4379F">
        <w:tc>
          <w:tcPr>
            <w:tcW w:w="4605" w:type="dxa"/>
          </w:tcPr>
          <w:p w14:paraId="76D8665C" w14:textId="77777777" w:rsidR="00A671E3" w:rsidRPr="003C6A1A" w:rsidRDefault="00A671E3" w:rsidP="0036196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3C6A1A">
              <w:rPr>
                <w:rFonts w:ascii="Cambria" w:eastAsia="Calibri" w:hAnsi="Cambria"/>
                <w:b/>
                <w:bCs/>
                <w:color w:val="000000" w:themeColor="text1"/>
                <w:sz w:val="24"/>
                <w:szCs w:val="24"/>
                <w:lang w:eastAsia="en-US"/>
              </w:rPr>
              <w:t>Zamawiający:</w:t>
            </w:r>
          </w:p>
        </w:tc>
        <w:tc>
          <w:tcPr>
            <w:tcW w:w="4605" w:type="dxa"/>
          </w:tcPr>
          <w:p w14:paraId="66DBD9B8" w14:textId="77777777" w:rsidR="00A671E3" w:rsidRPr="003C6A1A" w:rsidRDefault="00A671E3" w:rsidP="0036196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3C6A1A">
              <w:rPr>
                <w:rFonts w:ascii="Cambria" w:eastAsia="Calibri" w:hAnsi="Cambria"/>
                <w:b/>
                <w:bCs/>
                <w:color w:val="000000" w:themeColor="text1"/>
                <w:sz w:val="24"/>
                <w:szCs w:val="24"/>
                <w:lang w:eastAsia="en-US"/>
              </w:rPr>
              <w:t xml:space="preserve">                                   Wykonawca:</w:t>
            </w:r>
          </w:p>
        </w:tc>
      </w:tr>
    </w:tbl>
    <w:p w14:paraId="2A8E6167" w14:textId="77777777" w:rsidR="00A671E3" w:rsidRPr="003C6A1A" w:rsidRDefault="00A671E3" w:rsidP="00361966">
      <w:pPr>
        <w:widowControl/>
        <w:suppressAutoHyphens w:val="0"/>
        <w:autoSpaceDE w:val="0"/>
        <w:autoSpaceDN w:val="0"/>
        <w:spacing w:after="0"/>
        <w:contextualSpacing/>
        <w:textAlignment w:val="auto"/>
        <w:rPr>
          <w:rFonts w:ascii="Cambria" w:eastAsia="Calibri" w:hAnsi="Cambria"/>
          <w:color w:val="000000" w:themeColor="text1"/>
          <w:sz w:val="24"/>
          <w:szCs w:val="24"/>
          <w:lang w:eastAsia="en-US"/>
        </w:rPr>
      </w:pPr>
    </w:p>
    <w:sectPr w:rsidR="00A671E3" w:rsidRPr="003C6A1A" w:rsidSect="00FA7779">
      <w:headerReference w:type="default" r:id="rId9"/>
      <w:footerReference w:type="default" r:id="rId10"/>
      <w:pgSz w:w="11906" w:h="16838"/>
      <w:pgMar w:top="1134"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39F059" w14:textId="77777777" w:rsidR="00F3686C" w:rsidRDefault="00F3686C" w:rsidP="009C3898">
      <w:pPr>
        <w:spacing w:after="0" w:line="240" w:lineRule="auto"/>
      </w:pPr>
      <w:r>
        <w:separator/>
      </w:r>
    </w:p>
  </w:endnote>
  <w:endnote w:type="continuationSeparator" w:id="0">
    <w:p w14:paraId="52EEC5FA" w14:textId="77777777" w:rsidR="00F3686C" w:rsidRDefault="00F3686C" w:rsidP="009C3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Narrow">
    <w:altName w:val="Arial"/>
    <w:charset w:val="00"/>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Calibri-Bold">
    <w:altName w:val="Calibri"/>
    <w:charset w:val="00"/>
    <w:family w:val="auto"/>
    <w:pitch w:val="default"/>
  </w:font>
  <w:font w:name="TimesNewRomanPSMT">
    <w:altName w:val="Times New Roman"/>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AppleSystemUIFont">
    <w:altName w:val="Calibri"/>
    <w:panose1 w:val="00000000000000000000"/>
    <w:charset w:val="00"/>
    <w:family w:val="auto"/>
    <w:notTrueType/>
    <w:pitch w:val="default"/>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4365528"/>
      <w:docPartObj>
        <w:docPartGallery w:val="Page Numbers (Bottom of Page)"/>
        <w:docPartUnique/>
      </w:docPartObj>
    </w:sdtPr>
    <w:sdtEndPr>
      <w:rPr>
        <w:rFonts w:asciiTheme="minorHAnsi" w:hAnsiTheme="minorHAnsi" w:cstheme="minorHAnsi"/>
        <w:sz w:val="16"/>
        <w:szCs w:val="16"/>
      </w:rPr>
    </w:sdtEndPr>
    <w:sdtContent>
      <w:p w14:paraId="5290B7DB" w14:textId="34CCED2A" w:rsidR="00A4379F" w:rsidRPr="00BE51DB" w:rsidRDefault="00A4379F" w:rsidP="00BE51DB">
        <w:pPr>
          <w:pStyle w:val="Stopka"/>
          <w:jc w:val="right"/>
          <w:rPr>
            <w:rFonts w:asciiTheme="minorHAnsi" w:hAnsiTheme="minorHAnsi" w:cstheme="minorHAnsi"/>
            <w:sz w:val="16"/>
            <w:szCs w:val="16"/>
          </w:rPr>
        </w:pPr>
        <w:r w:rsidRPr="00BE51DB">
          <w:rPr>
            <w:rFonts w:asciiTheme="minorHAnsi" w:hAnsiTheme="minorHAnsi" w:cstheme="minorHAnsi"/>
            <w:sz w:val="16"/>
            <w:szCs w:val="16"/>
          </w:rPr>
          <w:fldChar w:fldCharType="begin"/>
        </w:r>
        <w:r w:rsidRPr="00B27AB0">
          <w:rPr>
            <w:rFonts w:asciiTheme="minorHAnsi" w:hAnsiTheme="minorHAnsi" w:cstheme="minorHAnsi"/>
            <w:sz w:val="16"/>
            <w:szCs w:val="16"/>
          </w:rPr>
          <w:instrText>PAGE   \* MERGEFORMAT</w:instrText>
        </w:r>
        <w:r w:rsidRPr="00BE51DB">
          <w:rPr>
            <w:rFonts w:asciiTheme="minorHAnsi" w:hAnsiTheme="minorHAnsi" w:cstheme="minorHAnsi"/>
            <w:sz w:val="16"/>
            <w:szCs w:val="16"/>
          </w:rPr>
          <w:fldChar w:fldCharType="separate"/>
        </w:r>
        <w:r w:rsidR="00651F95" w:rsidRPr="00651F95">
          <w:rPr>
            <w:rFonts w:asciiTheme="minorHAnsi" w:hAnsiTheme="minorHAnsi" w:cstheme="minorHAnsi"/>
            <w:noProof/>
            <w:sz w:val="16"/>
            <w:szCs w:val="16"/>
            <w:lang w:val="pl-PL"/>
          </w:rPr>
          <w:t>48</w:t>
        </w:r>
        <w:r w:rsidRPr="00BE51DB">
          <w:rPr>
            <w:rFonts w:asciiTheme="minorHAnsi" w:hAnsiTheme="minorHAnsi" w:cstheme="minorHAnsi"/>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A89009" w14:textId="77777777" w:rsidR="00F3686C" w:rsidRDefault="00F3686C" w:rsidP="009C3898">
      <w:pPr>
        <w:spacing w:after="0" w:line="240" w:lineRule="auto"/>
      </w:pPr>
      <w:r>
        <w:separator/>
      </w:r>
    </w:p>
  </w:footnote>
  <w:footnote w:type="continuationSeparator" w:id="0">
    <w:p w14:paraId="79DC41B2" w14:textId="77777777" w:rsidR="00F3686C" w:rsidRDefault="00F3686C" w:rsidP="009C3898">
      <w:pPr>
        <w:spacing w:after="0" w:line="240" w:lineRule="auto"/>
      </w:pPr>
      <w:r>
        <w:continuationSeparator/>
      </w:r>
    </w:p>
  </w:footnote>
  <w:footnote w:id="1">
    <w:p w14:paraId="6183D54E" w14:textId="77777777" w:rsidR="00A4379F" w:rsidRPr="00DF5F1F" w:rsidRDefault="00A4379F" w:rsidP="009C3898">
      <w:pPr>
        <w:pStyle w:val="Tekstprzypisudolnego"/>
        <w:rPr>
          <w:rFonts w:ascii="Arial" w:hAnsi="Arial" w:cs="Arial"/>
        </w:rPr>
      </w:pPr>
      <w:r w:rsidRPr="00DF5F1F">
        <w:rPr>
          <w:rStyle w:val="Znakiprzypiswdolnych"/>
          <w:rFonts w:ascii="Arial" w:hAnsi="Arial" w:cs="Arial"/>
        </w:rPr>
        <w:footnoteRef/>
      </w:r>
      <w:r w:rsidRPr="00DF5F1F">
        <w:rPr>
          <w:rFonts w:ascii="Arial" w:eastAsia="Cambria" w:hAnsi="Arial" w:cs="Arial"/>
          <w:sz w:val="18"/>
          <w:szCs w:val="18"/>
        </w:rPr>
        <w:t xml:space="preserve"> </w:t>
      </w:r>
      <w:r w:rsidRPr="00DF5F1F">
        <w:rPr>
          <w:rFonts w:ascii="Arial" w:hAnsi="Arial" w:cs="Arial"/>
          <w:sz w:val="18"/>
          <w:szCs w:val="18"/>
        </w:rPr>
        <w:t>Jeżeli przy zawarciu umowy działa osoba/-y pełniąca/-e funkcję organu (członka organu) lub prokurent spółki.</w:t>
      </w:r>
    </w:p>
  </w:footnote>
  <w:footnote w:id="2">
    <w:p w14:paraId="199AF691" w14:textId="77777777" w:rsidR="00A4379F" w:rsidRPr="00DF5F1F" w:rsidRDefault="00A4379F" w:rsidP="009C3898">
      <w:pPr>
        <w:pStyle w:val="Tekstprzypisudolnego"/>
        <w:rPr>
          <w:rFonts w:ascii="Arial" w:hAnsi="Arial" w:cs="Arial"/>
        </w:rPr>
      </w:pPr>
      <w:r w:rsidRPr="00DF5F1F">
        <w:rPr>
          <w:rStyle w:val="Znakiprzypiswdolnych"/>
          <w:rFonts w:ascii="Arial" w:hAnsi="Arial" w:cs="Arial"/>
        </w:rPr>
        <w:footnoteRef/>
      </w:r>
      <w:r w:rsidRPr="00DF5F1F">
        <w:rPr>
          <w:rFonts w:ascii="Arial" w:eastAsia="Cambria" w:hAnsi="Arial" w:cs="Arial"/>
          <w:sz w:val="18"/>
          <w:szCs w:val="18"/>
        </w:rPr>
        <w:t xml:space="preserve"> </w:t>
      </w:r>
      <w:r w:rsidRPr="00DF5F1F">
        <w:rPr>
          <w:rFonts w:ascii="Arial" w:hAnsi="Arial" w:cs="Arial"/>
          <w:sz w:val="18"/>
          <w:szCs w:val="18"/>
        </w:rPr>
        <w:t>Jeżeli przy zawarciu umowy działa pełnomocnik spółki.</w:t>
      </w:r>
    </w:p>
  </w:footnote>
  <w:footnote w:id="3">
    <w:p w14:paraId="68F1DB5C" w14:textId="77777777" w:rsidR="00A4379F" w:rsidRDefault="00A4379F" w:rsidP="009C3898">
      <w:pPr>
        <w:pStyle w:val="Tekstprzypisudolnego"/>
      </w:pPr>
      <w:r w:rsidRPr="00DF5F1F">
        <w:rPr>
          <w:rStyle w:val="Znakiprzypiswdolnych"/>
          <w:rFonts w:ascii="Arial" w:hAnsi="Arial" w:cs="Arial"/>
        </w:rPr>
        <w:footnoteRef/>
      </w:r>
      <w:r w:rsidRPr="00DF5F1F">
        <w:rPr>
          <w:rFonts w:ascii="Arial" w:eastAsia="Cambria" w:hAnsi="Arial" w:cs="Arial"/>
          <w:sz w:val="18"/>
          <w:szCs w:val="18"/>
        </w:rPr>
        <w:t xml:space="preserve"> </w:t>
      </w:r>
      <w:r w:rsidRPr="00DF5F1F">
        <w:rPr>
          <w:rFonts w:ascii="Arial" w:hAnsi="Arial" w:cs="Arial"/>
          <w:sz w:val="18"/>
          <w:szCs w:val="18"/>
        </w:rPr>
        <w:t>Jeżeli przy zawarciu umowy działa pełnomocnik tej osoby.</w:t>
      </w:r>
    </w:p>
  </w:footnote>
  <w:footnote w:id="4">
    <w:p w14:paraId="34B7CD24" w14:textId="633F2D21" w:rsidR="00A4379F" w:rsidRPr="00706065" w:rsidRDefault="00A4379F" w:rsidP="005A6294">
      <w:pPr>
        <w:pStyle w:val="Tekstprzypisudolnego"/>
      </w:pPr>
      <w:r w:rsidRPr="00706065">
        <w:rPr>
          <w:rStyle w:val="Odwoanieprzypisudolnego"/>
        </w:rPr>
        <w:footnoteRef/>
      </w:r>
      <w:r w:rsidRPr="00706065">
        <w:t xml:space="preserve">  Różnica wynagrodzenia wykonawcy wynikającego z oferty oraz kwoty wskazanej  w pkt. 2)</w:t>
      </w:r>
    </w:p>
  </w:footnote>
  <w:footnote w:id="5">
    <w:p w14:paraId="0A45A9FC" w14:textId="6F1C4044" w:rsidR="00A4379F" w:rsidRPr="005A5117" w:rsidRDefault="00A4379F" w:rsidP="005A6294">
      <w:pPr>
        <w:pStyle w:val="Tekstprzypisudolnego"/>
        <w:ind w:left="142" w:hanging="142"/>
        <w:rPr>
          <w:color w:val="FF0000"/>
        </w:rPr>
      </w:pPr>
      <w:r w:rsidRPr="00706065">
        <w:rPr>
          <w:rStyle w:val="Odwoanieprzypisudolnego"/>
        </w:rPr>
        <w:footnoteRef/>
      </w:r>
      <w:r w:rsidRPr="00706065">
        <w:t xml:space="preserve"> Według wstępnej promesy BGK kwota ta wynosi </w:t>
      </w:r>
      <w:r w:rsidR="00451C89">
        <w:rPr>
          <w:lang w:val="pl-PL"/>
        </w:rPr>
        <w:t>2</w:t>
      </w:r>
      <w:r w:rsidR="006448A4">
        <w:rPr>
          <w:lang w:val="pl-PL"/>
        </w:rPr>
        <w:t xml:space="preserve"> 000 000,00 </w:t>
      </w:r>
      <w:r w:rsidRPr="003657C4">
        <w:t>zł</w:t>
      </w:r>
      <w:r w:rsidRPr="00706065">
        <w:t xml:space="preserve"> jeżeli jednak w wyniku postępowania łączna cena ofertowa będzie niższa niż </w:t>
      </w:r>
      <w:r w:rsidR="00451C89">
        <w:t>2</w:t>
      </w:r>
      <w:r w:rsidR="00451C89">
        <w:rPr>
          <w:lang w:val="pl-PL"/>
        </w:rPr>
        <w:t xml:space="preserve"> </w:t>
      </w:r>
      <w:r w:rsidR="00451C89">
        <w:t>040</w:t>
      </w:r>
      <w:r w:rsidR="00451C89">
        <w:rPr>
          <w:lang w:val="pl-PL"/>
        </w:rPr>
        <w:t xml:space="preserve"> </w:t>
      </w:r>
      <w:r w:rsidR="00451C89">
        <w:t>800,00</w:t>
      </w:r>
      <w:r w:rsidR="00451C89" w:rsidRPr="003657C4">
        <w:t xml:space="preserve"> </w:t>
      </w:r>
      <w:r w:rsidRPr="003657C4">
        <w:t>zł</w:t>
      </w:r>
      <w:r w:rsidRPr="00706065">
        <w:t xml:space="preserve">  kwota ta ulegnie proporcjonalnemu obniżeniu i stanowić będzie</w:t>
      </w:r>
      <w:r w:rsidR="006448A4">
        <w:rPr>
          <w:lang w:val="pl-PL"/>
        </w:rPr>
        <w:t xml:space="preserve"> 9</w:t>
      </w:r>
      <w:r w:rsidR="00451C89">
        <w:rPr>
          <w:lang w:val="pl-PL"/>
        </w:rPr>
        <w:t>8</w:t>
      </w:r>
      <w:r w:rsidR="006448A4">
        <w:rPr>
          <w:lang w:val="pl-PL"/>
        </w:rPr>
        <w:t>%</w:t>
      </w:r>
      <w:r w:rsidRPr="00706065">
        <w:t xml:space="preserve"> wynagrodzenia wykonawcy</w:t>
      </w:r>
    </w:p>
  </w:footnote>
  <w:footnote w:id="6">
    <w:p w14:paraId="6D8E700B" w14:textId="77777777" w:rsidR="004E6C85" w:rsidRPr="006812B2" w:rsidRDefault="004E6C85" w:rsidP="004E6C85">
      <w:pPr>
        <w:pStyle w:val="Tekstprzypisudolnego"/>
      </w:pPr>
      <w:r>
        <w:rPr>
          <w:rStyle w:val="Odwoanieprzypisudolnego"/>
        </w:rPr>
        <w:footnoteRef/>
      </w:r>
      <w:r>
        <w:t xml:space="preserve"> Zgodnie z deklaracją w ofercie.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7D113" w14:textId="13B27C3A" w:rsidR="00DA757E" w:rsidRDefault="00DA757E" w:rsidP="00DA757E">
    <w:pPr>
      <w:rPr>
        <w:rFonts w:ascii="Cambria" w:hAnsi="Cambria" w:cs="Calibri-Bold"/>
        <w:sz w:val="18"/>
        <w:szCs w:val="18"/>
      </w:rPr>
    </w:pPr>
    <w:bookmarkStart w:id="13" w:name="_Hlk95842155"/>
    <w:r w:rsidRPr="00310FF1">
      <w:rPr>
        <w:noProof/>
        <w:sz w:val="18"/>
        <w:szCs w:val="18"/>
        <w:lang w:eastAsia="pl-PL"/>
      </w:rPr>
      <w:drawing>
        <wp:inline distT="0" distB="0" distL="0" distR="0" wp14:anchorId="68AED0F1" wp14:editId="1592AB35">
          <wp:extent cx="6200775" cy="1148715"/>
          <wp:effectExtent l="0" t="0" r="9525" b="0"/>
          <wp:docPr id="490457415" name="Obraz 490457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200775" cy="1148715"/>
                  </a:xfrm>
                  <a:prstGeom prst="rect">
                    <a:avLst/>
                  </a:prstGeom>
                </pic:spPr>
              </pic:pic>
            </a:graphicData>
          </a:graphic>
        </wp:inline>
      </w:drawing>
    </w:r>
  </w:p>
  <w:p w14:paraId="0ECCA165" w14:textId="77777777" w:rsidR="00DA757E" w:rsidRPr="00310FF1" w:rsidRDefault="00DA757E" w:rsidP="002A6E6E">
    <w:pPr>
      <w:spacing w:after="0"/>
      <w:jc w:val="center"/>
      <w:rPr>
        <w:rFonts w:ascii="Cambria" w:hAnsi="Cambria" w:cs="Calibri-Bold"/>
        <w:sz w:val="18"/>
        <w:szCs w:val="18"/>
      </w:rPr>
    </w:pPr>
    <w:r w:rsidRPr="00177564">
      <w:rPr>
        <w:rFonts w:ascii="Cambria" w:hAnsi="Cambria" w:cs="Calibri-Bold"/>
        <w:i/>
        <w:sz w:val="18"/>
        <w:szCs w:val="18"/>
      </w:rPr>
      <w:t xml:space="preserve">Postępowanie </w:t>
    </w:r>
    <w:r w:rsidRPr="00177564">
      <w:rPr>
        <w:rFonts w:ascii="Cambria" w:hAnsi="Cambria"/>
        <w:bCs/>
        <w:i/>
        <w:color w:val="000000"/>
        <w:sz w:val="18"/>
        <w:szCs w:val="18"/>
      </w:rPr>
      <w:t xml:space="preserve">współfinansowane jest ze </w:t>
    </w:r>
    <w:r w:rsidRPr="00177564">
      <w:rPr>
        <w:rFonts w:ascii="Cambria" w:hAnsi="Cambria"/>
        <w:i/>
        <w:color w:val="000000"/>
        <w:sz w:val="18"/>
        <w:szCs w:val="18"/>
      </w:rPr>
      <w:t>ś</w:t>
    </w:r>
    <w:r w:rsidRPr="00177564">
      <w:rPr>
        <w:rFonts w:ascii="Cambria" w:hAnsi="Cambria"/>
        <w:bCs/>
        <w:i/>
        <w:color w:val="000000"/>
        <w:sz w:val="18"/>
        <w:szCs w:val="18"/>
      </w:rPr>
      <w:t>rodków</w:t>
    </w:r>
    <w:r w:rsidRPr="00310FF1">
      <w:rPr>
        <w:rFonts w:ascii="Cambria" w:hAnsi="Cambria"/>
        <w:bCs/>
        <w:color w:val="000000"/>
        <w:sz w:val="18"/>
        <w:szCs w:val="18"/>
      </w:rPr>
      <w:t>:</w:t>
    </w:r>
  </w:p>
  <w:p w14:paraId="31B77E9F" w14:textId="262DAD29" w:rsidR="00DA757E" w:rsidRPr="00DA757E" w:rsidRDefault="00DA757E" w:rsidP="002A6E6E">
    <w:pPr>
      <w:spacing w:after="0"/>
      <w:jc w:val="center"/>
    </w:pPr>
    <w:r w:rsidRPr="00177564">
      <w:rPr>
        <w:rFonts w:ascii="Cambria" w:hAnsi="Cambria" w:cs="Calibri-Bold"/>
        <w:b/>
        <w:sz w:val="18"/>
        <w:szCs w:val="18"/>
      </w:rPr>
      <w:t>RZĄDOWY FUNDUSZ POLSKI ŁAD</w:t>
    </w:r>
    <w:r w:rsidRPr="00310FF1">
      <w:rPr>
        <w:rFonts w:ascii="Cambria" w:hAnsi="Cambria" w:cs="Calibri-Bold"/>
        <w:sz w:val="18"/>
        <w:szCs w:val="18"/>
      </w:rPr>
      <w:t>: Program Inwestycji Strategicznyc</w:t>
    </w:r>
    <w:r>
      <w:rPr>
        <w:rFonts w:ascii="Cambria" w:hAnsi="Cambria" w:cs="Calibri-Bold"/>
        <w:sz w:val="18"/>
        <w:szCs w:val="18"/>
      </w:rPr>
      <w:t>h</w:t>
    </w:r>
    <w:bookmarkEnd w:id="1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0"/>
        </w:tabs>
        <w:ind w:left="720" w:hanging="360"/>
      </w:pPr>
      <w:rPr>
        <w:rFonts w:ascii="Cambria" w:hAnsi="Cambria" w:cs="Times New Roman"/>
        <w:sz w:val="24"/>
        <w:szCs w:val="24"/>
      </w:rPr>
    </w:lvl>
  </w:abstractNum>
  <w:abstractNum w:abstractNumId="1" w15:restartNumberingAfterBreak="0">
    <w:nsid w:val="00000005"/>
    <w:multiLevelType w:val="singleLevel"/>
    <w:tmpl w:val="00000005"/>
    <w:lvl w:ilvl="0">
      <w:start w:val="1"/>
      <w:numFmt w:val="decimal"/>
      <w:lvlText w:val="%1)"/>
      <w:lvlJc w:val="left"/>
      <w:pPr>
        <w:tabs>
          <w:tab w:val="num" w:pos="66"/>
        </w:tabs>
        <w:ind w:left="786" w:hanging="360"/>
      </w:pPr>
      <w:rPr>
        <w:rFonts w:ascii="Cambria" w:hAnsi="Cambria" w:cs="ArialNarrow"/>
        <w:b w:val="0"/>
        <w:sz w:val="24"/>
        <w:szCs w:val="24"/>
      </w:rPr>
    </w:lvl>
  </w:abstractNum>
  <w:abstractNum w:abstractNumId="2" w15:restartNumberingAfterBreak="0">
    <w:nsid w:val="00000009"/>
    <w:multiLevelType w:val="singleLevel"/>
    <w:tmpl w:val="00000009"/>
    <w:name w:val="WW8Num9"/>
    <w:lvl w:ilvl="0">
      <w:start w:val="3"/>
      <w:numFmt w:val="decimal"/>
      <w:lvlText w:val="%1."/>
      <w:lvlJc w:val="left"/>
      <w:pPr>
        <w:tabs>
          <w:tab w:val="num" w:pos="0"/>
        </w:tabs>
        <w:ind w:left="720" w:hanging="360"/>
      </w:pPr>
      <w:rPr>
        <w:rFonts w:ascii="Cambria" w:hAnsi="Cambria" w:cs="Times New Roman" w:hint="default"/>
        <w:b/>
        <w:sz w:val="24"/>
        <w:szCs w:val="24"/>
      </w:rPr>
    </w:lvl>
  </w:abstractNum>
  <w:abstractNum w:abstractNumId="3" w15:restartNumberingAfterBreak="0">
    <w:nsid w:val="0000000D"/>
    <w:multiLevelType w:val="singleLevel"/>
    <w:tmpl w:val="0000000D"/>
    <w:name w:val="WW8Num13"/>
    <w:lvl w:ilvl="0">
      <w:start w:val="1"/>
      <w:numFmt w:val="decimal"/>
      <w:lvlText w:val="%1)"/>
      <w:lvlJc w:val="left"/>
      <w:pPr>
        <w:tabs>
          <w:tab w:val="num" w:pos="708"/>
        </w:tabs>
        <w:ind w:left="720" w:hanging="360"/>
      </w:pPr>
      <w:rPr>
        <w:rFonts w:ascii="Cambria" w:hAnsi="Cambria" w:cs="Times New Roman"/>
        <w:sz w:val="24"/>
        <w:szCs w:val="24"/>
      </w:rPr>
    </w:lvl>
  </w:abstractNum>
  <w:abstractNum w:abstractNumId="4" w15:restartNumberingAfterBreak="0">
    <w:nsid w:val="0000000E"/>
    <w:multiLevelType w:val="singleLevel"/>
    <w:tmpl w:val="0000000E"/>
    <w:name w:val="WW8Num14"/>
    <w:lvl w:ilvl="0">
      <w:start w:val="17"/>
      <w:numFmt w:val="decimal"/>
      <w:lvlText w:val="%1."/>
      <w:lvlJc w:val="left"/>
      <w:pPr>
        <w:tabs>
          <w:tab w:val="num" w:pos="0"/>
        </w:tabs>
        <w:ind w:left="720" w:hanging="360"/>
      </w:pPr>
      <w:rPr>
        <w:rFonts w:ascii="Cambria" w:hAnsi="Cambria" w:cs="Times New Roman" w:hint="default"/>
        <w:b/>
        <w:sz w:val="24"/>
        <w:szCs w:val="24"/>
      </w:rPr>
    </w:lvl>
  </w:abstractNum>
  <w:abstractNum w:abstractNumId="5" w15:restartNumberingAfterBreak="0">
    <w:nsid w:val="0000000F"/>
    <w:multiLevelType w:val="singleLevel"/>
    <w:tmpl w:val="556C6206"/>
    <w:name w:val="WW8Num15"/>
    <w:lvl w:ilvl="0">
      <w:start w:val="13"/>
      <w:numFmt w:val="decimal"/>
      <w:lvlText w:val="%1."/>
      <w:lvlJc w:val="left"/>
      <w:pPr>
        <w:tabs>
          <w:tab w:val="num" w:pos="0"/>
        </w:tabs>
        <w:ind w:left="720" w:hanging="360"/>
      </w:pPr>
      <w:rPr>
        <w:rFonts w:ascii="Cambria" w:hAnsi="Cambria" w:cs="Times New Roman" w:hint="default"/>
        <w:b/>
        <w:sz w:val="24"/>
        <w:szCs w:val="24"/>
      </w:rPr>
    </w:lvl>
  </w:abstractNum>
  <w:abstractNum w:abstractNumId="6" w15:restartNumberingAfterBreak="0">
    <w:nsid w:val="00000012"/>
    <w:multiLevelType w:val="singleLevel"/>
    <w:tmpl w:val="00000012"/>
    <w:name w:val="WW8Num18"/>
    <w:lvl w:ilvl="0">
      <w:start w:val="9"/>
      <w:numFmt w:val="decimal"/>
      <w:lvlText w:val="%1."/>
      <w:lvlJc w:val="left"/>
      <w:pPr>
        <w:tabs>
          <w:tab w:val="num" w:pos="0"/>
        </w:tabs>
        <w:ind w:left="720" w:hanging="360"/>
      </w:pPr>
      <w:rPr>
        <w:rFonts w:ascii="Cambria" w:hAnsi="Cambria" w:cs="Times New Roman" w:hint="default"/>
        <w:b/>
        <w:sz w:val="24"/>
        <w:szCs w:val="24"/>
      </w:rPr>
    </w:lvl>
  </w:abstractNum>
  <w:abstractNum w:abstractNumId="7" w15:restartNumberingAfterBreak="0">
    <w:nsid w:val="00000017"/>
    <w:multiLevelType w:val="singleLevel"/>
    <w:tmpl w:val="00000017"/>
    <w:name w:val="WW8Num23"/>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8" w15:restartNumberingAfterBreak="0">
    <w:nsid w:val="00000018"/>
    <w:multiLevelType w:val="multilevel"/>
    <w:tmpl w:val="33C0B1BA"/>
    <w:name w:val="WW8Num24"/>
    <w:lvl w:ilvl="0">
      <w:start w:val="3"/>
      <w:numFmt w:val="decimal"/>
      <w:lvlText w:val="%1."/>
      <w:lvlJc w:val="left"/>
      <w:pPr>
        <w:tabs>
          <w:tab w:val="num" w:pos="0"/>
        </w:tabs>
        <w:ind w:left="360" w:hanging="360"/>
      </w:pPr>
      <w:rPr>
        <w:rFonts w:eastAsia="Times New Roman" w:cs="Arial"/>
        <w:b/>
        <w:bCs/>
      </w:rPr>
    </w:lvl>
    <w:lvl w:ilvl="1">
      <w:start w:val="1"/>
      <w:numFmt w:val="decimal"/>
      <w:lvlText w:val="%2)"/>
      <w:lvlJc w:val="left"/>
      <w:pPr>
        <w:tabs>
          <w:tab w:val="num" w:pos="0"/>
        </w:tabs>
        <w:ind w:left="720" w:hanging="720"/>
      </w:pPr>
      <w:rPr>
        <w:b w:val="0"/>
        <w:bCs/>
        <w:color w:val="000000"/>
        <w:sz w:val="24"/>
        <w:szCs w:val="24"/>
      </w:rPr>
    </w:lvl>
    <w:lvl w:ilvl="2">
      <w:start w:val="1"/>
      <w:numFmt w:val="decimal"/>
      <w:lvlText w:val="%3)"/>
      <w:lvlJc w:val="left"/>
      <w:pPr>
        <w:tabs>
          <w:tab w:val="num" w:pos="3119"/>
        </w:tabs>
        <w:ind w:left="3839" w:hanging="720"/>
      </w:pPr>
      <w:rPr>
        <w:rFonts w:ascii="Cambria" w:eastAsia="Times New Roman" w:hAnsi="Cambria" w:cs="Calibri"/>
        <w:b w:val="0"/>
        <w:bCs/>
        <w:color w:val="000000"/>
        <w:sz w:val="24"/>
        <w:szCs w:val="24"/>
      </w:rPr>
    </w:lvl>
    <w:lvl w:ilvl="3">
      <w:start w:val="1"/>
      <w:numFmt w:val="decimal"/>
      <w:lvlText w:val="%1.%2.%3.%4."/>
      <w:lvlJc w:val="left"/>
      <w:pPr>
        <w:tabs>
          <w:tab w:val="num" w:pos="0"/>
        </w:tabs>
        <w:ind w:left="1080" w:hanging="1080"/>
      </w:pPr>
      <w:rPr>
        <w:rFonts w:eastAsia="Times New Roman" w:cs="Arial"/>
      </w:rPr>
    </w:lvl>
    <w:lvl w:ilvl="4">
      <w:start w:val="1"/>
      <w:numFmt w:val="decimal"/>
      <w:lvlText w:val="%1.%2.%3.%4.%5."/>
      <w:lvlJc w:val="left"/>
      <w:pPr>
        <w:tabs>
          <w:tab w:val="num" w:pos="0"/>
        </w:tabs>
        <w:ind w:left="1080" w:hanging="1080"/>
      </w:pPr>
      <w:rPr>
        <w:rFonts w:eastAsia="Times New Roman" w:cs="Arial"/>
      </w:rPr>
    </w:lvl>
    <w:lvl w:ilvl="5">
      <w:start w:val="1"/>
      <w:numFmt w:val="decimal"/>
      <w:lvlText w:val="%1.%2.%3.%4.%5.%6."/>
      <w:lvlJc w:val="left"/>
      <w:pPr>
        <w:tabs>
          <w:tab w:val="num" w:pos="0"/>
        </w:tabs>
        <w:ind w:left="1440" w:hanging="1440"/>
      </w:pPr>
      <w:rPr>
        <w:rFonts w:eastAsia="Times New Roman" w:cs="Arial"/>
      </w:rPr>
    </w:lvl>
    <w:lvl w:ilvl="6">
      <w:start w:val="1"/>
      <w:numFmt w:val="decimal"/>
      <w:lvlText w:val="%1.%2.%3.%4.%5.%6.%7."/>
      <w:lvlJc w:val="left"/>
      <w:pPr>
        <w:tabs>
          <w:tab w:val="num" w:pos="0"/>
        </w:tabs>
        <w:ind w:left="1440" w:hanging="1440"/>
      </w:pPr>
      <w:rPr>
        <w:rFonts w:eastAsia="Times New Roman" w:cs="Arial"/>
      </w:rPr>
    </w:lvl>
    <w:lvl w:ilvl="7">
      <w:start w:val="1"/>
      <w:numFmt w:val="decimal"/>
      <w:lvlText w:val="%1.%2.%3.%4.%5.%6.%7.%8."/>
      <w:lvlJc w:val="left"/>
      <w:pPr>
        <w:tabs>
          <w:tab w:val="num" w:pos="0"/>
        </w:tabs>
        <w:ind w:left="1800" w:hanging="1800"/>
      </w:pPr>
      <w:rPr>
        <w:rFonts w:eastAsia="Times New Roman" w:cs="Arial"/>
      </w:rPr>
    </w:lvl>
    <w:lvl w:ilvl="8">
      <w:start w:val="1"/>
      <w:numFmt w:val="decimal"/>
      <w:lvlText w:val="%1.%2.%3.%4.%5.%6.%7.%8.%9."/>
      <w:lvlJc w:val="left"/>
      <w:pPr>
        <w:tabs>
          <w:tab w:val="num" w:pos="0"/>
        </w:tabs>
        <w:ind w:left="1800" w:hanging="1800"/>
      </w:pPr>
      <w:rPr>
        <w:rFonts w:eastAsia="Times New Roman" w:cs="Arial"/>
      </w:rPr>
    </w:lvl>
  </w:abstractNum>
  <w:abstractNum w:abstractNumId="9" w15:restartNumberingAfterBreak="0">
    <w:nsid w:val="0000001A"/>
    <w:multiLevelType w:val="singleLevel"/>
    <w:tmpl w:val="666254B2"/>
    <w:name w:val="WW8Num26"/>
    <w:lvl w:ilvl="0">
      <w:start w:val="1"/>
      <w:numFmt w:val="decimal"/>
      <w:lvlText w:val="%1)"/>
      <w:lvlJc w:val="left"/>
      <w:pPr>
        <w:tabs>
          <w:tab w:val="num" w:pos="0"/>
        </w:tabs>
        <w:ind w:left="720" w:hanging="360"/>
      </w:pPr>
      <w:rPr>
        <w:rFonts w:ascii="Cambria" w:eastAsia="Times New Roman" w:hAnsi="Cambria" w:cs="Cambria"/>
        <w:sz w:val="24"/>
        <w:szCs w:val="24"/>
      </w:rPr>
    </w:lvl>
  </w:abstractNum>
  <w:abstractNum w:abstractNumId="10" w15:restartNumberingAfterBreak="0">
    <w:nsid w:val="0000001F"/>
    <w:multiLevelType w:val="singleLevel"/>
    <w:tmpl w:val="0000001F"/>
    <w:name w:val="WW8Num31"/>
    <w:lvl w:ilvl="0">
      <w:start w:val="8"/>
      <w:numFmt w:val="decimal"/>
      <w:lvlText w:val="%1."/>
      <w:lvlJc w:val="left"/>
      <w:pPr>
        <w:tabs>
          <w:tab w:val="num" w:pos="0"/>
        </w:tabs>
        <w:ind w:left="720" w:hanging="360"/>
      </w:pPr>
      <w:rPr>
        <w:rFonts w:ascii="Cambria" w:hAnsi="Cambria" w:cs="Times New Roman" w:hint="default"/>
        <w:b/>
        <w:sz w:val="24"/>
        <w:szCs w:val="24"/>
      </w:rPr>
    </w:lvl>
  </w:abstractNum>
  <w:abstractNum w:abstractNumId="11"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Cambria" w:hAnsi="Cambria" w:cs="Times New Roman"/>
        <w:sz w:val="24"/>
        <w:szCs w:val="24"/>
      </w:rPr>
    </w:lvl>
  </w:abstractNum>
  <w:abstractNum w:abstractNumId="12" w15:restartNumberingAfterBreak="0">
    <w:nsid w:val="00000023"/>
    <w:multiLevelType w:val="multilevel"/>
    <w:tmpl w:val="95F8E800"/>
    <w:name w:val="WW8Num35"/>
    <w:lvl w:ilvl="0">
      <w:start w:val="1"/>
      <w:numFmt w:val="decimal"/>
      <w:lvlText w:val="%1)"/>
      <w:lvlJc w:val="left"/>
      <w:pPr>
        <w:tabs>
          <w:tab w:val="num" w:pos="0"/>
        </w:tabs>
        <w:ind w:left="720" w:hanging="360"/>
      </w:pPr>
      <w:rPr>
        <w:rFonts w:ascii="Cambria" w:eastAsia="Times New Roman" w:hAnsi="Cambria" w:cs="Cambria"/>
        <w:b w:val="0"/>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00000026"/>
    <w:multiLevelType w:val="singleLevel"/>
    <w:tmpl w:val="82A45838"/>
    <w:name w:val="WW8Num39"/>
    <w:lvl w:ilvl="0">
      <w:start w:val="1"/>
      <w:numFmt w:val="decimal"/>
      <w:lvlText w:val="%1."/>
      <w:lvlJc w:val="left"/>
      <w:pPr>
        <w:tabs>
          <w:tab w:val="num" w:pos="0"/>
        </w:tabs>
        <w:ind w:left="720" w:hanging="360"/>
      </w:pPr>
      <w:rPr>
        <w:rFonts w:ascii="Cambria" w:hAnsi="Cambria" w:cs="Arial" w:hint="default"/>
        <w:b/>
        <w:bCs/>
        <w:sz w:val="24"/>
        <w:szCs w:val="24"/>
      </w:rPr>
    </w:lvl>
  </w:abstractNum>
  <w:abstractNum w:abstractNumId="14" w15:restartNumberingAfterBreak="0">
    <w:nsid w:val="00000028"/>
    <w:multiLevelType w:val="singleLevel"/>
    <w:tmpl w:val="00000028"/>
    <w:name w:val="WW8Num40"/>
    <w:lvl w:ilvl="0">
      <w:start w:val="1"/>
      <w:numFmt w:val="decimal"/>
      <w:lvlText w:val="%1)"/>
      <w:lvlJc w:val="left"/>
      <w:pPr>
        <w:tabs>
          <w:tab w:val="num" w:pos="0"/>
        </w:tabs>
        <w:ind w:left="720" w:hanging="360"/>
      </w:pPr>
      <w:rPr>
        <w:rFonts w:ascii="Cambria" w:hAnsi="Cambria" w:cs="Times New Roman"/>
        <w:sz w:val="24"/>
        <w:szCs w:val="24"/>
      </w:rPr>
    </w:lvl>
  </w:abstractNum>
  <w:abstractNum w:abstractNumId="15" w15:restartNumberingAfterBreak="0">
    <w:nsid w:val="0000002B"/>
    <w:multiLevelType w:val="singleLevel"/>
    <w:tmpl w:val="0000002B"/>
    <w:name w:val="WW8Num43"/>
    <w:lvl w:ilvl="0">
      <w:start w:val="1"/>
      <w:numFmt w:val="decimal"/>
      <w:lvlText w:val="%1)"/>
      <w:lvlJc w:val="left"/>
      <w:pPr>
        <w:tabs>
          <w:tab w:val="num" w:pos="708"/>
        </w:tabs>
        <w:ind w:left="720" w:hanging="360"/>
      </w:pPr>
      <w:rPr>
        <w:rFonts w:ascii="Cambria" w:hAnsi="Cambria" w:cs="Times New Roman"/>
        <w:sz w:val="24"/>
        <w:szCs w:val="24"/>
      </w:rPr>
    </w:lvl>
  </w:abstractNum>
  <w:abstractNum w:abstractNumId="16" w15:restartNumberingAfterBreak="0">
    <w:nsid w:val="0000002E"/>
    <w:multiLevelType w:val="multilevel"/>
    <w:tmpl w:val="BDA84DDE"/>
    <w:name w:val="WW8Num46"/>
    <w:lvl w:ilvl="0">
      <w:start w:val="1"/>
      <w:numFmt w:val="decimal"/>
      <w:lvlText w:val="%1)"/>
      <w:lvlJc w:val="left"/>
      <w:pPr>
        <w:tabs>
          <w:tab w:val="num" w:pos="0"/>
        </w:tabs>
        <w:ind w:left="720" w:hanging="360"/>
      </w:pPr>
      <w:rPr>
        <w:rFonts w:cs="Times New Roman" w:hint="default"/>
      </w:rPr>
    </w:lvl>
    <w:lvl w:ilvl="1">
      <w:start w:val="1"/>
      <w:numFmt w:val="decimal"/>
      <w:lvlText w:val="%2)"/>
      <w:lvlJc w:val="left"/>
      <w:pPr>
        <w:tabs>
          <w:tab w:val="num" w:pos="0"/>
        </w:tabs>
        <w:ind w:left="720" w:hanging="360"/>
      </w:pPr>
      <w:rPr>
        <w:rFonts w:cs="Times New Roman" w:hint="default"/>
      </w:rPr>
    </w:lvl>
    <w:lvl w:ilvl="2">
      <w:start w:val="1"/>
      <w:numFmt w:val="decimal"/>
      <w:lvlText w:val="%3."/>
      <w:lvlJc w:val="left"/>
      <w:pPr>
        <w:tabs>
          <w:tab w:val="num" w:pos="0"/>
        </w:tabs>
        <w:ind w:left="2340" w:hanging="360"/>
      </w:pPr>
      <w:rPr>
        <w:rFonts w:ascii="Cambria" w:hAnsi="Cambria" w:cs="Times New Roman" w:hint="default"/>
        <w:b/>
        <w:sz w:val="24"/>
        <w:szCs w:val="24"/>
        <w:lang w:eastAsia="pl-PL"/>
      </w:rPr>
    </w:lvl>
    <w:lvl w:ilvl="3">
      <w:start w:val="1"/>
      <w:numFmt w:val="decimal"/>
      <w:lvlText w:val="%4."/>
      <w:lvlJc w:val="left"/>
      <w:pPr>
        <w:tabs>
          <w:tab w:val="num" w:pos="0"/>
        </w:tabs>
        <w:ind w:left="2880" w:hanging="360"/>
      </w:pPr>
      <w:rPr>
        <w:rFonts w:cs="Times New Roman" w:hint="default"/>
        <w:b/>
        <w:bCs/>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17" w15:restartNumberingAfterBreak="0">
    <w:nsid w:val="0000002F"/>
    <w:multiLevelType w:val="singleLevel"/>
    <w:tmpl w:val="050ABA66"/>
    <w:name w:val="WW8Num47"/>
    <w:lvl w:ilvl="0">
      <w:start w:val="1"/>
      <w:numFmt w:val="decimal"/>
      <w:lvlText w:val="%1."/>
      <w:lvlJc w:val="left"/>
      <w:pPr>
        <w:tabs>
          <w:tab w:val="num" w:pos="0"/>
        </w:tabs>
        <w:ind w:left="720" w:hanging="360"/>
      </w:pPr>
      <w:rPr>
        <w:rFonts w:ascii="Cambria" w:hAnsi="Cambria" w:cs="Times New Roman"/>
        <w:b/>
        <w:color w:val="000000"/>
        <w:sz w:val="24"/>
        <w:szCs w:val="24"/>
      </w:rPr>
    </w:lvl>
  </w:abstractNum>
  <w:abstractNum w:abstractNumId="18" w15:restartNumberingAfterBreak="0">
    <w:nsid w:val="00000035"/>
    <w:multiLevelType w:val="singleLevel"/>
    <w:tmpl w:val="00000035"/>
    <w:name w:val="WW8Num53"/>
    <w:lvl w:ilvl="0">
      <w:start w:val="1"/>
      <w:numFmt w:val="decimal"/>
      <w:lvlText w:val="%1)"/>
      <w:lvlJc w:val="left"/>
      <w:pPr>
        <w:tabs>
          <w:tab w:val="num" w:pos="0"/>
        </w:tabs>
        <w:ind w:left="720" w:hanging="360"/>
      </w:pPr>
      <w:rPr>
        <w:rFonts w:ascii="Cambria" w:hAnsi="Cambria" w:cs="Times New Roman"/>
        <w:sz w:val="24"/>
        <w:szCs w:val="24"/>
      </w:rPr>
    </w:lvl>
  </w:abstractNum>
  <w:abstractNum w:abstractNumId="19" w15:restartNumberingAfterBreak="0">
    <w:nsid w:val="00000036"/>
    <w:multiLevelType w:val="singleLevel"/>
    <w:tmpl w:val="00000036"/>
    <w:name w:val="WW8Num54"/>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20" w15:restartNumberingAfterBreak="0">
    <w:nsid w:val="0000003C"/>
    <w:multiLevelType w:val="multilevel"/>
    <w:tmpl w:val="0000003C"/>
    <w:name w:val="WW8Num60"/>
    <w:lvl w:ilvl="0">
      <w:start w:val="1"/>
      <w:numFmt w:val="decimal"/>
      <w:lvlText w:val="%1)"/>
      <w:lvlJc w:val="left"/>
      <w:pPr>
        <w:tabs>
          <w:tab w:val="num" w:pos="0"/>
        </w:tabs>
        <w:ind w:left="720" w:hanging="360"/>
      </w:pPr>
      <w:rPr>
        <w:rFonts w:ascii="Cambria" w:hAnsi="Cambria" w:cs="Times New Roman"/>
        <w:sz w:val="24"/>
        <w:szCs w:val="24"/>
      </w:rPr>
    </w:lvl>
    <w:lvl w:ilvl="1">
      <w:start w:val="1"/>
      <w:numFmt w:val="decimal"/>
      <w:lvlText w:val="%2."/>
      <w:lvlJc w:val="left"/>
      <w:pPr>
        <w:tabs>
          <w:tab w:val="num" w:pos="0"/>
        </w:tabs>
        <w:ind w:left="1440" w:hanging="360"/>
      </w:pPr>
      <w:rPr>
        <w:rFonts w:ascii="Cambria" w:hAnsi="Cambria" w:cs="Times New Roman" w:hint="default"/>
        <w:b/>
        <w:sz w:val="24"/>
        <w:szCs w:val="24"/>
      </w:rPr>
    </w:lvl>
    <w:lvl w:ilvl="2">
      <w:start w:val="1"/>
      <w:numFmt w:val="lowerRoman"/>
      <w:lvlText w:val="%3."/>
      <w:lvlJc w:val="right"/>
      <w:pPr>
        <w:tabs>
          <w:tab w:val="num" w:pos="0"/>
        </w:tabs>
        <w:ind w:left="2160" w:hanging="180"/>
      </w:pPr>
      <w:rPr>
        <w:rFonts w:ascii="Cambria" w:hAnsi="Cambria" w:cs="Times New Roman"/>
        <w:sz w:val="24"/>
        <w:szCs w:val="24"/>
      </w:rPr>
    </w:lvl>
    <w:lvl w:ilvl="3">
      <w:start w:val="1"/>
      <w:numFmt w:val="decimal"/>
      <w:lvlText w:val="%4."/>
      <w:lvlJc w:val="left"/>
      <w:pPr>
        <w:tabs>
          <w:tab w:val="num" w:pos="0"/>
        </w:tabs>
        <w:ind w:left="2880" w:hanging="360"/>
      </w:pPr>
      <w:rPr>
        <w:rFonts w:ascii="Cambria" w:hAnsi="Cambria" w:cs="Times New Roman"/>
        <w:sz w:val="24"/>
        <w:szCs w:val="24"/>
      </w:rPr>
    </w:lvl>
    <w:lvl w:ilvl="4">
      <w:start w:val="1"/>
      <w:numFmt w:val="lowerLetter"/>
      <w:lvlText w:val="%5."/>
      <w:lvlJc w:val="left"/>
      <w:pPr>
        <w:tabs>
          <w:tab w:val="num" w:pos="0"/>
        </w:tabs>
        <w:ind w:left="3600" w:hanging="360"/>
      </w:pPr>
      <w:rPr>
        <w:rFonts w:ascii="Cambria" w:hAnsi="Cambria" w:cs="Times New Roman"/>
        <w:sz w:val="24"/>
        <w:szCs w:val="24"/>
      </w:rPr>
    </w:lvl>
    <w:lvl w:ilvl="5">
      <w:start w:val="1"/>
      <w:numFmt w:val="lowerRoman"/>
      <w:lvlText w:val="%6."/>
      <w:lvlJc w:val="right"/>
      <w:pPr>
        <w:tabs>
          <w:tab w:val="num" w:pos="0"/>
        </w:tabs>
        <w:ind w:left="4320" w:hanging="180"/>
      </w:pPr>
      <w:rPr>
        <w:rFonts w:ascii="Cambria" w:hAnsi="Cambria" w:cs="Times New Roman"/>
        <w:sz w:val="24"/>
        <w:szCs w:val="24"/>
      </w:rPr>
    </w:lvl>
    <w:lvl w:ilvl="6">
      <w:start w:val="1"/>
      <w:numFmt w:val="decimal"/>
      <w:lvlText w:val="%7."/>
      <w:lvlJc w:val="left"/>
      <w:pPr>
        <w:tabs>
          <w:tab w:val="num" w:pos="0"/>
        </w:tabs>
        <w:ind w:left="5040" w:hanging="360"/>
      </w:pPr>
      <w:rPr>
        <w:rFonts w:ascii="Cambria" w:hAnsi="Cambria" w:cs="Times New Roman"/>
        <w:sz w:val="24"/>
        <w:szCs w:val="24"/>
      </w:rPr>
    </w:lvl>
    <w:lvl w:ilvl="7">
      <w:start w:val="1"/>
      <w:numFmt w:val="lowerLetter"/>
      <w:lvlText w:val="%8."/>
      <w:lvlJc w:val="left"/>
      <w:pPr>
        <w:tabs>
          <w:tab w:val="num" w:pos="0"/>
        </w:tabs>
        <w:ind w:left="5760" w:hanging="360"/>
      </w:pPr>
      <w:rPr>
        <w:rFonts w:ascii="Cambria" w:hAnsi="Cambria" w:cs="Times New Roman"/>
        <w:sz w:val="24"/>
        <w:szCs w:val="24"/>
      </w:rPr>
    </w:lvl>
    <w:lvl w:ilvl="8">
      <w:start w:val="1"/>
      <w:numFmt w:val="lowerRoman"/>
      <w:lvlText w:val="%9."/>
      <w:lvlJc w:val="right"/>
      <w:pPr>
        <w:tabs>
          <w:tab w:val="num" w:pos="0"/>
        </w:tabs>
        <w:ind w:left="6480" w:hanging="180"/>
      </w:pPr>
      <w:rPr>
        <w:rFonts w:ascii="Cambria" w:hAnsi="Cambria" w:cs="Times New Roman"/>
        <w:sz w:val="24"/>
        <w:szCs w:val="24"/>
      </w:rPr>
    </w:lvl>
  </w:abstractNum>
  <w:abstractNum w:abstractNumId="21" w15:restartNumberingAfterBreak="0">
    <w:nsid w:val="0000003D"/>
    <w:multiLevelType w:val="singleLevel"/>
    <w:tmpl w:val="0000003D"/>
    <w:name w:val="WW8Num61"/>
    <w:lvl w:ilvl="0">
      <w:start w:val="1"/>
      <w:numFmt w:val="decimal"/>
      <w:lvlText w:val="%1)"/>
      <w:lvlJc w:val="left"/>
      <w:pPr>
        <w:tabs>
          <w:tab w:val="num" w:pos="0"/>
        </w:tabs>
        <w:ind w:left="720" w:hanging="360"/>
      </w:pPr>
      <w:rPr>
        <w:rFonts w:ascii="Cambria" w:hAnsi="Cambria" w:cs="Times New Roman"/>
        <w:sz w:val="24"/>
        <w:szCs w:val="24"/>
      </w:rPr>
    </w:lvl>
  </w:abstractNum>
  <w:abstractNum w:abstractNumId="22" w15:restartNumberingAfterBreak="0">
    <w:nsid w:val="00000043"/>
    <w:multiLevelType w:val="singleLevel"/>
    <w:tmpl w:val="00000043"/>
    <w:name w:val="WW8Num67"/>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23" w15:restartNumberingAfterBreak="0">
    <w:nsid w:val="00000046"/>
    <w:multiLevelType w:val="multilevel"/>
    <w:tmpl w:val="4D6EED2C"/>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Cambria" w:hAnsi="Cambria" w:cs="Cambria" w:hint="default"/>
        <w:bCs/>
        <w:color w:val="000000"/>
        <w:sz w:val="24"/>
        <w:szCs w:val="24"/>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4" w15:restartNumberingAfterBreak="0">
    <w:nsid w:val="00000047"/>
    <w:multiLevelType w:val="singleLevel"/>
    <w:tmpl w:val="00000047"/>
    <w:name w:val="WW8Num71"/>
    <w:lvl w:ilvl="0">
      <w:start w:val="11"/>
      <w:numFmt w:val="decimal"/>
      <w:lvlText w:val="%1."/>
      <w:lvlJc w:val="left"/>
      <w:pPr>
        <w:tabs>
          <w:tab w:val="num" w:pos="0"/>
        </w:tabs>
        <w:ind w:left="720" w:hanging="360"/>
      </w:pPr>
      <w:rPr>
        <w:rFonts w:ascii="Cambria" w:hAnsi="Cambria" w:cs="Times New Roman" w:hint="default"/>
        <w:b/>
        <w:sz w:val="24"/>
        <w:szCs w:val="24"/>
      </w:rPr>
    </w:lvl>
  </w:abstractNum>
  <w:abstractNum w:abstractNumId="25" w15:restartNumberingAfterBreak="0">
    <w:nsid w:val="00000052"/>
    <w:multiLevelType w:val="singleLevel"/>
    <w:tmpl w:val="00000052"/>
    <w:name w:val="WW8Num82"/>
    <w:lvl w:ilvl="0">
      <w:start w:val="1"/>
      <w:numFmt w:val="decimal"/>
      <w:lvlText w:val="%1)"/>
      <w:lvlJc w:val="left"/>
      <w:pPr>
        <w:tabs>
          <w:tab w:val="num" w:pos="0"/>
        </w:tabs>
        <w:ind w:left="720" w:hanging="360"/>
      </w:pPr>
      <w:rPr>
        <w:rFonts w:ascii="Cambria" w:hAnsi="Cambria" w:cs="Times New Roman"/>
        <w:sz w:val="24"/>
        <w:szCs w:val="24"/>
      </w:rPr>
    </w:lvl>
  </w:abstractNum>
  <w:abstractNum w:abstractNumId="26" w15:restartNumberingAfterBreak="0">
    <w:nsid w:val="00000054"/>
    <w:multiLevelType w:val="singleLevel"/>
    <w:tmpl w:val="00000054"/>
    <w:name w:val="WW8Num84"/>
    <w:lvl w:ilvl="0">
      <w:start w:val="1"/>
      <w:numFmt w:val="decimal"/>
      <w:lvlText w:val="%1)"/>
      <w:lvlJc w:val="left"/>
      <w:pPr>
        <w:tabs>
          <w:tab w:val="num" w:pos="0"/>
        </w:tabs>
        <w:ind w:left="720" w:hanging="360"/>
      </w:pPr>
      <w:rPr>
        <w:rFonts w:ascii="Cambria" w:hAnsi="Cambria" w:cs="Times New Roman"/>
        <w:sz w:val="24"/>
        <w:szCs w:val="24"/>
      </w:rPr>
    </w:lvl>
  </w:abstractNum>
  <w:abstractNum w:abstractNumId="27" w15:restartNumberingAfterBreak="0">
    <w:nsid w:val="00000055"/>
    <w:multiLevelType w:val="singleLevel"/>
    <w:tmpl w:val="780603A4"/>
    <w:name w:val="WW8Num85"/>
    <w:lvl w:ilvl="0">
      <w:start w:val="1"/>
      <w:numFmt w:val="decimal"/>
      <w:lvlText w:val="%1)"/>
      <w:lvlJc w:val="left"/>
      <w:pPr>
        <w:tabs>
          <w:tab w:val="num" w:pos="0"/>
        </w:tabs>
        <w:ind w:left="720" w:hanging="360"/>
      </w:pPr>
      <w:rPr>
        <w:rFonts w:ascii="Cambria" w:eastAsia="Times New Roman" w:hAnsi="Cambria" w:cs="Cambria"/>
        <w:sz w:val="24"/>
        <w:szCs w:val="24"/>
      </w:rPr>
    </w:lvl>
  </w:abstractNum>
  <w:abstractNum w:abstractNumId="28" w15:restartNumberingAfterBreak="0">
    <w:nsid w:val="006B33CA"/>
    <w:multiLevelType w:val="hybridMultilevel"/>
    <w:tmpl w:val="FCD4E402"/>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027E56D6"/>
    <w:multiLevelType w:val="hybridMultilevel"/>
    <w:tmpl w:val="256ABA68"/>
    <w:lvl w:ilvl="0" w:tplc="2B82634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4E15285"/>
    <w:multiLevelType w:val="hybridMultilevel"/>
    <w:tmpl w:val="C460101A"/>
    <w:lvl w:ilvl="0" w:tplc="2CE60130">
      <w:start w:val="1"/>
      <w:numFmt w:val="decimal"/>
      <w:lvlText w:val="%1."/>
      <w:lvlJc w:val="left"/>
      <w:pPr>
        <w:ind w:left="720" w:hanging="360"/>
      </w:pPr>
      <w:rPr>
        <w:rFonts w:ascii="Cambria" w:hAnsi="Cambria" w:hint="default"/>
        <w:b/>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9BE7801"/>
    <w:multiLevelType w:val="hybridMultilevel"/>
    <w:tmpl w:val="86C48C6A"/>
    <w:lvl w:ilvl="0" w:tplc="D80608B6">
      <w:start w:val="1"/>
      <w:numFmt w:val="decimal"/>
      <w:lvlText w:val="%1."/>
      <w:lvlJc w:val="left"/>
      <w:pPr>
        <w:ind w:left="360" w:hanging="360"/>
      </w:pPr>
      <w:rPr>
        <w:b/>
      </w:rPr>
    </w:lvl>
    <w:lvl w:ilvl="1" w:tplc="4A4A7792">
      <w:start w:val="1"/>
      <w:numFmt w:val="lowerLetter"/>
      <w:lvlText w:val="%2."/>
      <w:lvlJc w:val="left"/>
      <w:pPr>
        <w:ind w:left="1080" w:hanging="360"/>
      </w:pPr>
      <w:rPr>
        <w:b/>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2" w15:restartNumberingAfterBreak="0">
    <w:nsid w:val="0D03578F"/>
    <w:multiLevelType w:val="hybridMultilevel"/>
    <w:tmpl w:val="94C84190"/>
    <w:lvl w:ilvl="0" w:tplc="04150011">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7D57700"/>
    <w:multiLevelType w:val="hybridMultilevel"/>
    <w:tmpl w:val="B6FED51C"/>
    <w:lvl w:ilvl="0" w:tplc="127A0E3A">
      <w:start w:val="5"/>
      <w:numFmt w:val="decimal"/>
      <w:lvlText w:val="%1."/>
      <w:lvlJc w:val="left"/>
      <w:pPr>
        <w:ind w:left="1494" w:hanging="360"/>
      </w:pPr>
      <w:rPr>
        <w:rFonts w:cs="Times New Roman" w:hint="default"/>
        <w:b/>
        <w:sz w:val="24"/>
        <w:szCs w:val="24"/>
      </w:rPr>
    </w:lvl>
    <w:lvl w:ilvl="1" w:tplc="1BA27DA4">
      <w:start w:val="1"/>
      <w:numFmt w:val="decimal"/>
      <w:lvlText w:val="%2)"/>
      <w:lvlJc w:val="left"/>
      <w:pPr>
        <w:ind w:left="1440" w:hanging="360"/>
      </w:pPr>
      <w:rPr>
        <w:rFonts w:ascii="Cambria" w:eastAsia="Times New Roman" w:hAnsi="Cambria" w:cs="Cambria"/>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979627B"/>
    <w:multiLevelType w:val="hybridMultilevel"/>
    <w:tmpl w:val="DA9AE0A0"/>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1A043181"/>
    <w:multiLevelType w:val="hybridMultilevel"/>
    <w:tmpl w:val="A844A1D8"/>
    <w:lvl w:ilvl="0" w:tplc="8ABCE9EA">
      <w:start w:val="7"/>
      <w:numFmt w:val="decimal"/>
      <w:lvlText w:val="%1."/>
      <w:lvlJc w:val="left"/>
      <w:pPr>
        <w:ind w:left="360" w:hanging="360"/>
      </w:pPr>
      <w:rPr>
        <w:rFonts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1AD0513D"/>
    <w:multiLevelType w:val="hybridMultilevel"/>
    <w:tmpl w:val="BCD6FC6C"/>
    <w:lvl w:ilvl="0" w:tplc="687863E8">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38" w15:restartNumberingAfterBreak="0">
    <w:nsid w:val="1BA07D45"/>
    <w:multiLevelType w:val="hybridMultilevel"/>
    <w:tmpl w:val="02ACF7BE"/>
    <w:lvl w:ilvl="0" w:tplc="A52E4234">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D410118"/>
    <w:multiLevelType w:val="hybridMultilevel"/>
    <w:tmpl w:val="75D28E16"/>
    <w:lvl w:ilvl="0" w:tplc="04150011">
      <w:start w:val="1"/>
      <w:numFmt w:val="decimal"/>
      <w:lvlText w:val="%1)"/>
      <w:lvlJc w:val="left"/>
      <w:pPr>
        <w:ind w:left="1287" w:hanging="360"/>
      </w:pPr>
    </w:lvl>
    <w:lvl w:ilvl="1" w:tplc="584A7EDC">
      <w:start w:val="1"/>
      <w:numFmt w:val="lowerLetter"/>
      <w:lvlText w:val="%2)"/>
      <w:lvlJc w:val="left"/>
      <w:pPr>
        <w:ind w:left="2007" w:hanging="360"/>
      </w:pPr>
      <w:rPr>
        <w:rFonts w:eastAsia="Times New Roman" w:hint="default"/>
        <w:color w:val="000000"/>
      </w:r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0" w15:restartNumberingAfterBreak="0">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41"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359363E"/>
    <w:multiLevelType w:val="hybridMultilevel"/>
    <w:tmpl w:val="0A7A5654"/>
    <w:lvl w:ilvl="0" w:tplc="33942A0E">
      <w:start w:val="1"/>
      <w:numFmt w:val="decimal"/>
      <w:lvlText w:val="%1)"/>
      <w:lvlJc w:val="left"/>
      <w:pPr>
        <w:ind w:left="644" w:hanging="360"/>
      </w:pPr>
      <w:rPr>
        <w:b w:val="0"/>
        <w:strike w:val="0"/>
        <w:lang w:val="pl-PL"/>
      </w:rPr>
    </w:lvl>
    <w:lvl w:ilvl="1" w:tplc="04150011">
      <w:start w:val="1"/>
      <w:numFmt w:val="decimal"/>
      <w:lvlText w:val="%2)"/>
      <w:lvlJc w:val="left"/>
      <w:pPr>
        <w:ind w:left="2880" w:hanging="360"/>
      </w:pPr>
      <w:rPr>
        <w:rFonts w:hint="default"/>
      </w:rPr>
    </w:lvl>
    <w:lvl w:ilvl="2" w:tplc="ABFEDAD4">
      <w:start w:val="1"/>
      <w:numFmt w:val="decimal"/>
      <w:lvlText w:val="%3."/>
      <w:lvlJc w:val="left"/>
      <w:pPr>
        <w:ind w:left="360" w:hanging="360"/>
      </w:pPr>
      <w:rPr>
        <w:rFonts w:hint="default"/>
        <w:b/>
      </w:rPr>
    </w:lvl>
    <w:lvl w:ilvl="3" w:tplc="9A4A960E">
      <w:start w:val="1"/>
      <w:numFmt w:val="lowerLetter"/>
      <w:lvlText w:val="(%4)"/>
      <w:lvlJc w:val="left"/>
      <w:pPr>
        <w:ind w:left="3100" w:hanging="580"/>
      </w:pPr>
      <w:rPr>
        <w:rFonts w:hint="default"/>
      </w:rPr>
    </w:lvl>
    <w:lvl w:ilvl="4" w:tplc="98B2733E">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847532A"/>
    <w:multiLevelType w:val="hybridMultilevel"/>
    <w:tmpl w:val="4B92B536"/>
    <w:lvl w:ilvl="0" w:tplc="04150011">
      <w:start w:val="1"/>
      <w:numFmt w:val="decimal"/>
      <w:lvlText w:val="%1)"/>
      <w:lvlJc w:val="left"/>
      <w:pPr>
        <w:ind w:left="720" w:hanging="360"/>
      </w:pPr>
    </w:lvl>
    <w:lvl w:ilvl="1" w:tplc="7146211A">
      <w:start w:val="1"/>
      <w:numFmt w:val="decimal"/>
      <w:lvlText w:val="%2)"/>
      <w:lvlJc w:val="left"/>
      <w:pPr>
        <w:ind w:left="1440" w:hanging="360"/>
      </w:pPr>
      <w:rPr>
        <w:rFonts w:ascii="Cambria" w:eastAsia="Times New Roman" w:hAnsi="Cambria" w:cs="Calibri"/>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B8C4710"/>
    <w:multiLevelType w:val="hybridMultilevel"/>
    <w:tmpl w:val="033EC71A"/>
    <w:lvl w:ilvl="0" w:tplc="A2BECA2A">
      <w:start w:val="9"/>
      <w:numFmt w:val="decimal"/>
      <w:lvlText w:val="%1."/>
      <w:lvlJc w:val="left"/>
      <w:pPr>
        <w:ind w:left="106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F0456B2"/>
    <w:multiLevelType w:val="hybridMultilevel"/>
    <w:tmpl w:val="78500892"/>
    <w:lvl w:ilvl="0" w:tplc="B6D81B28">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3D6E0C0A">
      <w:start w:val="1"/>
      <w:numFmt w:val="decimal"/>
      <w:lvlText w:val="%4)"/>
      <w:lvlJc w:val="left"/>
      <w:pPr>
        <w:ind w:left="2880" w:hanging="360"/>
      </w:pPr>
      <w:rPr>
        <w:rFonts w:ascii="Cambria" w:eastAsia="Calibri" w:hAnsi="Cambria"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35746A2"/>
    <w:multiLevelType w:val="hybridMultilevel"/>
    <w:tmpl w:val="CD90C9D4"/>
    <w:lvl w:ilvl="0" w:tplc="8928524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3F32ED4"/>
    <w:multiLevelType w:val="hybridMultilevel"/>
    <w:tmpl w:val="232EDF40"/>
    <w:lvl w:ilvl="0" w:tplc="5A14082E">
      <w:start w:val="2"/>
      <w:numFmt w:val="decimal"/>
      <w:lvlText w:val="%1."/>
      <w:lvlJc w:val="left"/>
      <w:pPr>
        <w:ind w:left="3589" w:hanging="360"/>
      </w:pPr>
      <w:rPr>
        <w:rFonts w:hint="default"/>
        <w:b/>
        <w:bCs/>
        <w:strike w:val="0"/>
        <w:color w:val="00000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50" w15:restartNumberingAfterBreak="0">
    <w:nsid w:val="364F395A"/>
    <w:multiLevelType w:val="hybridMultilevel"/>
    <w:tmpl w:val="84AAD82C"/>
    <w:lvl w:ilvl="0" w:tplc="0780388C">
      <w:start w:val="1"/>
      <w:numFmt w:val="decimal"/>
      <w:lvlText w:val="%1."/>
      <w:lvlJc w:val="left"/>
      <w:pPr>
        <w:ind w:left="1494" w:hanging="360"/>
      </w:pPr>
      <w:rPr>
        <w:rFonts w:cs="Times New Roman" w:hint="default"/>
        <w:b/>
        <w:sz w:val="24"/>
        <w:szCs w:val="24"/>
      </w:rPr>
    </w:lvl>
    <w:lvl w:ilvl="1" w:tplc="0B5AD8BC">
      <w:start w:val="1"/>
      <w:numFmt w:val="decimal"/>
      <w:lvlText w:val="%2)"/>
      <w:lvlJc w:val="left"/>
      <w:pPr>
        <w:ind w:left="2084" w:hanging="360"/>
      </w:pPr>
      <w:rPr>
        <w:strike w:val="0"/>
        <w:sz w:val="24"/>
        <w:szCs w:val="24"/>
      </w:rPr>
    </w:lvl>
    <w:lvl w:ilvl="2" w:tplc="0415001B">
      <w:start w:val="1"/>
      <w:numFmt w:val="lowerRoman"/>
      <w:lvlText w:val="%3."/>
      <w:lvlJc w:val="right"/>
      <w:pPr>
        <w:ind w:left="2804" w:hanging="180"/>
      </w:pPr>
    </w:lvl>
    <w:lvl w:ilvl="3" w:tplc="A52E4234">
      <w:start w:val="1"/>
      <w:numFmt w:val="lowerLetter"/>
      <w:lvlText w:val="%4)"/>
      <w:lvlJc w:val="left"/>
      <w:pPr>
        <w:ind w:left="3524" w:hanging="360"/>
      </w:pPr>
      <w:rPr>
        <w:rFonts w:hint="default"/>
      </w:r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51" w15:restartNumberingAfterBreak="0">
    <w:nsid w:val="375E49FA"/>
    <w:multiLevelType w:val="hybridMultilevel"/>
    <w:tmpl w:val="027A6D14"/>
    <w:lvl w:ilvl="0" w:tplc="09B48D02">
      <w:start w:val="1"/>
      <w:numFmt w:val="decimal"/>
      <w:lvlText w:val="%1."/>
      <w:lvlJc w:val="left"/>
      <w:pPr>
        <w:ind w:left="360" w:hanging="360"/>
      </w:pPr>
      <w:rPr>
        <w:b/>
        <w:strike w:val="0"/>
      </w:rPr>
    </w:lvl>
    <w:lvl w:ilvl="1" w:tplc="04150011">
      <w:start w:val="1"/>
      <w:numFmt w:val="decimal"/>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52" w15:restartNumberingAfterBreak="0">
    <w:nsid w:val="37BB414F"/>
    <w:multiLevelType w:val="hybridMultilevel"/>
    <w:tmpl w:val="541895E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3"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8FF47F6"/>
    <w:multiLevelType w:val="hybridMultilevel"/>
    <w:tmpl w:val="FA4A9DA4"/>
    <w:lvl w:ilvl="0" w:tplc="1F125AC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9BD3B00"/>
    <w:multiLevelType w:val="hybridMultilevel"/>
    <w:tmpl w:val="DAA46A8C"/>
    <w:lvl w:ilvl="0" w:tplc="0926629C">
      <w:start w:val="1"/>
      <w:numFmt w:val="lowerLetter"/>
      <w:lvlText w:val="%1)"/>
      <w:lvlJc w:val="left"/>
      <w:pPr>
        <w:tabs>
          <w:tab w:val="num" w:pos="850"/>
        </w:tabs>
        <w:ind w:left="850" w:hanging="283"/>
      </w:pPr>
      <w:rPr>
        <w:rFonts w:ascii="Cambria" w:eastAsia="Times New Roman" w:hAnsi="Cambria" w:cs="Calibri"/>
        <w:b w:val="0"/>
        <w:color w:val="auto"/>
      </w:rPr>
    </w:lvl>
    <w:lvl w:ilvl="1" w:tplc="A2760786">
      <w:start w:val="1"/>
      <w:numFmt w:val="lowerLetter"/>
      <w:lvlText w:val="%2."/>
      <w:lvlJc w:val="left"/>
      <w:pPr>
        <w:ind w:left="720" w:hanging="360"/>
      </w:pPr>
      <w:rPr>
        <w:rFonts w:ascii="Cambria" w:eastAsia="Times New Roman" w:hAnsi="Cambria" w:cs="Calibri"/>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56" w15:restartNumberingAfterBreak="0">
    <w:nsid w:val="3D7D1B4C"/>
    <w:multiLevelType w:val="hybridMultilevel"/>
    <w:tmpl w:val="D7DA7560"/>
    <w:lvl w:ilvl="0" w:tplc="54F0D52E">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7" w15:restartNumberingAfterBreak="0">
    <w:nsid w:val="3EBB5188"/>
    <w:multiLevelType w:val="hybridMultilevel"/>
    <w:tmpl w:val="42702636"/>
    <w:name w:val="WW8Num352"/>
    <w:lvl w:ilvl="0" w:tplc="66BE25B6">
      <w:start w:val="1"/>
      <w:numFmt w:val="decimal"/>
      <w:lvlText w:val="%1)"/>
      <w:lvlJc w:val="left"/>
      <w:pPr>
        <w:tabs>
          <w:tab w:val="num" w:pos="0"/>
        </w:tabs>
        <w:ind w:left="720" w:hanging="360"/>
      </w:pPr>
      <w:rPr>
        <w:rFonts w:ascii="Cambria" w:eastAsia="Times New Roman" w:hAnsi="Cambria" w:cs="Cambria"/>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FD5018E"/>
    <w:multiLevelType w:val="hybridMultilevel"/>
    <w:tmpl w:val="0A3ABBF8"/>
    <w:lvl w:ilvl="0" w:tplc="AB1CCA4A">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FF96E71"/>
    <w:multiLevelType w:val="hybridMultilevel"/>
    <w:tmpl w:val="17C0665E"/>
    <w:lvl w:ilvl="0" w:tplc="A7B685EC">
      <w:start w:val="1"/>
      <w:numFmt w:val="decimal"/>
      <w:lvlText w:val="%1."/>
      <w:lvlJc w:val="left"/>
      <w:pPr>
        <w:ind w:left="720" w:hanging="360"/>
      </w:pPr>
      <w:rPr>
        <w:rFonts w:cs="Arial"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3497F1C"/>
    <w:multiLevelType w:val="hybridMultilevel"/>
    <w:tmpl w:val="3E14E33C"/>
    <w:lvl w:ilvl="0" w:tplc="E22EA850">
      <w:start w:val="1"/>
      <w:numFmt w:val="decimal"/>
      <w:lvlText w:val="%1."/>
      <w:lvlJc w:val="left"/>
      <w:pPr>
        <w:ind w:left="502" w:hanging="360"/>
      </w:pPr>
      <w:rPr>
        <w:b/>
        <w:strike w:val="0"/>
        <w:color w:val="auto"/>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57A17E4"/>
    <w:multiLevelType w:val="hybridMultilevel"/>
    <w:tmpl w:val="7E20F716"/>
    <w:lvl w:ilvl="0" w:tplc="916C4A82">
      <w:start w:val="5"/>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11B2D0A"/>
    <w:multiLevelType w:val="hybridMultilevel"/>
    <w:tmpl w:val="762E52F0"/>
    <w:lvl w:ilvl="0" w:tplc="04150011">
      <w:start w:val="1"/>
      <w:numFmt w:val="decimal"/>
      <w:lvlText w:val="%1)"/>
      <w:lvlJc w:val="left"/>
      <w:pPr>
        <w:ind w:left="720" w:hanging="360"/>
      </w:pPr>
    </w:lvl>
    <w:lvl w:ilvl="1" w:tplc="28FCA15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5085F48"/>
    <w:multiLevelType w:val="hybridMultilevel"/>
    <w:tmpl w:val="C50A81CE"/>
    <w:lvl w:ilvl="0" w:tplc="2E20101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7" w15:restartNumberingAfterBreak="0">
    <w:nsid w:val="55572E4F"/>
    <w:multiLevelType w:val="hybridMultilevel"/>
    <w:tmpl w:val="BD864E9A"/>
    <w:lvl w:ilvl="0" w:tplc="BA5A8420">
      <w:start w:val="1"/>
      <w:numFmt w:val="decimal"/>
      <w:lvlText w:val="%1)"/>
      <w:lvlJc w:val="left"/>
      <w:pPr>
        <w:ind w:left="720" w:hanging="360"/>
      </w:pPr>
      <w:rPr>
        <w:rFonts w:ascii="Cambria" w:eastAsia="Calibri" w:hAnsi="Cambria" w:cs="Calibri"/>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5DF0573"/>
    <w:multiLevelType w:val="hybridMultilevel"/>
    <w:tmpl w:val="B0F429D0"/>
    <w:lvl w:ilvl="0" w:tplc="5B0E82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E361AF2"/>
    <w:multiLevelType w:val="hybridMultilevel"/>
    <w:tmpl w:val="CAB2869A"/>
    <w:lvl w:ilvl="0" w:tplc="57421670">
      <w:start w:val="1"/>
      <w:numFmt w:val="decimal"/>
      <w:lvlText w:val="%1."/>
      <w:lvlJc w:val="left"/>
      <w:pPr>
        <w:tabs>
          <w:tab w:val="num" w:pos="1440"/>
        </w:tabs>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646D71C1"/>
    <w:multiLevelType w:val="multilevel"/>
    <w:tmpl w:val="C734BD70"/>
    <w:lvl w:ilvl="0">
      <w:start w:val="1"/>
      <w:numFmt w:val="decimal"/>
      <w:lvlText w:val="%1)"/>
      <w:lvlJc w:val="left"/>
      <w:pPr>
        <w:ind w:left="720" w:hanging="360"/>
      </w:pPr>
      <w:rPr>
        <w:rFonts w:hint="defaul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72" w15:restartNumberingAfterBreak="0">
    <w:nsid w:val="64C40DE5"/>
    <w:multiLevelType w:val="hybridMultilevel"/>
    <w:tmpl w:val="DEA4C3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1146"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5DB4348"/>
    <w:multiLevelType w:val="hybridMultilevel"/>
    <w:tmpl w:val="C3C4E034"/>
    <w:lvl w:ilvl="0" w:tplc="B3B495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5DE4EF3"/>
    <w:multiLevelType w:val="hybridMultilevel"/>
    <w:tmpl w:val="63705A34"/>
    <w:name w:val="WW8Num262"/>
    <w:lvl w:ilvl="0" w:tplc="D0E8D4F4">
      <w:start w:val="1"/>
      <w:numFmt w:val="decimal"/>
      <w:lvlText w:val="%1)"/>
      <w:lvlJc w:val="left"/>
      <w:pPr>
        <w:tabs>
          <w:tab w:val="num" w:pos="0"/>
        </w:tabs>
        <w:ind w:left="720" w:hanging="360"/>
      </w:pPr>
      <w:rPr>
        <w:rFonts w:ascii="Cambria" w:eastAsia="Times New Roman" w:hAnsi="Cambria" w:cs="Cambria"/>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C540F82"/>
    <w:multiLevelType w:val="hybridMultilevel"/>
    <w:tmpl w:val="ECEC9B4C"/>
    <w:lvl w:ilvl="0" w:tplc="2556A448">
      <w:start w:val="1"/>
      <w:numFmt w:val="decimal"/>
      <w:lvlText w:val="%1)"/>
      <w:lvlJc w:val="left"/>
      <w:pPr>
        <w:ind w:left="1429" w:hanging="360"/>
      </w:pPr>
      <w:rPr>
        <w:rFonts w:cs="Times New Roman"/>
        <w:b w:val="0"/>
      </w:rPr>
    </w:lvl>
    <w:lvl w:ilvl="1" w:tplc="5AFCE2E2">
      <w:start w:val="1"/>
      <w:numFmt w:val="lowerLetter"/>
      <w:lvlText w:val="%2)"/>
      <w:lvlJc w:val="left"/>
      <w:pPr>
        <w:ind w:left="2149" w:hanging="360"/>
      </w:pPr>
      <w:rPr>
        <w:rFonts w:cs="Times New Roman"/>
        <w:b w:val="0"/>
      </w:rPr>
    </w:lvl>
    <w:lvl w:ilvl="2" w:tplc="0415001B">
      <w:start w:val="1"/>
      <w:numFmt w:val="lowerRoman"/>
      <w:lvlText w:val="%3."/>
      <w:lvlJc w:val="right"/>
      <w:pPr>
        <w:ind w:left="2869" w:hanging="180"/>
      </w:pPr>
      <w:rPr>
        <w:rFonts w:cs="Times New Roman"/>
      </w:rPr>
    </w:lvl>
    <w:lvl w:ilvl="3" w:tplc="2482EC06">
      <w:start w:val="1"/>
      <w:numFmt w:val="decimal"/>
      <w:lvlText w:val="%4."/>
      <w:lvlJc w:val="left"/>
      <w:pPr>
        <w:ind w:left="3589" w:hanging="360"/>
      </w:pPr>
      <w:rPr>
        <w:b/>
        <w:i w:val="0"/>
        <w:color w:val="000000"/>
      </w:rPr>
    </w:lvl>
    <w:lvl w:ilvl="4" w:tplc="332EBDD0">
      <w:start w:val="1"/>
      <w:numFmt w:val="lowerLetter"/>
      <w:lvlText w:val="%5."/>
      <w:lvlJc w:val="left"/>
      <w:pPr>
        <w:ind w:left="4309" w:hanging="360"/>
      </w:p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76" w15:restartNumberingAfterBreak="0">
    <w:nsid w:val="6C9B4496"/>
    <w:multiLevelType w:val="multilevel"/>
    <w:tmpl w:val="05109726"/>
    <w:styleLink w:val="Zaimportowanystyl2"/>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7" w15:restartNumberingAfterBreak="0">
    <w:nsid w:val="6D911E2D"/>
    <w:multiLevelType w:val="hybridMultilevel"/>
    <w:tmpl w:val="17568804"/>
    <w:lvl w:ilvl="0" w:tplc="92847BEC">
      <w:start w:val="1"/>
      <w:numFmt w:val="decimal"/>
      <w:lvlText w:val="%1."/>
      <w:lvlJc w:val="left"/>
      <w:pPr>
        <w:ind w:left="720" w:hanging="360"/>
      </w:pPr>
      <w:rPr>
        <w:rFonts w:ascii="Cambria" w:hAnsi="Cambria" w:hint="default"/>
        <w:b/>
        <w:sz w:val="24"/>
        <w:szCs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8" w15:restartNumberingAfterBreak="0">
    <w:nsid w:val="719817D6"/>
    <w:multiLevelType w:val="hybridMultilevel"/>
    <w:tmpl w:val="F4FC3292"/>
    <w:lvl w:ilvl="0" w:tplc="03646E50">
      <w:start w:val="1"/>
      <w:numFmt w:val="decimal"/>
      <w:lvlText w:val="%1."/>
      <w:lvlJc w:val="left"/>
      <w:pPr>
        <w:ind w:left="502" w:hanging="360"/>
      </w:pPr>
      <w:rPr>
        <w:b/>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1BF099F"/>
    <w:multiLevelType w:val="hybridMultilevel"/>
    <w:tmpl w:val="8110B29E"/>
    <w:lvl w:ilvl="0" w:tplc="0CC42B42">
      <w:start w:val="6"/>
      <w:numFmt w:val="decimal"/>
      <w:lvlText w:val="%1."/>
      <w:lvlJc w:val="left"/>
      <w:pPr>
        <w:ind w:left="1364" w:hanging="360"/>
      </w:pPr>
      <w:rPr>
        <w:rFonts w:cs="Times New Roman"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3A12E15"/>
    <w:multiLevelType w:val="hybridMultilevel"/>
    <w:tmpl w:val="5EEE3F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6055FB9"/>
    <w:multiLevelType w:val="hybridMultilevel"/>
    <w:tmpl w:val="820C6AA2"/>
    <w:lvl w:ilvl="0" w:tplc="04150011">
      <w:start w:val="1"/>
      <w:numFmt w:val="decimal"/>
      <w:lvlText w:val="%1)"/>
      <w:lvlJc w:val="left"/>
      <w:pPr>
        <w:ind w:left="177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8C14A6F"/>
    <w:multiLevelType w:val="hybridMultilevel"/>
    <w:tmpl w:val="7194AF24"/>
    <w:lvl w:ilvl="0" w:tplc="ACD60F06">
      <w:start w:val="1"/>
      <w:numFmt w:val="lowerLetter"/>
      <w:lvlText w:val="%1)"/>
      <w:lvlJc w:val="left"/>
      <w:pPr>
        <w:tabs>
          <w:tab w:val="num" w:pos="850"/>
        </w:tabs>
        <w:ind w:left="850" w:hanging="283"/>
      </w:pPr>
      <w:rPr>
        <w:rFonts w:ascii="Cambria" w:eastAsia="Times New Roman" w:hAnsi="Cambria" w:cs="Calibri"/>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83" w15:restartNumberingAfterBreak="0">
    <w:nsid w:val="7C673F4A"/>
    <w:multiLevelType w:val="hybridMultilevel"/>
    <w:tmpl w:val="6674CA96"/>
    <w:lvl w:ilvl="0" w:tplc="FFFFFFFF">
      <w:start w:val="1"/>
      <w:numFmt w:val="decimal"/>
      <w:lvlText w:val="%1."/>
      <w:lvlJc w:val="left"/>
      <w:pPr>
        <w:ind w:left="720" w:hanging="360"/>
      </w:pPr>
      <w:rPr>
        <w:rFonts w:cs="Arial" w:hint="default"/>
        <w:color w:val="000000"/>
      </w:r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15:restartNumberingAfterBreak="0">
    <w:nsid w:val="7F193B7D"/>
    <w:multiLevelType w:val="hybridMultilevel"/>
    <w:tmpl w:val="D9D6936E"/>
    <w:lvl w:ilvl="0" w:tplc="48F450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91238173">
    <w:abstractNumId w:val="59"/>
  </w:num>
  <w:num w:numId="2" w16cid:durableId="1553692355">
    <w:abstractNumId w:val="50"/>
  </w:num>
  <w:num w:numId="3" w16cid:durableId="407725364">
    <w:abstractNumId w:val="61"/>
  </w:num>
  <w:num w:numId="4" w16cid:durableId="684985721">
    <w:abstractNumId w:val="40"/>
  </w:num>
  <w:num w:numId="5" w16cid:durableId="117530229">
    <w:abstractNumId w:val="39"/>
  </w:num>
  <w:num w:numId="6" w16cid:durableId="912200822">
    <w:abstractNumId w:val="45"/>
  </w:num>
  <w:num w:numId="7" w16cid:durableId="1205562779">
    <w:abstractNumId w:val="75"/>
  </w:num>
  <w:num w:numId="8" w16cid:durableId="362485639">
    <w:abstractNumId w:val="49"/>
  </w:num>
  <w:num w:numId="9" w16cid:durableId="187180524">
    <w:abstractNumId w:val="64"/>
  </w:num>
  <w:num w:numId="10" w16cid:durableId="575818764">
    <w:abstractNumId w:val="54"/>
  </w:num>
  <w:num w:numId="11" w16cid:durableId="190267197">
    <w:abstractNumId w:val="53"/>
  </w:num>
  <w:num w:numId="12" w16cid:durableId="437023219">
    <w:abstractNumId w:val="32"/>
  </w:num>
  <w:num w:numId="13" w16cid:durableId="859702211">
    <w:abstractNumId w:val="37"/>
  </w:num>
  <w:num w:numId="14" w16cid:durableId="585119429">
    <w:abstractNumId w:val="82"/>
  </w:num>
  <w:num w:numId="15" w16cid:durableId="1979530018">
    <w:abstractNumId w:val="69"/>
  </w:num>
  <w:num w:numId="16" w16cid:durableId="993608224">
    <w:abstractNumId w:val="55"/>
  </w:num>
  <w:num w:numId="17" w16cid:durableId="1424491217">
    <w:abstractNumId w:val="62"/>
  </w:num>
  <w:num w:numId="18" w16cid:durableId="672804001">
    <w:abstractNumId w:val="58"/>
  </w:num>
  <w:num w:numId="19" w16cid:durableId="471170003">
    <w:abstractNumId w:val="73"/>
  </w:num>
  <w:num w:numId="20" w16cid:durableId="1578637231">
    <w:abstractNumId w:val="65"/>
  </w:num>
  <w:num w:numId="21" w16cid:durableId="1642422622">
    <w:abstractNumId w:val="44"/>
  </w:num>
  <w:num w:numId="22" w16cid:durableId="488255552">
    <w:abstractNumId w:val="35"/>
  </w:num>
  <w:num w:numId="23" w16cid:durableId="1185098193">
    <w:abstractNumId w:val="41"/>
  </w:num>
  <w:num w:numId="24" w16cid:durableId="1701129568">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99494759">
    <w:abstractNumId w:val="29"/>
  </w:num>
  <w:num w:numId="26" w16cid:durableId="925652600">
    <w:abstractNumId w:val="46"/>
  </w:num>
  <w:num w:numId="27" w16cid:durableId="1863008352">
    <w:abstractNumId w:val="67"/>
  </w:num>
  <w:num w:numId="28" w16cid:durableId="1309556624">
    <w:abstractNumId w:val="80"/>
  </w:num>
  <w:num w:numId="29" w16cid:durableId="1990163599">
    <w:abstractNumId w:val="78"/>
  </w:num>
  <w:num w:numId="30" w16cid:durableId="1423137123">
    <w:abstractNumId w:val="81"/>
  </w:num>
  <w:num w:numId="31" w16cid:durableId="1713453676">
    <w:abstractNumId w:val="48"/>
  </w:num>
  <w:num w:numId="32" w16cid:durableId="118762954">
    <w:abstractNumId w:val="47"/>
  </w:num>
  <w:num w:numId="33" w16cid:durableId="1295864342">
    <w:abstractNumId w:val="76"/>
  </w:num>
  <w:num w:numId="34" w16cid:durableId="1305311773">
    <w:abstractNumId w:val="33"/>
  </w:num>
  <w:num w:numId="35" w16cid:durableId="1703166569">
    <w:abstractNumId w:val="84"/>
  </w:num>
  <w:num w:numId="36" w16cid:durableId="163482729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9781306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94986091">
    <w:abstractNumId w:val="60"/>
  </w:num>
  <w:num w:numId="39" w16cid:durableId="1010597600">
    <w:abstractNumId w:val="66"/>
  </w:num>
  <w:num w:numId="40" w16cid:durableId="908883768">
    <w:abstractNumId w:val="38"/>
  </w:num>
  <w:num w:numId="41" w16cid:durableId="1999535664">
    <w:abstractNumId w:val="1"/>
  </w:num>
  <w:num w:numId="42" w16cid:durableId="74668050">
    <w:abstractNumId w:val="43"/>
  </w:num>
  <w:num w:numId="43" w16cid:durableId="408314605">
    <w:abstractNumId w:val="83"/>
  </w:num>
  <w:num w:numId="44" w16cid:durableId="332033870">
    <w:abstractNumId w:val="52"/>
  </w:num>
  <w:num w:numId="45" w16cid:durableId="1275206918">
    <w:abstractNumId w:val="28"/>
  </w:num>
  <w:num w:numId="46" w16cid:durableId="990981817">
    <w:abstractNumId w:val="34"/>
  </w:num>
  <w:num w:numId="47" w16cid:durableId="534119565">
    <w:abstractNumId w:val="42"/>
  </w:num>
  <w:num w:numId="48" w16cid:durableId="532377175">
    <w:abstractNumId w:val="23"/>
  </w:num>
  <w:num w:numId="49" w16cid:durableId="1339767715">
    <w:abstractNumId w:val="79"/>
  </w:num>
  <w:num w:numId="50" w16cid:durableId="147550949">
    <w:abstractNumId w:val="30"/>
  </w:num>
  <w:num w:numId="51" w16cid:durableId="193159369">
    <w:abstractNumId w:val="51"/>
  </w:num>
  <w:num w:numId="52" w16cid:durableId="1319308936">
    <w:abstractNumId w:val="71"/>
  </w:num>
  <w:num w:numId="53" w16cid:durableId="1398817571">
    <w:abstractNumId w:val="63"/>
  </w:num>
  <w:num w:numId="54" w16cid:durableId="1360548617">
    <w:abstractNumId w:val="36"/>
  </w:num>
  <w:num w:numId="55" w16cid:durableId="1799953306">
    <w:abstractNumId w:val="72"/>
  </w:num>
  <w:num w:numId="56" w16cid:durableId="1446385318">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341248473">
    <w:abstractNumId w:val="56"/>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898"/>
    <w:rsid w:val="0000085A"/>
    <w:rsid w:val="0001235A"/>
    <w:rsid w:val="00013533"/>
    <w:rsid w:val="00013C3B"/>
    <w:rsid w:val="0001642D"/>
    <w:rsid w:val="00026B5C"/>
    <w:rsid w:val="00030A9F"/>
    <w:rsid w:val="00034095"/>
    <w:rsid w:val="00042197"/>
    <w:rsid w:val="0004220B"/>
    <w:rsid w:val="000426BC"/>
    <w:rsid w:val="000441F5"/>
    <w:rsid w:val="000533C3"/>
    <w:rsid w:val="000573BC"/>
    <w:rsid w:val="0005774E"/>
    <w:rsid w:val="00063697"/>
    <w:rsid w:val="00067CE2"/>
    <w:rsid w:val="00067D29"/>
    <w:rsid w:val="00071A7C"/>
    <w:rsid w:val="000775F2"/>
    <w:rsid w:val="00077606"/>
    <w:rsid w:val="000901C7"/>
    <w:rsid w:val="00093E59"/>
    <w:rsid w:val="000A161D"/>
    <w:rsid w:val="000B170F"/>
    <w:rsid w:val="000B1D59"/>
    <w:rsid w:val="000B378B"/>
    <w:rsid w:val="000B4108"/>
    <w:rsid w:val="000B5E52"/>
    <w:rsid w:val="000B713F"/>
    <w:rsid w:val="000C1E39"/>
    <w:rsid w:val="000C1FAE"/>
    <w:rsid w:val="000C5A11"/>
    <w:rsid w:val="000D38D5"/>
    <w:rsid w:val="000D46AD"/>
    <w:rsid w:val="000E3D65"/>
    <w:rsid w:val="000F05BD"/>
    <w:rsid w:val="000F32E2"/>
    <w:rsid w:val="000F3B55"/>
    <w:rsid w:val="000F743A"/>
    <w:rsid w:val="001076F6"/>
    <w:rsid w:val="001102F3"/>
    <w:rsid w:val="00112A99"/>
    <w:rsid w:val="00112C80"/>
    <w:rsid w:val="00113F7C"/>
    <w:rsid w:val="00114E9A"/>
    <w:rsid w:val="00123091"/>
    <w:rsid w:val="00125475"/>
    <w:rsid w:val="0012680D"/>
    <w:rsid w:val="00131409"/>
    <w:rsid w:val="00131783"/>
    <w:rsid w:val="0013208F"/>
    <w:rsid w:val="00137F51"/>
    <w:rsid w:val="001412CF"/>
    <w:rsid w:val="001420FB"/>
    <w:rsid w:val="00142123"/>
    <w:rsid w:val="0014447B"/>
    <w:rsid w:val="00146631"/>
    <w:rsid w:val="00146934"/>
    <w:rsid w:val="00151DC8"/>
    <w:rsid w:val="0015555F"/>
    <w:rsid w:val="001561FB"/>
    <w:rsid w:val="00156250"/>
    <w:rsid w:val="0015772B"/>
    <w:rsid w:val="00160CC7"/>
    <w:rsid w:val="001622F1"/>
    <w:rsid w:val="00163E75"/>
    <w:rsid w:val="00164984"/>
    <w:rsid w:val="0017112D"/>
    <w:rsid w:val="0017613F"/>
    <w:rsid w:val="001817E4"/>
    <w:rsid w:val="001825B7"/>
    <w:rsid w:val="00183B64"/>
    <w:rsid w:val="0018414B"/>
    <w:rsid w:val="0018521E"/>
    <w:rsid w:val="001972E2"/>
    <w:rsid w:val="001974F2"/>
    <w:rsid w:val="001A76C1"/>
    <w:rsid w:val="001A7B75"/>
    <w:rsid w:val="001B0A83"/>
    <w:rsid w:val="001B0D3C"/>
    <w:rsid w:val="001B6853"/>
    <w:rsid w:val="001B73DA"/>
    <w:rsid w:val="001D433E"/>
    <w:rsid w:val="001F6227"/>
    <w:rsid w:val="001F6601"/>
    <w:rsid w:val="00201868"/>
    <w:rsid w:val="00202076"/>
    <w:rsid w:val="00214967"/>
    <w:rsid w:val="00214E2B"/>
    <w:rsid w:val="002211B5"/>
    <w:rsid w:val="002327F7"/>
    <w:rsid w:val="00243DF7"/>
    <w:rsid w:val="00245D22"/>
    <w:rsid w:val="002472AC"/>
    <w:rsid w:val="0025425C"/>
    <w:rsid w:val="00270D87"/>
    <w:rsid w:val="0027430E"/>
    <w:rsid w:val="00275198"/>
    <w:rsid w:val="002753FC"/>
    <w:rsid w:val="00283309"/>
    <w:rsid w:val="00283A2E"/>
    <w:rsid w:val="00295B2B"/>
    <w:rsid w:val="00295C25"/>
    <w:rsid w:val="002A6E6E"/>
    <w:rsid w:val="002B115C"/>
    <w:rsid w:val="002B49B0"/>
    <w:rsid w:val="002B5EF1"/>
    <w:rsid w:val="002B7D59"/>
    <w:rsid w:val="002C30F3"/>
    <w:rsid w:val="002C3240"/>
    <w:rsid w:val="002D4886"/>
    <w:rsid w:val="002E3B17"/>
    <w:rsid w:val="002F00C9"/>
    <w:rsid w:val="002F2274"/>
    <w:rsid w:val="002F2855"/>
    <w:rsid w:val="002F6718"/>
    <w:rsid w:val="00300F68"/>
    <w:rsid w:val="00304B49"/>
    <w:rsid w:val="00305F10"/>
    <w:rsid w:val="00305F85"/>
    <w:rsid w:val="003076EA"/>
    <w:rsid w:val="0030793C"/>
    <w:rsid w:val="003106BD"/>
    <w:rsid w:val="00312F22"/>
    <w:rsid w:val="00314B63"/>
    <w:rsid w:val="00325C41"/>
    <w:rsid w:val="00335685"/>
    <w:rsid w:val="0033706B"/>
    <w:rsid w:val="00337559"/>
    <w:rsid w:val="0034579B"/>
    <w:rsid w:val="00346251"/>
    <w:rsid w:val="003463CE"/>
    <w:rsid w:val="0035066F"/>
    <w:rsid w:val="00353BD8"/>
    <w:rsid w:val="0035597C"/>
    <w:rsid w:val="00357ADA"/>
    <w:rsid w:val="00357E64"/>
    <w:rsid w:val="00361966"/>
    <w:rsid w:val="003657C4"/>
    <w:rsid w:val="0037478C"/>
    <w:rsid w:val="00376B76"/>
    <w:rsid w:val="0037784C"/>
    <w:rsid w:val="003838EC"/>
    <w:rsid w:val="00384EEC"/>
    <w:rsid w:val="00393129"/>
    <w:rsid w:val="0039749E"/>
    <w:rsid w:val="003A02CD"/>
    <w:rsid w:val="003A34FE"/>
    <w:rsid w:val="003A3584"/>
    <w:rsid w:val="003A515A"/>
    <w:rsid w:val="003A5D23"/>
    <w:rsid w:val="003A61BF"/>
    <w:rsid w:val="003B07D6"/>
    <w:rsid w:val="003B24CC"/>
    <w:rsid w:val="003B4FD4"/>
    <w:rsid w:val="003B6FBB"/>
    <w:rsid w:val="003C1EAD"/>
    <w:rsid w:val="003C1F6D"/>
    <w:rsid w:val="003C335D"/>
    <w:rsid w:val="003C343D"/>
    <w:rsid w:val="003C4CFB"/>
    <w:rsid w:val="003C4D7A"/>
    <w:rsid w:val="003C6A1A"/>
    <w:rsid w:val="003C6E14"/>
    <w:rsid w:val="003D20C8"/>
    <w:rsid w:val="003D7EBE"/>
    <w:rsid w:val="003E01AB"/>
    <w:rsid w:val="003E500F"/>
    <w:rsid w:val="003E5182"/>
    <w:rsid w:val="003E6A90"/>
    <w:rsid w:val="003E7458"/>
    <w:rsid w:val="003F5384"/>
    <w:rsid w:val="003F62E5"/>
    <w:rsid w:val="00401400"/>
    <w:rsid w:val="00401D62"/>
    <w:rsid w:val="0040263D"/>
    <w:rsid w:val="00403608"/>
    <w:rsid w:val="00404673"/>
    <w:rsid w:val="004063A3"/>
    <w:rsid w:val="004107CD"/>
    <w:rsid w:val="00411BDE"/>
    <w:rsid w:val="00416E0B"/>
    <w:rsid w:val="0041798A"/>
    <w:rsid w:val="00421483"/>
    <w:rsid w:val="004240BF"/>
    <w:rsid w:val="00431C91"/>
    <w:rsid w:val="004368E6"/>
    <w:rsid w:val="00442938"/>
    <w:rsid w:val="00451468"/>
    <w:rsid w:val="00451C89"/>
    <w:rsid w:val="004525EF"/>
    <w:rsid w:val="00452E50"/>
    <w:rsid w:val="00453176"/>
    <w:rsid w:val="0046701A"/>
    <w:rsid w:val="0047218D"/>
    <w:rsid w:val="00477EA6"/>
    <w:rsid w:val="004801CF"/>
    <w:rsid w:val="0048362E"/>
    <w:rsid w:val="004879ED"/>
    <w:rsid w:val="00490348"/>
    <w:rsid w:val="00490E0A"/>
    <w:rsid w:val="00493F2B"/>
    <w:rsid w:val="00497AD7"/>
    <w:rsid w:val="004A4429"/>
    <w:rsid w:val="004A4E90"/>
    <w:rsid w:val="004B4261"/>
    <w:rsid w:val="004B43CB"/>
    <w:rsid w:val="004B4FD3"/>
    <w:rsid w:val="004C03BE"/>
    <w:rsid w:val="004C0782"/>
    <w:rsid w:val="004C4CB8"/>
    <w:rsid w:val="004C7D5B"/>
    <w:rsid w:val="004D291D"/>
    <w:rsid w:val="004E455E"/>
    <w:rsid w:val="004E5B29"/>
    <w:rsid w:val="004E6C85"/>
    <w:rsid w:val="004E70B3"/>
    <w:rsid w:val="004F0A75"/>
    <w:rsid w:val="004F0E81"/>
    <w:rsid w:val="004F57C8"/>
    <w:rsid w:val="004F64A2"/>
    <w:rsid w:val="00504C49"/>
    <w:rsid w:val="00506587"/>
    <w:rsid w:val="00510AD3"/>
    <w:rsid w:val="00512484"/>
    <w:rsid w:val="00512FEC"/>
    <w:rsid w:val="005150A7"/>
    <w:rsid w:val="00515987"/>
    <w:rsid w:val="0052487E"/>
    <w:rsid w:val="00536CA4"/>
    <w:rsid w:val="00546A3B"/>
    <w:rsid w:val="00553C36"/>
    <w:rsid w:val="00561A7E"/>
    <w:rsid w:val="00570BF5"/>
    <w:rsid w:val="00570CC1"/>
    <w:rsid w:val="005715CB"/>
    <w:rsid w:val="005770E5"/>
    <w:rsid w:val="00584246"/>
    <w:rsid w:val="00584A76"/>
    <w:rsid w:val="00592A6E"/>
    <w:rsid w:val="0059386F"/>
    <w:rsid w:val="00594E93"/>
    <w:rsid w:val="005A3BE3"/>
    <w:rsid w:val="005A6294"/>
    <w:rsid w:val="005B694E"/>
    <w:rsid w:val="005C0F65"/>
    <w:rsid w:val="005C1DD6"/>
    <w:rsid w:val="005C576F"/>
    <w:rsid w:val="005C5B27"/>
    <w:rsid w:val="005D1507"/>
    <w:rsid w:val="005D2DD6"/>
    <w:rsid w:val="005D63A4"/>
    <w:rsid w:val="005E3DEE"/>
    <w:rsid w:val="005E443B"/>
    <w:rsid w:val="005F6D98"/>
    <w:rsid w:val="005F7A36"/>
    <w:rsid w:val="00607DB7"/>
    <w:rsid w:val="00607EBB"/>
    <w:rsid w:val="006113BC"/>
    <w:rsid w:val="00615CBB"/>
    <w:rsid w:val="00620ED8"/>
    <w:rsid w:val="0062410F"/>
    <w:rsid w:val="00632D6C"/>
    <w:rsid w:val="00635687"/>
    <w:rsid w:val="00635F13"/>
    <w:rsid w:val="0063674D"/>
    <w:rsid w:val="00644499"/>
    <w:rsid w:val="0064481B"/>
    <w:rsid w:val="006448A4"/>
    <w:rsid w:val="00644CE3"/>
    <w:rsid w:val="00646276"/>
    <w:rsid w:val="00647977"/>
    <w:rsid w:val="0065087F"/>
    <w:rsid w:val="00651F95"/>
    <w:rsid w:val="00656308"/>
    <w:rsid w:val="00660141"/>
    <w:rsid w:val="00662C1F"/>
    <w:rsid w:val="00672AAB"/>
    <w:rsid w:val="00675258"/>
    <w:rsid w:val="00675419"/>
    <w:rsid w:val="006761F7"/>
    <w:rsid w:val="00676EB1"/>
    <w:rsid w:val="00680377"/>
    <w:rsid w:val="006825AE"/>
    <w:rsid w:val="00683D23"/>
    <w:rsid w:val="006867A1"/>
    <w:rsid w:val="00692C0C"/>
    <w:rsid w:val="006930C9"/>
    <w:rsid w:val="006A16D2"/>
    <w:rsid w:val="006A190B"/>
    <w:rsid w:val="006A1B4C"/>
    <w:rsid w:val="006A308F"/>
    <w:rsid w:val="006B01F6"/>
    <w:rsid w:val="006C4A07"/>
    <w:rsid w:val="006C51AD"/>
    <w:rsid w:val="006C6B77"/>
    <w:rsid w:val="006D1AEB"/>
    <w:rsid w:val="006E0EC9"/>
    <w:rsid w:val="006E14E2"/>
    <w:rsid w:val="006E1725"/>
    <w:rsid w:val="006E45C4"/>
    <w:rsid w:val="006F1A9A"/>
    <w:rsid w:val="006F407E"/>
    <w:rsid w:val="006F4174"/>
    <w:rsid w:val="006F65B1"/>
    <w:rsid w:val="00706065"/>
    <w:rsid w:val="00711492"/>
    <w:rsid w:val="00720E94"/>
    <w:rsid w:val="00722FF7"/>
    <w:rsid w:val="00723E4E"/>
    <w:rsid w:val="0072471C"/>
    <w:rsid w:val="00726169"/>
    <w:rsid w:val="0073102C"/>
    <w:rsid w:val="007365BF"/>
    <w:rsid w:val="00740E05"/>
    <w:rsid w:val="007422F6"/>
    <w:rsid w:val="007422FA"/>
    <w:rsid w:val="00743C2B"/>
    <w:rsid w:val="00744218"/>
    <w:rsid w:val="00745BBC"/>
    <w:rsid w:val="0074770C"/>
    <w:rsid w:val="00750953"/>
    <w:rsid w:val="00751805"/>
    <w:rsid w:val="00756B7C"/>
    <w:rsid w:val="00762F33"/>
    <w:rsid w:val="007630E7"/>
    <w:rsid w:val="00763334"/>
    <w:rsid w:val="007673AA"/>
    <w:rsid w:val="00775ABB"/>
    <w:rsid w:val="00785E44"/>
    <w:rsid w:val="00796909"/>
    <w:rsid w:val="00797BB6"/>
    <w:rsid w:val="007A7331"/>
    <w:rsid w:val="007C2D9E"/>
    <w:rsid w:val="007D43A0"/>
    <w:rsid w:val="007E117C"/>
    <w:rsid w:val="007E4179"/>
    <w:rsid w:val="007E5AE0"/>
    <w:rsid w:val="007E61D0"/>
    <w:rsid w:val="007E6F50"/>
    <w:rsid w:val="007F004F"/>
    <w:rsid w:val="007F2A29"/>
    <w:rsid w:val="007F30B7"/>
    <w:rsid w:val="008005F1"/>
    <w:rsid w:val="00801D81"/>
    <w:rsid w:val="00806F0D"/>
    <w:rsid w:val="00807A9E"/>
    <w:rsid w:val="008103B4"/>
    <w:rsid w:val="00814B4D"/>
    <w:rsid w:val="0083029C"/>
    <w:rsid w:val="00834DE4"/>
    <w:rsid w:val="00845C4C"/>
    <w:rsid w:val="00850C9D"/>
    <w:rsid w:val="0085135C"/>
    <w:rsid w:val="008514B8"/>
    <w:rsid w:val="00852FE8"/>
    <w:rsid w:val="00861A05"/>
    <w:rsid w:val="00862281"/>
    <w:rsid w:val="00867947"/>
    <w:rsid w:val="008705DC"/>
    <w:rsid w:val="00871D82"/>
    <w:rsid w:val="00872F0D"/>
    <w:rsid w:val="0087745E"/>
    <w:rsid w:val="00881631"/>
    <w:rsid w:val="008824D7"/>
    <w:rsid w:val="00883580"/>
    <w:rsid w:val="00883777"/>
    <w:rsid w:val="00891C92"/>
    <w:rsid w:val="008927E1"/>
    <w:rsid w:val="008939F1"/>
    <w:rsid w:val="00896912"/>
    <w:rsid w:val="00896A80"/>
    <w:rsid w:val="008A195D"/>
    <w:rsid w:val="008A238B"/>
    <w:rsid w:val="008A3127"/>
    <w:rsid w:val="008A3E64"/>
    <w:rsid w:val="008A56B5"/>
    <w:rsid w:val="008B13C4"/>
    <w:rsid w:val="008B21B3"/>
    <w:rsid w:val="008B5789"/>
    <w:rsid w:val="008C048B"/>
    <w:rsid w:val="008C138E"/>
    <w:rsid w:val="008C4463"/>
    <w:rsid w:val="008C4F29"/>
    <w:rsid w:val="008D29B5"/>
    <w:rsid w:val="008E0ACC"/>
    <w:rsid w:val="008E790E"/>
    <w:rsid w:val="008F7819"/>
    <w:rsid w:val="0090260B"/>
    <w:rsid w:val="00902D73"/>
    <w:rsid w:val="0090425D"/>
    <w:rsid w:val="009047BA"/>
    <w:rsid w:val="00913420"/>
    <w:rsid w:val="009178B5"/>
    <w:rsid w:val="00922787"/>
    <w:rsid w:val="0092609C"/>
    <w:rsid w:val="00930184"/>
    <w:rsid w:val="00930D94"/>
    <w:rsid w:val="009319EE"/>
    <w:rsid w:val="00942686"/>
    <w:rsid w:val="009539BA"/>
    <w:rsid w:val="00957C20"/>
    <w:rsid w:val="00962B9C"/>
    <w:rsid w:val="00972554"/>
    <w:rsid w:val="00976C0E"/>
    <w:rsid w:val="00985BF0"/>
    <w:rsid w:val="00995E57"/>
    <w:rsid w:val="009963B9"/>
    <w:rsid w:val="0099648C"/>
    <w:rsid w:val="009969DD"/>
    <w:rsid w:val="009B043A"/>
    <w:rsid w:val="009B0528"/>
    <w:rsid w:val="009C3898"/>
    <w:rsid w:val="009C53C7"/>
    <w:rsid w:val="009D1AC7"/>
    <w:rsid w:val="009D2995"/>
    <w:rsid w:val="009D588A"/>
    <w:rsid w:val="009E569A"/>
    <w:rsid w:val="009F2DFE"/>
    <w:rsid w:val="009F46A8"/>
    <w:rsid w:val="009F6E10"/>
    <w:rsid w:val="00A00238"/>
    <w:rsid w:val="00A0094D"/>
    <w:rsid w:val="00A04656"/>
    <w:rsid w:val="00A07506"/>
    <w:rsid w:val="00A117F9"/>
    <w:rsid w:val="00A14C87"/>
    <w:rsid w:val="00A162E1"/>
    <w:rsid w:val="00A2287A"/>
    <w:rsid w:val="00A33E20"/>
    <w:rsid w:val="00A35ACF"/>
    <w:rsid w:val="00A35F6E"/>
    <w:rsid w:val="00A424D7"/>
    <w:rsid w:val="00A4379F"/>
    <w:rsid w:val="00A45962"/>
    <w:rsid w:val="00A459EA"/>
    <w:rsid w:val="00A51315"/>
    <w:rsid w:val="00A5269E"/>
    <w:rsid w:val="00A53E8E"/>
    <w:rsid w:val="00A56D8C"/>
    <w:rsid w:val="00A6415F"/>
    <w:rsid w:val="00A64775"/>
    <w:rsid w:val="00A65F8F"/>
    <w:rsid w:val="00A671E3"/>
    <w:rsid w:val="00A7024B"/>
    <w:rsid w:val="00A744F0"/>
    <w:rsid w:val="00A75092"/>
    <w:rsid w:val="00A753C7"/>
    <w:rsid w:val="00A757BF"/>
    <w:rsid w:val="00A75CE9"/>
    <w:rsid w:val="00A773EF"/>
    <w:rsid w:val="00A815FA"/>
    <w:rsid w:val="00A81E85"/>
    <w:rsid w:val="00A836D2"/>
    <w:rsid w:val="00A849EF"/>
    <w:rsid w:val="00A8623C"/>
    <w:rsid w:val="00A8730C"/>
    <w:rsid w:val="00A87452"/>
    <w:rsid w:val="00A8765B"/>
    <w:rsid w:val="00A92AC6"/>
    <w:rsid w:val="00AA1B6C"/>
    <w:rsid w:val="00AA5349"/>
    <w:rsid w:val="00AA5BC9"/>
    <w:rsid w:val="00AA71CB"/>
    <w:rsid w:val="00AA7223"/>
    <w:rsid w:val="00AB01DF"/>
    <w:rsid w:val="00AB25B5"/>
    <w:rsid w:val="00AB324C"/>
    <w:rsid w:val="00AB5DE1"/>
    <w:rsid w:val="00AB73E0"/>
    <w:rsid w:val="00AB769D"/>
    <w:rsid w:val="00AB7C9C"/>
    <w:rsid w:val="00AC4B9F"/>
    <w:rsid w:val="00AC4F58"/>
    <w:rsid w:val="00AD2913"/>
    <w:rsid w:val="00AE1606"/>
    <w:rsid w:val="00AF74E6"/>
    <w:rsid w:val="00B00E23"/>
    <w:rsid w:val="00B010A2"/>
    <w:rsid w:val="00B041D9"/>
    <w:rsid w:val="00B0610C"/>
    <w:rsid w:val="00B0695E"/>
    <w:rsid w:val="00B07DFA"/>
    <w:rsid w:val="00B109F1"/>
    <w:rsid w:val="00B14460"/>
    <w:rsid w:val="00B155E8"/>
    <w:rsid w:val="00B2514F"/>
    <w:rsid w:val="00B26A35"/>
    <w:rsid w:val="00B27946"/>
    <w:rsid w:val="00B27AB0"/>
    <w:rsid w:val="00B34F65"/>
    <w:rsid w:val="00B42C8F"/>
    <w:rsid w:val="00B4369A"/>
    <w:rsid w:val="00B44934"/>
    <w:rsid w:val="00B45C73"/>
    <w:rsid w:val="00B474E2"/>
    <w:rsid w:val="00B54ADE"/>
    <w:rsid w:val="00B57C6C"/>
    <w:rsid w:val="00B637CC"/>
    <w:rsid w:val="00B65007"/>
    <w:rsid w:val="00B70CEF"/>
    <w:rsid w:val="00B71CD6"/>
    <w:rsid w:val="00B72548"/>
    <w:rsid w:val="00B74858"/>
    <w:rsid w:val="00B76FBA"/>
    <w:rsid w:val="00B83CE6"/>
    <w:rsid w:val="00B843A6"/>
    <w:rsid w:val="00B90641"/>
    <w:rsid w:val="00B91743"/>
    <w:rsid w:val="00B91FE4"/>
    <w:rsid w:val="00BA29C2"/>
    <w:rsid w:val="00BA3D4A"/>
    <w:rsid w:val="00BA5D2D"/>
    <w:rsid w:val="00BB3452"/>
    <w:rsid w:val="00BB6F4C"/>
    <w:rsid w:val="00BC0AE2"/>
    <w:rsid w:val="00BE1789"/>
    <w:rsid w:val="00BE2C21"/>
    <w:rsid w:val="00BE51DB"/>
    <w:rsid w:val="00BF153E"/>
    <w:rsid w:val="00BF2122"/>
    <w:rsid w:val="00BF331B"/>
    <w:rsid w:val="00BF55BB"/>
    <w:rsid w:val="00C00437"/>
    <w:rsid w:val="00C04E22"/>
    <w:rsid w:val="00C05FE6"/>
    <w:rsid w:val="00C0682E"/>
    <w:rsid w:val="00C06B68"/>
    <w:rsid w:val="00C06F0F"/>
    <w:rsid w:val="00C1126D"/>
    <w:rsid w:val="00C12040"/>
    <w:rsid w:val="00C122F6"/>
    <w:rsid w:val="00C15DE7"/>
    <w:rsid w:val="00C1614C"/>
    <w:rsid w:val="00C1782F"/>
    <w:rsid w:val="00C222AA"/>
    <w:rsid w:val="00C226C0"/>
    <w:rsid w:val="00C246A0"/>
    <w:rsid w:val="00C249EC"/>
    <w:rsid w:val="00C25A04"/>
    <w:rsid w:val="00C25AA1"/>
    <w:rsid w:val="00C30C8B"/>
    <w:rsid w:val="00C34A29"/>
    <w:rsid w:val="00C424AD"/>
    <w:rsid w:val="00C457B8"/>
    <w:rsid w:val="00C552FC"/>
    <w:rsid w:val="00C56887"/>
    <w:rsid w:val="00C5780F"/>
    <w:rsid w:val="00C6125B"/>
    <w:rsid w:val="00C7225D"/>
    <w:rsid w:val="00C75035"/>
    <w:rsid w:val="00C85186"/>
    <w:rsid w:val="00C9142F"/>
    <w:rsid w:val="00C9218F"/>
    <w:rsid w:val="00CA0A73"/>
    <w:rsid w:val="00CA7766"/>
    <w:rsid w:val="00CB06D2"/>
    <w:rsid w:val="00CB2EF5"/>
    <w:rsid w:val="00CB3A5A"/>
    <w:rsid w:val="00CB3BCF"/>
    <w:rsid w:val="00CC1CC7"/>
    <w:rsid w:val="00CC4560"/>
    <w:rsid w:val="00CC4A80"/>
    <w:rsid w:val="00CC615A"/>
    <w:rsid w:val="00CE46D4"/>
    <w:rsid w:val="00CF21A1"/>
    <w:rsid w:val="00CF7C70"/>
    <w:rsid w:val="00D0237E"/>
    <w:rsid w:val="00D02C21"/>
    <w:rsid w:val="00D0342D"/>
    <w:rsid w:val="00D0445C"/>
    <w:rsid w:val="00D0588F"/>
    <w:rsid w:val="00D0679A"/>
    <w:rsid w:val="00D102C6"/>
    <w:rsid w:val="00D107D2"/>
    <w:rsid w:val="00D108B2"/>
    <w:rsid w:val="00D12168"/>
    <w:rsid w:val="00D12B5B"/>
    <w:rsid w:val="00D41AFF"/>
    <w:rsid w:val="00D4293A"/>
    <w:rsid w:val="00D45BCC"/>
    <w:rsid w:val="00D73324"/>
    <w:rsid w:val="00D76F7B"/>
    <w:rsid w:val="00D8318C"/>
    <w:rsid w:val="00D87541"/>
    <w:rsid w:val="00D87570"/>
    <w:rsid w:val="00D87A6C"/>
    <w:rsid w:val="00D9289F"/>
    <w:rsid w:val="00D92FB2"/>
    <w:rsid w:val="00D939B4"/>
    <w:rsid w:val="00D964F4"/>
    <w:rsid w:val="00DA0FD9"/>
    <w:rsid w:val="00DA14DF"/>
    <w:rsid w:val="00DA1F47"/>
    <w:rsid w:val="00DA757E"/>
    <w:rsid w:val="00DB1E16"/>
    <w:rsid w:val="00DB3E41"/>
    <w:rsid w:val="00DB5493"/>
    <w:rsid w:val="00DC42C6"/>
    <w:rsid w:val="00DD0DCE"/>
    <w:rsid w:val="00DD2AB1"/>
    <w:rsid w:val="00DD35BA"/>
    <w:rsid w:val="00DD7AF5"/>
    <w:rsid w:val="00DE0D82"/>
    <w:rsid w:val="00DE1931"/>
    <w:rsid w:val="00DE29CD"/>
    <w:rsid w:val="00DF537B"/>
    <w:rsid w:val="00E0069E"/>
    <w:rsid w:val="00E02168"/>
    <w:rsid w:val="00E04C24"/>
    <w:rsid w:val="00E04DC3"/>
    <w:rsid w:val="00E15A86"/>
    <w:rsid w:val="00E17223"/>
    <w:rsid w:val="00E23442"/>
    <w:rsid w:val="00E25008"/>
    <w:rsid w:val="00E30428"/>
    <w:rsid w:val="00E33BE8"/>
    <w:rsid w:val="00E34C0C"/>
    <w:rsid w:val="00E43045"/>
    <w:rsid w:val="00E43FF4"/>
    <w:rsid w:val="00E453A2"/>
    <w:rsid w:val="00E46E1B"/>
    <w:rsid w:val="00E51ACF"/>
    <w:rsid w:val="00E5473C"/>
    <w:rsid w:val="00E56329"/>
    <w:rsid w:val="00E60B73"/>
    <w:rsid w:val="00E60B8C"/>
    <w:rsid w:val="00E60FBE"/>
    <w:rsid w:val="00E61A98"/>
    <w:rsid w:val="00E62855"/>
    <w:rsid w:val="00E641C6"/>
    <w:rsid w:val="00E65A2F"/>
    <w:rsid w:val="00E71C0C"/>
    <w:rsid w:val="00E770D7"/>
    <w:rsid w:val="00E83B11"/>
    <w:rsid w:val="00E84339"/>
    <w:rsid w:val="00E865AA"/>
    <w:rsid w:val="00E87935"/>
    <w:rsid w:val="00E92519"/>
    <w:rsid w:val="00E936AE"/>
    <w:rsid w:val="00E94099"/>
    <w:rsid w:val="00EA40C6"/>
    <w:rsid w:val="00EA53A8"/>
    <w:rsid w:val="00EA605D"/>
    <w:rsid w:val="00EA7C51"/>
    <w:rsid w:val="00EA7E83"/>
    <w:rsid w:val="00EB1AB0"/>
    <w:rsid w:val="00EB54F8"/>
    <w:rsid w:val="00EC03EE"/>
    <w:rsid w:val="00EC2B01"/>
    <w:rsid w:val="00EC75C2"/>
    <w:rsid w:val="00ED37B8"/>
    <w:rsid w:val="00ED6135"/>
    <w:rsid w:val="00ED7D18"/>
    <w:rsid w:val="00EE057E"/>
    <w:rsid w:val="00EE1310"/>
    <w:rsid w:val="00EE242B"/>
    <w:rsid w:val="00EF234F"/>
    <w:rsid w:val="00EF2DDD"/>
    <w:rsid w:val="00EF3F4F"/>
    <w:rsid w:val="00EF5E39"/>
    <w:rsid w:val="00EF6441"/>
    <w:rsid w:val="00F04722"/>
    <w:rsid w:val="00F06294"/>
    <w:rsid w:val="00F12072"/>
    <w:rsid w:val="00F1299E"/>
    <w:rsid w:val="00F165F0"/>
    <w:rsid w:val="00F168A2"/>
    <w:rsid w:val="00F20B93"/>
    <w:rsid w:val="00F24B67"/>
    <w:rsid w:val="00F25300"/>
    <w:rsid w:val="00F259B8"/>
    <w:rsid w:val="00F32109"/>
    <w:rsid w:val="00F321E5"/>
    <w:rsid w:val="00F34482"/>
    <w:rsid w:val="00F34D98"/>
    <w:rsid w:val="00F3610F"/>
    <w:rsid w:val="00F3686C"/>
    <w:rsid w:val="00F43B80"/>
    <w:rsid w:val="00F44E18"/>
    <w:rsid w:val="00F44E91"/>
    <w:rsid w:val="00F44F1D"/>
    <w:rsid w:val="00F47806"/>
    <w:rsid w:val="00F52F18"/>
    <w:rsid w:val="00F5569C"/>
    <w:rsid w:val="00F7190B"/>
    <w:rsid w:val="00F757DA"/>
    <w:rsid w:val="00F80176"/>
    <w:rsid w:val="00F80EF3"/>
    <w:rsid w:val="00F813AC"/>
    <w:rsid w:val="00F9236F"/>
    <w:rsid w:val="00F933C6"/>
    <w:rsid w:val="00F94F0E"/>
    <w:rsid w:val="00FA0A60"/>
    <w:rsid w:val="00FA41FF"/>
    <w:rsid w:val="00FA5CC3"/>
    <w:rsid w:val="00FA6F6D"/>
    <w:rsid w:val="00FA7779"/>
    <w:rsid w:val="00FB02A5"/>
    <w:rsid w:val="00FC21D2"/>
    <w:rsid w:val="00FC33BE"/>
    <w:rsid w:val="00FC4D79"/>
    <w:rsid w:val="00FD2508"/>
    <w:rsid w:val="00FD3531"/>
    <w:rsid w:val="00FE309E"/>
    <w:rsid w:val="00FF06A9"/>
    <w:rsid w:val="00FF43DF"/>
    <w:rsid w:val="00FF6E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7C2F43"/>
  <w15:docId w15:val="{34DC5890-6FC6-4736-853B-1A1E60BA4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3898"/>
    <w:pPr>
      <w:widowControl w:val="0"/>
      <w:suppressAutoHyphens/>
      <w:adjustRightInd w:val="0"/>
      <w:spacing w:after="200" w:line="276" w:lineRule="auto"/>
      <w:jc w:val="both"/>
      <w:textAlignment w:val="baseline"/>
    </w:pPr>
    <w:rPr>
      <w:rFonts w:ascii="Times New Roman" w:eastAsia="Times New Roman" w:hAnsi="Times New Roman" w:cs="Calibri"/>
      <w:lang w:eastAsia="ar-SA"/>
    </w:rPr>
  </w:style>
  <w:style w:type="paragraph" w:styleId="Nagwek5">
    <w:name w:val="heading 5"/>
    <w:basedOn w:val="Normalny"/>
    <w:next w:val="Normalny"/>
    <w:link w:val="Nagwek5Znak"/>
    <w:uiPriority w:val="9"/>
    <w:qFormat/>
    <w:rsid w:val="00A671E3"/>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A671E3"/>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edniasiatka21">
    <w:name w:val="Średnia siatka 21"/>
    <w:link w:val="redniasiatka2Znak"/>
    <w:uiPriority w:val="99"/>
    <w:qFormat/>
    <w:rsid w:val="009C3898"/>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9C3898"/>
    <w:rPr>
      <w:rFonts w:ascii="Calibri" w:eastAsia="Calibri" w:hAnsi="Calibri" w:cs="Times New Roman"/>
    </w:rPr>
  </w:style>
  <w:style w:type="paragraph" w:styleId="Tekstpodstawowy">
    <w:name w:val="Body Text"/>
    <w:basedOn w:val="Normalny"/>
    <w:link w:val="TekstpodstawowyZnak"/>
    <w:semiHidden/>
    <w:rsid w:val="009C3898"/>
    <w:pPr>
      <w:spacing w:after="120"/>
    </w:pPr>
    <w:rPr>
      <w:rFonts w:cs="Times New Roman"/>
      <w:sz w:val="20"/>
      <w:szCs w:val="20"/>
      <w:lang w:val="x-none"/>
    </w:rPr>
  </w:style>
  <w:style w:type="character" w:customStyle="1" w:styleId="TekstpodstawowyZnak">
    <w:name w:val="Tekst podstawowy Znak"/>
    <w:basedOn w:val="Domylnaczcionkaakapitu"/>
    <w:link w:val="Tekstpodstawowy"/>
    <w:semiHidden/>
    <w:rsid w:val="009C3898"/>
    <w:rPr>
      <w:rFonts w:ascii="Times New Roman" w:eastAsia="Times New Roman" w:hAnsi="Times New Roman" w:cs="Times New Roman"/>
      <w:sz w:val="20"/>
      <w:szCs w:val="20"/>
      <w:lang w:val="x-none" w:eastAsia="ar-SA"/>
    </w:rPr>
  </w:style>
  <w:style w:type="paragraph" w:customStyle="1" w:styleId="Default">
    <w:name w:val="Default"/>
    <w:link w:val="DefaultZnak"/>
    <w:qFormat/>
    <w:rsid w:val="009C3898"/>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iPriority w:val="99"/>
    <w:unhideWhenUsed/>
    <w:rsid w:val="009C3898"/>
    <w:pPr>
      <w:widowControl/>
      <w:suppressAutoHyphens w:val="0"/>
      <w:adjustRightInd/>
      <w:spacing w:after="0" w:line="240" w:lineRule="auto"/>
      <w:ind w:left="720" w:hanging="720"/>
      <w:textAlignment w:val="auto"/>
    </w:pPr>
    <w:rPr>
      <w:rFonts w:eastAsia="Calibri" w:cs="Times New Roman"/>
      <w:sz w:val="20"/>
      <w:szCs w:val="20"/>
      <w:u w:color="000000"/>
      <w:lang w:val="x-none" w:eastAsia="en-GB"/>
    </w:rPr>
  </w:style>
  <w:style w:type="character" w:customStyle="1" w:styleId="TekstprzypisudolnegoZnak">
    <w:name w:val="Tekst przypisu dolnego Znak"/>
    <w:basedOn w:val="Domylnaczcionkaakapitu"/>
    <w:link w:val="Tekstprzypisudolnego"/>
    <w:uiPriority w:val="99"/>
    <w:qFormat/>
    <w:rsid w:val="009C3898"/>
    <w:rPr>
      <w:rFonts w:ascii="Times New Roman" w:eastAsia="Calibri" w:hAnsi="Times New Roman" w:cs="Times New Roman"/>
      <w:sz w:val="20"/>
      <w:szCs w:val="20"/>
      <w:u w:color="000000"/>
      <w:lang w:val="x-none" w:eastAsia="en-GB"/>
    </w:rPr>
  </w:style>
  <w:style w:type="character" w:customStyle="1" w:styleId="Znakiprzypiswdolnych">
    <w:name w:val="Znaki przypisów dolnych"/>
    <w:rsid w:val="009C3898"/>
    <w:rPr>
      <w:vertAlign w:val="superscript"/>
    </w:rPr>
  </w:style>
  <w:style w:type="paragraph" w:customStyle="1" w:styleId="Textbody">
    <w:name w:val="Text body"/>
    <w:basedOn w:val="Normalny"/>
    <w:rsid w:val="009C3898"/>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9C3898"/>
  </w:style>
  <w:style w:type="paragraph" w:customStyle="1" w:styleId="Standarduser">
    <w:name w:val="Standard (user)"/>
    <w:rsid w:val="009C3898"/>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063697"/>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
    <w:basedOn w:val="Normalny"/>
    <w:uiPriority w:val="34"/>
    <w:qFormat/>
    <w:rsid w:val="00063697"/>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unhideWhenUsed/>
    <w:qFormat/>
    <w:rsid w:val="00DD0DCE"/>
    <w:rPr>
      <w:sz w:val="16"/>
      <w:szCs w:val="16"/>
    </w:rPr>
  </w:style>
  <w:style w:type="paragraph" w:styleId="Tekstkomentarza">
    <w:name w:val="annotation text"/>
    <w:basedOn w:val="Normalny"/>
    <w:link w:val="TekstkomentarzaZnak"/>
    <w:uiPriority w:val="99"/>
    <w:unhideWhenUsed/>
    <w:qFormat/>
    <w:rsid w:val="00DD0DCE"/>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DD0DCE"/>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DD0DCE"/>
    <w:rPr>
      <w:b/>
      <w:bCs/>
    </w:rPr>
  </w:style>
  <w:style w:type="character" w:customStyle="1" w:styleId="TematkomentarzaZnak">
    <w:name w:val="Temat komentarza Znak"/>
    <w:basedOn w:val="TekstkomentarzaZnak"/>
    <w:link w:val="Tematkomentarza"/>
    <w:uiPriority w:val="99"/>
    <w:semiHidden/>
    <w:rsid w:val="00DD0DCE"/>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C04E22"/>
    <w:pPr>
      <w:ind w:left="720"/>
      <w:contextualSpacing/>
    </w:pPr>
    <w:rPr>
      <w:rFonts w:cs="Times New Roman"/>
      <w:sz w:val="20"/>
      <w:szCs w:val="20"/>
      <w:lang w:val="x-none"/>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34"/>
    <w:qFormat/>
    <w:locked/>
    <w:rsid w:val="00C04E22"/>
    <w:rPr>
      <w:rFonts w:ascii="Times New Roman" w:eastAsia="Times New Roman" w:hAnsi="Times New Roman" w:cs="Times New Roman"/>
      <w:sz w:val="20"/>
      <w:szCs w:val="20"/>
      <w:lang w:val="x-none" w:eastAsia="ar-SA"/>
    </w:rPr>
  </w:style>
  <w:style w:type="paragraph" w:customStyle="1" w:styleId="Jasnasiatkaakcent32">
    <w:name w:val="Jasna siatka — akcent 32"/>
    <w:aliases w:val="Light Grid Accent 3,Wypunktowanie,Asia 2  Akapit z listą,tekst normalny"/>
    <w:basedOn w:val="Normalny"/>
    <w:uiPriority w:val="34"/>
    <w:qFormat/>
    <w:rsid w:val="00C04E2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C04E22"/>
    <w:pPr>
      <w:spacing w:after="120"/>
      <w:ind w:left="283"/>
    </w:pPr>
  </w:style>
  <w:style w:type="character" w:customStyle="1" w:styleId="TekstpodstawowywcityZnak">
    <w:name w:val="Tekst podstawowy wcięty Znak"/>
    <w:basedOn w:val="Domylnaczcionkaakapitu"/>
    <w:link w:val="Tekstpodstawowywcity"/>
    <w:uiPriority w:val="99"/>
    <w:rsid w:val="00C04E22"/>
    <w:rPr>
      <w:rFonts w:ascii="Times New Roman" w:eastAsia="Times New Roman" w:hAnsi="Times New Roman" w:cs="Calibri"/>
      <w:lang w:eastAsia="ar-SA"/>
    </w:rPr>
  </w:style>
  <w:style w:type="paragraph" w:styleId="Lista">
    <w:name w:val="List"/>
    <w:basedOn w:val="Normalny"/>
    <w:unhideWhenUsed/>
    <w:rsid w:val="00C04E2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C04E22"/>
  </w:style>
  <w:style w:type="paragraph" w:styleId="Tekstpodstawowywcity2">
    <w:name w:val="Body Text Indent 2"/>
    <w:basedOn w:val="Normalny"/>
    <w:link w:val="Tekstpodstawowywcity2Znak"/>
    <w:uiPriority w:val="99"/>
    <w:semiHidden/>
    <w:unhideWhenUsed/>
    <w:rsid w:val="003B6FB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B6FBB"/>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3B6FBB"/>
    <w:pPr>
      <w:spacing w:after="120" w:line="480" w:lineRule="auto"/>
    </w:pPr>
  </w:style>
  <w:style w:type="character" w:customStyle="1" w:styleId="Tekstpodstawowy2Znak">
    <w:name w:val="Tekst podstawowy 2 Znak"/>
    <w:basedOn w:val="Domylnaczcionkaakapitu"/>
    <w:link w:val="Tekstpodstawowy2"/>
    <w:uiPriority w:val="99"/>
    <w:semiHidden/>
    <w:rsid w:val="003B6FBB"/>
    <w:rPr>
      <w:rFonts w:ascii="Times New Roman" w:eastAsia="Times New Roman" w:hAnsi="Times New Roman" w:cs="Calibri"/>
      <w:lang w:eastAsia="ar-SA"/>
    </w:rPr>
  </w:style>
  <w:style w:type="character" w:customStyle="1" w:styleId="Nagwek5Znak">
    <w:name w:val="Nagłówek 5 Znak"/>
    <w:basedOn w:val="Domylnaczcionkaakapitu"/>
    <w:link w:val="Nagwek5"/>
    <w:uiPriority w:val="9"/>
    <w:rsid w:val="00A671E3"/>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A671E3"/>
    <w:rPr>
      <w:rFonts w:ascii="Calibri Light" w:eastAsia="Times New Roman" w:hAnsi="Calibri Light" w:cs="Times New Roman"/>
      <w:i/>
      <w:iCs/>
      <w:color w:val="1F4D78"/>
      <w:sz w:val="20"/>
      <w:szCs w:val="20"/>
      <w:u w:color="000000"/>
      <w:lang w:val="x-none" w:eastAsia="x-none"/>
    </w:rPr>
  </w:style>
  <w:style w:type="table" w:styleId="Tabela-Siatka">
    <w:name w:val="Table Grid"/>
    <w:basedOn w:val="Standardowy"/>
    <w:uiPriority w:val="59"/>
    <w:rsid w:val="00A671E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A671E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iPriority w:val="99"/>
    <w:unhideWhenUsed/>
    <w:rsid w:val="00A671E3"/>
    <w:pPr>
      <w:tabs>
        <w:tab w:val="center" w:pos="4536"/>
        <w:tab w:val="right" w:pos="9072"/>
      </w:tabs>
      <w:spacing w:after="0" w:line="240" w:lineRule="auto"/>
    </w:pPr>
    <w:rPr>
      <w:rFonts w:cs="Times New Roman"/>
      <w:sz w:val="20"/>
      <w:szCs w:val="20"/>
      <w:lang w:val="x-none"/>
    </w:rPr>
  </w:style>
  <w:style w:type="character" w:customStyle="1" w:styleId="NagwekZnak">
    <w:name w:val="Nagłówek Znak"/>
    <w:aliases w:val="Nagłówek strony Znak"/>
    <w:basedOn w:val="Domylnaczcionkaakapitu"/>
    <w:link w:val="Nagwek"/>
    <w:uiPriority w:val="99"/>
    <w:qFormat/>
    <w:rsid w:val="00A671E3"/>
    <w:rPr>
      <w:rFonts w:ascii="Times New Roman" w:eastAsia="Times New Roman" w:hAnsi="Times New Roman" w:cs="Times New Roman"/>
      <w:sz w:val="20"/>
      <w:szCs w:val="20"/>
      <w:lang w:val="x-none" w:eastAsia="ar-SA"/>
    </w:rPr>
  </w:style>
  <w:style w:type="paragraph" w:styleId="Stopka">
    <w:name w:val="footer"/>
    <w:basedOn w:val="Normalny"/>
    <w:link w:val="StopkaZnak"/>
    <w:uiPriority w:val="99"/>
    <w:unhideWhenUsed/>
    <w:rsid w:val="00A671E3"/>
    <w:pPr>
      <w:tabs>
        <w:tab w:val="center" w:pos="4536"/>
        <w:tab w:val="right" w:pos="9072"/>
      </w:tabs>
      <w:spacing w:after="0" w:line="240" w:lineRule="auto"/>
    </w:pPr>
    <w:rPr>
      <w:rFonts w:cs="Times New Roman"/>
      <w:sz w:val="20"/>
      <w:szCs w:val="20"/>
      <w:lang w:val="x-none"/>
    </w:rPr>
  </w:style>
  <w:style w:type="character" w:customStyle="1" w:styleId="StopkaZnak">
    <w:name w:val="Stopka Znak"/>
    <w:basedOn w:val="Domylnaczcionkaakapitu"/>
    <w:link w:val="Stopka"/>
    <w:uiPriority w:val="99"/>
    <w:qFormat/>
    <w:rsid w:val="00A671E3"/>
    <w:rPr>
      <w:rFonts w:ascii="Times New Roman" w:eastAsia="Times New Roman" w:hAnsi="Times New Roman" w:cs="Times New Roman"/>
      <w:sz w:val="20"/>
      <w:szCs w:val="20"/>
      <w:lang w:val="x-none" w:eastAsia="ar-SA"/>
    </w:rPr>
  </w:style>
  <w:style w:type="paragraph" w:styleId="Zwykytekst">
    <w:name w:val="Plain Text"/>
    <w:basedOn w:val="Normalny"/>
    <w:link w:val="ZwykytekstZnak"/>
    <w:rsid w:val="00A671E3"/>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A671E3"/>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A671E3"/>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A671E3"/>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A671E3"/>
    <w:pPr>
      <w:numPr>
        <w:numId w:val="33"/>
      </w:numPr>
    </w:pPr>
  </w:style>
  <w:style w:type="paragraph" w:styleId="Tekstdymka">
    <w:name w:val="Balloon Text"/>
    <w:basedOn w:val="Normalny"/>
    <w:link w:val="TekstdymkaZnak"/>
    <w:uiPriority w:val="99"/>
    <w:semiHidden/>
    <w:unhideWhenUsed/>
    <w:rsid w:val="00A671E3"/>
    <w:pPr>
      <w:spacing w:after="0" w:line="240" w:lineRule="auto"/>
    </w:pPr>
    <w:rPr>
      <w:rFonts w:ascii="Tahoma" w:hAnsi="Tahoma" w:cs="Times New Roman"/>
      <w:sz w:val="16"/>
      <w:szCs w:val="16"/>
      <w:lang w:val="x-none"/>
    </w:rPr>
  </w:style>
  <w:style w:type="character" w:customStyle="1" w:styleId="TekstdymkaZnak">
    <w:name w:val="Tekst dymka Znak"/>
    <w:basedOn w:val="Domylnaczcionkaakapitu"/>
    <w:link w:val="Tekstdymka"/>
    <w:uiPriority w:val="99"/>
    <w:semiHidden/>
    <w:rsid w:val="00A671E3"/>
    <w:rPr>
      <w:rFonts w:ascii="Tahoma" w:eastAsia="Times New Roman" w:hAnsi="Tahoma" w:cs="Times New Roman"/>
      <w:sz w:val="16"/>
      <w:szCs w:val="16"/>
      <w:lang w:val="x-none" w:eastAsia="ar-SA"/>
    </w:rPr>
  </w:style>
  <w:style w:type="paragraph" w:styleId="Tekstprzypisukocowego">
    <w:name w:val="endnote text"/>
    <w:basedOn w:val="Normalny"/>
    <w:link w:val="TekstprzypisukocowegoZnak"/>
    <w:uiPriority w:val="99"/>
    <w:semiHidden/>
    <w:unhideWhenUsed/>
    <w:rsid w:val="00A671E3"/>
    <w:pPr>
      <w:spacing w:after="0" w:line="240" w:lineRule="auto"/>
    </w:pPr>
    <w:rPr>
      <w:rFonts w:cs="Times New Roman"/>
      <w:sz w:val="20"/>
      <w:szCs w:val="20"/>
      <w:lang w:val="x-none"/>
    </w:rPr>
  </w:style>
  <w:style w:type="character" w:customStyle="1" w:styleId="TekstprzypisukocowegoZnak">
    <w:name w:val="Tekst przypisu końcowego Znak"/>
    <w:basedOn w:val="Domylnaczcionkaakapitu"/>
    <w:link w:val="Tekstprzypisukocowego"/>
    <w:uiPriority w:val="99"/>
    <w:semiHidden/>
    <w:rsid w:val="00A671E3"/>
    <w:rPr>
      <w:rFonts w:ascii="Times New Roman" w:eastAsia="Times New Roman" w:hAnsi="Times New Roman" w:cs="Times New Roman"/>
      <w:sz w:val="20"/>
      <w:szCs w:val="20"/>
      <w:lang w:val="x-none" w:eastAsia="ar-SA"/>
    </w:rPr>
  </w:style>
  <w:style w:type="character" w:styleId="Odwoanieprzypisukocowego">
    <w:name w:val="endnote reference"/>
    <w:uiPriority w:val="99"/>
    <w:semiHidden/>
    <w:unhideWhenUsed/>
    <w:rsid w:val="00A671E3"/>
    <w:rPr>
      <w:vertAlign w:val="superscript"/>
    </w:rPr>
  </w:style>
  <w:style w:type="character" w:styleId="Hipercze">
    <w:name w:val="Hyperlink"/>
    <w:rsid w:val="00A671E3"/>
    <w:rPr>
      <w:u w:val="single"/>
    </w:rPr>
  </w:style>
  <w:style w:type="paragraph" w:customStyle="1" w:styleId="gmail-msolistparagraph">
    <w:name w:val="gmail-msolistparagraph"/>
    <w:basedOn w:val="Normalny"/>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A671E3"/>
  </w:style>
  <w:style w:type="paragraph" w:customStyle="1" w:styleId="m8069290857866364993gmail-text-justify">
    <w:name w:val="m_8069290857866364993gmail-text-justify"/>
    <w:basedOn w:val="Normalny"/>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A671E3"/>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A671E3"/>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A671E3"/>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A671E3"/>
  </w:style>
  <w:style w:type="character" w:customStyle="1" w:styleId="Nierozpoznanawzmianka1">
    <w:name w:val="Nierozpoznana wzmianka1"/>
    <w:uiPriority w:val="50"/>
    <w:rsid w:val="00A671E3"/>
    <w:rPr>
      <w:color w:val="605E5C"/>
      <w:shd w:val="clear" w:color="auto" w:fill="E1DFDD"/>
    </w:rPr>
  </w:style>
  <w:style w:type="character" w:customStyle="1" w:styleId="alb-s">
    <w:name w:val="a_lb-s"/>
    <w:basedOn w:val="Domylnaczcionkaakapitu"/>
    <w:rsid w:val="00A671E3"/>
  </w:style>
  <w:style w:type="paragraph" w:styleId="NormalnyWeb">
    <w:name w:val="Normal (Web)"/>
    <w:basedOn w:val="Normalny"/>
    <w:uiPriority w:val="99"/>
    <w:semiHidden/>
    <w:unhideWhenUsed/>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A671E3"/>
    <w:pPr>
      <w:adjustRightInd/>
      <w:spacing w:after="0" w:line="240" w:lineRule="auto"/>
      <w:jc w:val="left"/>
      <w:textAlignment w:val="auto"/>
    </w:pPr>
    <w:rPr>
      <w:rFonts w:cs="Times New Roman"/>
      <w:color w:val="000000"/>
      <w:sz w:val="24"/>
      <w:szCs w:val="24"/>
      <w:lang w:val="en-US" w:eastAsia="en-US"/>
    </w:rPr>
  </w:style>
  <w:style w:type="paragraph" w:customStyle="1" w:styleId="Nagwek1">
    <w:name w:val="Nagłówek1"/>
    <w:basedOn w:val="Normalny"/>
    <w:rsid w:val="00A671E3"/>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A67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671E3"/>
    <w:rPr>
      <w:rFonts w:ascii="Courier New" w:eastAsia="Times New Roman" w:hAnsi="Courier New" w:cs="Courier New"/>
      <w:sz w:val="20"/>
      <w:szCs w:val="20"/>
      <w:lang w:eastAsia="pl-PL"/>
    </w:rPr>
  </w:style>
  <w:style w:type="character" w:styleId="Pogrubienie">
    <w:name w:val="Strong"/>
    <w:uiPriority w:val="22"/>
    <w:qFormat/>
    <w:rsid w:val="00A671E3"/>
    <w:rPr>
      <w:rFonts w:cs="Times New Roman"/>
      <w:b/>
    </w:rPr>
  </w:style>
  <w:style w:type="character" w:customStyle="1" w:styleId="ng-binding">
    <w:name w:val="ng-binding"/>
    <w:basedOn w:val="Domylnaczcionkaakapitu"/>
    <w:rsid w:val="009D2995"/>
  </w:style>
  <w:style w:type="character" w:customStyle="1" w:styleId="WW8Num16z0">
    <w:name w:val="WW8Num16z0"/>
    <w:rsid w:val="004C0782"/>
  </w:style>
  <w:style w:type="character" w:customStyle="1" w:styleId="FontStyle32">
    <w:name w:val="Font Style32"/>
    <w:uiPriority w:val="99"/>
    <w:rsid w:val="0073102C"/>
    <w:rPr>
      <w:rFonts w:ascii="Calibri" w:hAnsi="Calibri" w:cs="Calibri"/>
      <w:sz w:val="20"/>
      <w:szCs w:val="20"/>
    </w:rPr>
  </w:style>
  <w:style w:type="character" w:customStyle="1" w:styleId="FontStyle26">
    <w:name w:val="Font Style26"/>
    <w:rsid w:val="007F2A29"/>
    <w:rPr>
      <w:rFonts w:ascii="Arial" w:hAnsi="Arial" w:cs="Arial"/>
      <w:sz w:val="22"/>
      <w:szCs w:val="22"/>
    </w:rPr>
  </w:style>
  <w:style w:type="character" w:customStyle="1" w:styleId="Domylnaczcionkaakapitu2">
    <w:name w:val="Domyślna czcionka akapitu2"/>
    <w:rsid w:val="00942686"/>
  </w:style>
  <w:style w:type="character" w:customStyle="1" w:styleId="TekstkomentarzaZnak1">
    <w:name w:val="Tekst komentarza Znak1"/>
    <w:basedOn w:val="Domylnaczcionkaakapitu"/>
    <w:uiPriority w:val="99"/>
    <w:rsid w:val="006E0EC9"/>
    <w:rPr>
      <w:rFonts w:ascii="Times New Roman" w:eastAsia="Times New Roman" w:hAnsi="Times New Roman" w:cs="Times New Roman"/>
      <w:kern w:val="1"/>
      <w:sz w:val="20"/>
      <w:szCs w:val="20"/>
      <w:lang w:val="en-US" w:eastAsia="ar-SA"/>
    </w:rPr>
  </w:style>
  <w:style w:type="character" w:customStyle="1" w:styleId="DefaultZnak">
    <w:name w:val="Default Znak"/>
    <w:link w:val="Default"/>
    <w:locked/>
    <w:rsid w:val="009F46A8"/>
    <w:rPr>
      <w:rFonts w:ascii="Arial" w:eastAsia="Calibri" w:hAnsi="Arial" w:cs="Arial"/>
      <w:color w:val="000000"/>
      <w:sz w:val="24"/>
      <w:szCs w:val="24"/>
    </w:rPr>
  </w:style>
  <w:style w:type="character" w:styleId="Nierozpoznanawzmianka">
    <w:name w:val="Unresolved Mention"/>
    <w:basedOn w:val="Domylnaczcionkaakapitu"/>
    <w:uiPriority w:val="99"/>
    <w:semiHidden/>
    <w:unhideWhenUsed/>
    <w:rsid w:val="001412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845020">
      <w:bodyDiv w:val="1"/>
      <w:marLeft w:val="0"/>
      <w:marRight w:val="0"/>
      <w:marTop w:val="0"/>
      <w:marBottom w:val="0"/>
      <w:divBdr>
        <w:top w:val="none" w:sz="0" w:space="0" w:color="auto"/>
        <w:left w:val="none" w:sz="0" w:space="0" w:color="auto"/>
        <w:bottom w:val="none" w:sz="0" w:space="0" w:color="auto"/>
        <w:right w:val="none" w:sz="0" w:space="0" w:color="auto"/>
      </w:divBdr>
    </w:div>
    <w:div w:id="163781937">
      <w:bodyDiv w:val="1"/>
      <w:marLeft w:val="0"/>
      <w:marRight w:val="0"/>
      <w:marTop w:val="0"/>
      <w:marBottom w:val="0"/>
      <w:divBdr>
        <w:top w:val="none" w:sz="0" w:space="0" w:color="auto"/>
        <w:left w:val="none" w:sz="0" w:space="0" w:color="auto"/>
        <w:bottom w:val="none" w:sz="0" w:space="0" w:color="auto"/>
        <w:right w:val="none" w:sz="0" w:space="0" w:color="auto"/>
      </w:divBdr>
    </w:div>
    <w:div w:id="316569795">
      <w:bodyDiv w:val="1"/>
      <w:marLeft w:val="0"/>
      <w:marRight w:val="0"/>
      <w:marTop w:val="0"/>
      <w:marBottom w:val="0"/>
      <w:divBdr>
        <w:top w:val="none" w:sz="0" w:space="0" w:color="auto"/>
        <w:left w:val="none" w:sz="0" w:space="0" w:color="auto"/>
        <w:bottom w:val="none" w:sz="0" w:space="0" w:color="auto"/>
        <w:right w:val="none" w:sz="0" w:space="0" w:color="auto"/>
      </w:divBdr>
    </w:div>
    <w:div w:id="342896720">
      <w:bodyDiv w:val="1"/>
      <w:marLeft w:val="0"/>
      <w:marRight w:val="0"/>
      <w:marTop w:val="0"/>
      <w:marBottom w:val="0"/>
      <w:divBdr>
        <w:top w:val="none" w:sz="0" w:space="0" w:color="auto"/>
        <w:left w:val="none" w:sz="0" w:space="0" w:color="auto"/>
        <w:bottom w:val="none" w:sz="0" w:space="0" w:color="auto"/>
        <w:right w:val="none" w:sz="0" w:space="0" w:color="auto"/>
      </w:divBdr>
      <w:divsChild>
        <w:div w:id="1946501712">
          <w:marLeft w:val="0"/>
          <w:marRight w:val="0"/>
          <w:marTop w:val="0"/>
          <w:marBottom w:val="0"/>
          <w:divBdr>
            <w:top w:val="none" w:sz="0" w:space="0" w:color="auto"/>
            <w:left w:val="none" w:sz="0" w:space="0" w:color="auto"/>
            <w:bottom w:val="none" w:sz="0" w:space="0" w:color="auto"/>
            <w:right w:val="none" w:sz="0" w:space="0" w:color="auto"/>
          </w:divBdr>
          <w:divsChild>
            <w:div w:id="932207705">
              <w:marLeft w:val="0"/>
              <w:marRight w:val="0"/>
              <w:marTop w:val="0"/>
              <w:marBottom w:val="0"/>
              <w:divBdr>
                <w:top w:val="none" w:sz="0" w:space="0" w:color="auto"/>
                <w:left w:val="none" w:sz="0" w:space="0" w:color="auto"/>
                <w:bottom w:val="none" w:sz="0" w:space="0" w:color="auto"/>
                <w:right w:val="none" w:sz="0" w:space="0" w:color="auto"/>
              </w:divBdr>
              <w:divsChild>
                <w:div w:id="1390425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809618">
      <w:bodyDiv w:val="1"/>
      <w:marLeft w:val="0"/>
      <w:marRight w:val="0"/>
      <w:marTop w:val="0"/>
      <w:marBottom w:val="0"/>
      <w:divBdr>
        <w:top w:val="none" w:sz="0" w:space="0" w:color="auto"/>
        <w:left w:val="none" w:sz="0" w:space="0" w:color="auto"/>
        <w:bottom w:val="none" w:sz="0" w:space="0" w:color="auto"/>
        <w:right w:val="none" w:sz="0" w:space="0" w:color="auto"/>
      </w:divBdr>
    </w:div>
    <w:div w:id="372656311">
      <w:bodyDiv w:val="1"/>
      <w:marLeft w:val="0"/>
      <w:marRight w:val="0"/>
      <w:marTop w:val="0"/>
      <w:marBottom w:val="0"/>
      <w:divBdr>
        <w:top w:val="none" w:sz="0" w:space="0" w:color="auto"/>
        <w:left w:val="none" w:sz="0" w:space="0" w:color="auto"/>
        <w:bottom w:val="none" w:sz="0" w:space="0" w:color="auto"/>
        <w:right w:val="none" w:sz="0" w:space="0" w:color="auto"/>
      </w:divBdr>
    </w:div>
    <w:div w:id="422845321">
      <w:bodyDiv w:val="1"/>
      <w:marLeft w:val="0"/>
      <w:marRight w:val="0"/>
      <w:marTop w:val="0"/>
      <w:marBottom w:val="0"/>
      <w:divBdr>
        <w:top w:val="none" w:sz="0" w:space="0" w:color="auto"/>
        <w:left w:val="none" w:sz="0" w:space="0" w:color="auto"/>
        <w:bottom w:val="none" w:sz="0" w:space="0" w:color="auto"/>
        <w:right w:val="none" w:sz="0" w:space="0" w:color="auto"/>
      </w:divBdr>
    </w:div>
    <w:div w:id="652836536">
      <w:bodyDiv w:val="1"/>
      <w:marLeft w:val="0"/>
      <w:marRight w:val="0"/>
      <w:marTop w:val="0"/>
      <w:marBottom w:val="0"/>
      <w:divBdr>
        <w:top w:val="none" w:sz="0" w:space="0" w:color="auto"/>
        <w:left w:val="none" w:sz="0" w:space="0" w:color="auto"/>
        <w:bottom w:val="none" w:sz="0" w:space="0" w:color="auto"/>
        <w:right w:val="none" w:sz="0" w:space="0" w:color="auto"/>
      </w:divBdr>
    </w:div>
    <w:div w:id="738289771">
      <w:bodyDiv w:val="1"/>
      <w:marLeft w:val="0"/>
      <w:marRight w:val="0"/>
      <w:marTop w:val="0"/>
      <w:marBottom w:val="0"/>
      <w:divBdr>
        <w:top w:val="none" w:sz="0" w:space="0" w:color="auto"/>
        <w:left w:val="none" w:sz="0" w:space="0" w:color="auto"/>
        <w:bottom w:val="none" w:sz="0" w:space="0" w:color="auto"/>
        <w:right w:val="none" w:sz="0" w:space="0" w:color="auto"/>
      </w:divBdr>
    </w:div>
    <w:div w:id="799998504">
      <w:bodyDiv w:val="1"/>
      <w:marLeft w:val="0"/>
      <w:marRight w:val="0"/>
      <w:marTop w:val="0"/>
      <w:marBottom w:val="0"/>
      <w:divBdr>
        <w:top w:val="none" w:sz="0" w:space="0" w:color="auto"/>
        <w:left w:val="none" w:sz="0" w:space="0" w:color="auto"/>
        <w:bottom w:val="none" w:sz="0" w:space="0" w:color="auto"/>
        <w:right w:val="none" w:sz="0" w:space="0" w:color="auto"/>
      </w:divBdr>
    </w:div>
    <w:div w:id="876085627">
      <w:bodyDiv w:val="1"/>
      <w:marLeft w:val="0"/>
      <w:marRight w:val="0"/>
      <w:marTop w:val="0"/>
      <w:marBottom w:val="0"/>
      <w:divBdr>
        <w:top w:val="none" w:sz="0" w:space="0" w:color="auto"/>
        <w:left w:val="none" w:sz="0" w:space="0" w:color="auto"/>
        <w:bottom w:val="none" w:sz="0" w:space="0" w:color="auto"/>
        <w:right w:val="none" w:sz="0" w:space="0" w:color="auto"/>
      </w:divBdr>
    </w:div>
    <w:div w:id="889077444">
      <w:bodyDiv w:val="1"/>
      <w:marLeft w:val="0"/>
      <w:marRight w:val="0"/>
      <w:marTop w:val="0"/>
      <w:marBottom w:val="0"/>
      <w:divBdr>
        <w:top w:val="none" w:sz="0" w:space="0" w:color="auto"/>
        <w:left w:val="none" w:sz="0" w:space="0" w:color="auto"/>
        <w:bottom w:val="none" w:sz="0" w:space="0" w:color="auto"/>
        <w:right w:val="none" w:sz="0" w:space="0" w:color="auto"/>
      </w:divBdr>
      <w:divsChild>
        <w:div w:id="826365262">
          <w:marLeft w:val="0"/>
          <w:marRight w:val="0"/>
          <w:marTop w:val="0"/>
          <w:marBottom w:val="0"/>
          <w:divBdr>
            <w:top w:val="none" w:sz="0" w:space="0" w:color="auto"/>
            <w:left w:val="none" w:sz="0" w:space="0" w:color="auto"/>
            <w:bottom w:val="none" w:sz="0" w:space="0" w:color="auto"/>
            <w:right w:val="none" w:sz="0" w:space="0" w:color="auto"/>
          </w:divBdr>
          <w:divsChild>
            <w:div w:id="781149002">
              <w:marLeft w:val="0"/>
              <w:marRight w:val="0"/>
              <w:marTop w:val="0"/>
              <w:marBottom w:val="0"/>
              <w:divBdr>
                <w:top w:val="none" w:sz="0" w:space="0" w:color="auto"/>
                <w:left w:val="none" w:sz="0" w:space="0" w:color="auto"/>
                <w:bottom w:val="none" w:sz="0" w:space="0" w:color="auto"/>
                <w:right w:val="none" w:sz="0" w:space="0" w:color="auto"/>
              </w:divBdr>
              <w:divsChild>
                <w:div w:id="93502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0121968">
      <w:bodyDiv w:val="1"/>
      <w:marLeft w:val="0"/>
      <w:marRight w:val="0"/>
      <w:marTop w:val="0"/>
      <w:marBottom w:val="0"/>
      <w:divBdr>
        <w:top w:val="none" w:sz="0" w:space="0" w:color="auto"/>
        <w:left w:val="none" w:sz="0" w:space="0" w:color="auto"/>
        <w:bottom w:val="none" w:sz="0" w:space="0" w:color="auto"/>
        <w:right w:val="none" w:sz="0" w:space="0" w:color="auto"/>
      </w:divBdr>
    </w:div>
    <w:div w:id="1097948841">
      <w:bodyDiv w:val="1"/>
      <w:marLeft w:val="0"/>
      <w:marRight w:val="0"/>
      <w:marTop w:val="0"/>
      <w:marBottom w:val="0"/>
      <w:divBdr>
        <w:top w:val="none" w:sz="0" w:space="0" w:color="auto"/>
        <w:left w:val="none" w:sz="0" w:space="0" w:color="auto"/>
        <w:bottom w:val="none" w:sz="0" w:space="0" w:color="auto"/>
        <w:right w:val="none" w:sz="0" w:space="0" w:color="auto"/>
      </w:divBdr>
    </w:div>
    <w:div w:id="1120492314">
      <w:bodyDiv w:val="1"/>
      <w:marLeft w:val="0"/>
      <w:marRight w:val="0"/>
      <w:marTop w:val="0"/>
      <w:marBottom w:val="0"/>
      <w:divBdr>
        <w:top w:val="none" w:sz="0" w:space="0" w:color="auto"/>
        <w:left w:val="none" w:sz="0" w:space="0" w:color="auto"/>
        <w:bottom w:val="none" w:sz="0" w:space="0" w:color="auto"/>
        <w:right w:val="none" w:sz="0" w:space="0" w:color="auto"/>
      </w:divBdr>
    </w:div>
    <w:div w:id="1238975096">
      <w:bodyDiv w:val="1"/>
      <w:marLeft w:val="0"/>
      <w:marRight w:val="0"/>
      <w:marTop w:val="0"/>
      <w:marBottom w:val="0"/>
      <w:divBdr>
        <w:top w:val="none" w:sz="0" w:space="0" w:color="auto"/>
        <w:left w:val="none" w:sz="0" w:space="0" w:color="auto"/>
        <w:bottom w:val="none" w:sz="0" w:space="0" w:color="auto"/>
        <w:right w:val="none" w:sz="0" w:space="0" w:color="auto"/>
      </w:divBdr>
    </w:div>
    <w:div w:id="1325157491">
      <w:bodyDiv w:val="1"/>
      <w:marLeft w:val="0"/>
      <w:marRight w:val="0"/>
      <w:marTop w:val="0"/>
      <w:marBottom w:val="0"/>
      <w:divBdr>
        <w:top w:val="none" w:sz="0" w:space="0" w:color="auto"/>
        <w:left w:val="none" w:sz="0" w:space="0" w:color="auto"/>
        <w:bottom w:val="none" w:sz="0" w:space="0" w:color="auto"/>
        <w:right w:val="none" w:sz="0" w:space="0" w:color="auto"/>
      </w:divBdr>
    </w:div>
    <w:div w:id="1359086364">
      <w:bodyDiv w:val="1"/>
      <w:marLeft w:val="0"/>
      <w:marRight w:val="0"/>
      <w:marTop w:val="0"/>
      <w:marBottom w:val="0"/>
      <w:divBdr>
        <w:top w:val="none" w:sz="0" w:space="0" w:color="auto"/>
        <w:left w:val="none" w:sz="0" w:space="0" w:color="auto"/>
        <w:bottom w:val="none" w:sz="0" w:space="0" w:color="auto"/>
        <w:right w:val="none" w:sz="0" w:space="0" w:color="auto"/>
      </w:divBdr>
    </w:div>
    <w:div w:id="1363092142">
      <w:bodyDiv w:val="1"/>
      <w:marLeft w:val="0"/>
      <w:marRight w:val="0"/>
      <w:marTop w:val="0"/>
      <w:marBottom w:val="0"/>
      <w:divBdr>
        <w:top w:val="none" w:sz="0" w:space="0" w:color="auto"/>
        <w:left w:val="none" w:sz="0" w:space="0" w:color="auto"/>
        <w:bottom w:val="none" w:sz="0" w:space="0" w:color="auto"/>
        <w:right w:val="none" w:sz="0" w:space="0" w:color="auto"/>
      </w:divBdr>
    </w:div>
    <w:div w:id="1413430571">
      <w:bodyDiv w:val="1"/>
      <w:marLeft w:val="0"/>
      <w:marRight w:val="0"/>
      <w:marTop w:val="0"/>
      <w:marBottom w:val="0"/>
      <w:divBdr>
        <w:top w:val="none" w:sz="0" w:space="0" w:color="auto"/>
        <w:left w:val="none" w:sz="0" w:space="0" w:color="auto"/>
        <w:bottom w:val="none" w:sz="0" w:space="0" w:color="auto"/>
        <w:right w:val="none" w:sz="0" w:space="0" w:color="auto"/>
      </w:divBdr>
    </w:div>
    <w:div w:id="1563102543">
      <w:bodyDiv w:val="1"/>
      <w:marLeft w:val="0"/>
      <w:marRight w:val="0"/>
      <w:marTop w:val="0"/>
      <w:marBottom w:val="0"/>
      <w:divBdr>
        <w:top w:val="none" w:sz="0" w:space="0" w:color="auto"/>
        <w:left w:val="none" w:sz="0" w:space="0" w:color="auto"/>
        <w:bottom w:val="none" w:sz="0" w:space="0" w:color="auto"/>
        <w:right w:val="none" w:sz="0" w:space="0" w:color="auto"/>
      </w:divBdr>
    </w:div>
    <w:div w:id="1612082114">
      <w:bodyDiv w:val="1"/>
      <w:marLeft w:val="0"/>
      <w:marRight w:val="0"/>
      <w:marTop w:val="0"/>
      <w:marBottom w:val="0"/>
      <w:divBdr>
        <w:top w:val="none" w:sz="0" w:space="0" w:color="auto"/>
        <w:left w:val="none" w:sz="0" w:space="0" w:color="auto"/>
        <w:bottom w:val="none" w:sz="0" w:space="0" w:color="auto"/>
        <w:right w:val="none" w:sz="0" w:space="0" w:color="auto"/>
      </w:divBdr>
    </w:div>
    <w:div w:id="1623462436">
      <w:bodyDiv w:val="1"/>
      <w:marLeft w:val="0"/>
      <w:marRight w:val="0"/>
      <w:marTop w:val="0"/>
      <w:marBottom w:val="0"/>
      <w:divBdr>
        <w:top w:val="none" w:sz="0" w:space="0" w:color="auto"/>
        <w:left w:val="none" w:sz="0" w:space="0" w:color="auto"/>
        <w:bottom w:val="none" w:sz="0" w:space="0" w:color="auto"/>
        <w:right w:val="none" w:sz="0" w:space="0" w:color="auto"/>
      </w:divBdr>
    </w:div>
    <w:div w:id="186706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gk.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97F158-3E94-47A9-BA53-5803480B7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39</Pages>
  <Words>12374</Words>
  <Characters>74249</Characters>
  <Application>Microsoft Office Word</Application>
  <DocSecurity>0</DocSecurity>
  <Lines>618</Lines>
  <Paragraphs>172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Konrad Cichoń</dc:creator>
  <cp:keywords/>
  <dc:description/>
  <cp:lastModifiedBy>Gmina Sławatycze</cp:lastModifiedBy>
  <cp:revision>4</cp:revision>
  <dcterms:created xsi:type="dcterms:W3CDTF">2023-04-13T11:00:00Z</dcterms:created>
  <dcterms:modified xsi:type="dcterms:W3CDTF">2023-04-13T13:17:00Z</dcterms:modified>
</cp:coreProperties>
</file>